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95E" w:rsidRPr="008B4F58" w:rsidRDefault="001D595E" w:rsidP="001D595E">
      <w:pPr>
        <w:suppressAutoHyphens/>
        <w:jc w:val="center"/>
        <w:rPr>
          <w:i/>
          <w:sz w:val="36"/>
          <w:szCs w:val="36"/>
          <w:vertAlign w:val="superscript"/>
        </w:rPr>
      </w:pPr>
      <w:r w:rsidRPr="008B4F58"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1D595E" w:rsidRPr="008B4F58" w:rsidRDefault="001D595E" w:rsidP="001D595E">
      <w:pPr>
        <w:suppressAutoHyphens/>
        <w:jc w:val="center"/>
        <w:rPr>
          <w:i/>
          <w:sz w:val="36"/>
          <w:szCs w:val="36"/>
          <w:vertAlign w:val="superscript"/>
        </w:rPr>
      </w:pPr>
      <w:r w:rsidRPr="008B4F58"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sz w:val="28"/>
          <w:szCs w:val="28"/>
        </w:rPr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1D595E" w:rsidRPr="008B4F58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1D595E" w:rsidRPr="008B4F58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1D595E" w:rsidRPr="008B4F58" w:rsidRDefault="001D595E" w:rsidP="001D595E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>Рабочая программа</w:t>
      </w:r>
    </w:p>
    <w:p w:rsidR="001D595E" w:rsidRPr="008B4F58" w:rsidRDefault="001D595E" w:rsidP="001D595E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>по учебному предмету «</w:t>
      </w:r>
      <w:r w:rsidR="006C0F21">
        <w:rPr>
          <w:b/>
          <w:sz w:val="32"/>
          <w:szCs w:val="32"/>
        </w:rPr>
        <w:t>География</w:t>
      </w:r>
      <w:r w:rsidRPr="008B4F58">
        <w:rPr>
          <w:b/>
          <w:sz w:val="32"/>
          <w:szCs w:val="32"/>
        </w:rPr>
        <w:t xml:space="preserve">» </w:t>
      </w:r>
    </w:p>
    <w:p w:rsidR="001D595E" w:rsidRPr="008B4F58" w:rsidRDefault="001D595E" w:rsidP="001D595E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>основного</w:t>
      </w:r>
      <w:r w:rsidR="006C0F21">
        <w:rPr>
          <w:b/>
          <w:sz w:val="32"/>
          <w:szCs w:val="32"/>
        </w:rPr>
        <w:t xml:space="preserve"> общего</w:t>
      </w:r>
      <w:r w:rsidRPr="008B4F58">
        <w:rPr>
          <w:b/>
          <w:sz w:val="32"/>
          <w:szCs w:val="32"/>
        </w:rPr>
        <w:t xml:space="preserve"> образования </w:t>
      </w:r>
    </w:p>
    <w:p w:rsidR="001D595E" w:rsidRPr="008B4F58" w:rsidRDefault="00F85AF7" w:rsidP="001D595E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 8</w:t>
      </w:r>
      <w:r w:rsidR="001D595E">
        <w:rPr>
          <w:b/>
          <w:sz w:val="32"/>
          <w:szCs w:val="32"/>
        </w:rPr>
        <w:t xml:space="preserve"> класса</w:t>
      </w:r>
    </w:p>
    <w:p w:rsidR="001D595E" w:rsidRPr="008A4B9D" w:rsidRDefault="001D595E" w:rsidP="001D595E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2021 - 2022</w:t>
      </w:r>
      <w:r w:rsidRPr="008B4F58">
        <w:rPr>
          <w:b/>
          <w:sz w:val="32"/>
          <w:szCs w:val="32"/>
        </w:rPr>
        <w:t xml:space="preserve"> учебный год</w:t>
      </w:r>
    </w:p>
    <w:p w:rsidR="001D595E" w:rsidRPr="008B4F58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Pr="008B4F58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Pr="008B4F58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1D595E" w:rsidRPr="008B4F58" w:rsidRDefault="001D595E" w:rsidP="001D595E">
      <w:pPr>
        <w:jc w:val="center"/>
      </w:pPr>
      <w:r w:rsidRPr="008B4F58">
        <w:rPr>
          <w:bCs/>
        </w:rPr>
        <w:t>г. Кировград</w:t>
      </w:r>
      <w:r w:rsidRPr="008B4F58">
        <w:t xml:space="preserve"> </w:t>
      </w:r>
    </w:p>
    <w:p w:rsidR="001D595E" w:rsidRPr="006C0F21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rPr>
          <w:i/>
          <w:sz w:val="28"/>
          <w:szCs w:val="28"/>
        </w:rPr>
      </w:pPr>
      <w:r w:rsidRPr="008B4F58">
        <w:rPr>
          <w:bCs/>
          <w:i/>
        </w:rPr>
        <w:br w:type="page"/>
      </w:r>
      <w:r w:rsidRPr="006C0F21">
        <w:rPr>
          <w:sz w:val="28"/>
          <w:szCs w:val="28"/>
        </w:rPr>
        <w:lastRenderedPageBreak/>
        <w:t xml:space="preserve"> </w:t>
      </w:r>
    </w:p>
    <w:p w:rsidR="001D595E" w:rsidRPr="006C0F21" w:rsidRDefault="001D595E" w:rsidP="006C0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sz w:val="28"/>
          <w:szCs w:val="28"/>
        </w:rPr>
      </w:pPr>
      <w:r w:rsidRPr="006C0F21">
        <w:rPr>
          <w:sz w:val="28"/>
          <w:szCs w:val="28"/>
        </w:rPr>
        <w:t xml:space="preserve">Рабочая программа учебного предмета разработана на основе Федерального государственного образовательного стандарта основного  общего образования.  </w:t>
      </w:r>
    </w:p>
    <w:p w:rsidR="001D595E" w:rsidRPr="00912071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12071">
        <w:rPr>
          <w:sz w:val="28"/>
          <w:szCs w:val="28"/>
        </w:rPr>
        <w:t>Организация-разработчик: МАОУ СОШ № 1.</w:t>
      </w:r>
    </w:p>
    <w:p w:rsidR="001D595E" w:rsidRPr="00912071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1D595E" w:rsidRPr="00912071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12071">
        <w:rPr>
          <w:sz w:val="28"/>
          <w:szCs w:val="28"/>
        </w:rPr>
        <w:t>Разработчи</w:t>
      </w:r>
      <w:proofErr w:type="gramStart"/>
      <w:r w:rsidRPr="00912071">
        <w:rPr>
          <w:sz w:val="28"/>
          <w:szCs w:val="28"/>
        </w:rPr>
        <w:t>к(</w:t>
      </w:r>
      <w:proofErr w:type="gramEnd"/>
      <w:r w:rsidRPr="00912071">
        <w:rPr>
          <w:sz w:val="28"/>
          <w:szCs w:val="28"/>
        </w:rPr>
        <w:t>и):</w:t>
      </w:r>
    </w:p>
    <w:p w:rsidR="001D595E" w:rsidRPr="00912071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1D595E" w:rsidRPr="00912071" w:rsidRDefault="006C0F21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Фролова Анастасия Валерьевна</w:t>
      </w:r>
      <w:r w:rsidR="001D595E" w:rsidRPr="00912071">
        <w:rPr>
          <w:sz w:val="28"/>
          <w:szCs w:val="28"/>
        </w:rPr>
        <w:t xml:space="preserve">, учитель 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географии</w:t>
      </w:r>
    </w:p>
    <w:p w:rsidR="001D595E" w:rsidRPr="00912071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12071">
        <w:rPr>
          <w:sz w:val="28"/>
          <w:szCs w:val="28"/>
        </w:rPr>
        <w:t>_________________________________________________</w:t>
      </w:r>
    </w:p>
    <w:p w:rsidR="001D595E" w:rsidRPr="00912071" w:rsidRDefault="001D595E" w:rsidP="001D595E">
      <w:pPr>
        <w:tabs>
          <w:tab w:val="left" w:pos="6420"/>
        </w:tabs>
        <w:suppressAutoHyphens/>
        <w:rPr>
          <w:sz w:val="28"/>
          <w:szCs w:val="28"/>
        </w:rPr>
      </w:pPr>
    </w:p>
    <w:p w:rsidR="001D595E" w:rsidRPr="00DD73AF" w:rsidRDefault="001D595E" w:rsidP="001D59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gramStart"/>
      <w:r w:rsidRPr="00DD73AF">
        <w:rPr>
          <w:sz w:val="28"/>
          <w:szCs w:val="28"/>
        </w:rPr>
        <w:t>Рекомендована</w:t>
      </w:r>
      <w:proofErr w:type="gramEnd"/>
      <w:r w:rsidRPr="00DD73AF">
        <w:rPr>
          <w:sz w:val="28"/>
          <w:szCs w:val="28"/>
        </w:rPr>
        <w:t xml:space="preserve"> Методическим советом МАОУ СОШ № 1 (п</w:t>
      </w:r>
      <w:r>
        <w:rPr>
          <w:sz w:val="28"/>
          <w:szCs w:val="28"/>
        </w:rPr>
        <w:t>ротокол № 1 от «30» августа 2021</w:t>
      </w:r>
      <w:r w:rsidRPr="00DD73AF">
        <w:rPr>
          <w:sz w:val="28"/>
          <w:szCs w:val="28"/>
        </w:rPr>
        <w:t xml:space="preserve"> г.)</w:t>
      </w:r>
    </w:p>
    <w:p w:rsidR="001D595E" w:rsidRDefault="001D595E" w:rsidP="001D595E">
      <w:proofErr w:type="gramStart"/>
      <w:r>
        <w:rPr>
          <w:sz w:val="28"/>
          <w:szCs w:val="28"/>
        </w:rPr>
        <w:t>Утверждена</w:t>
      </w:r>
      <w:proofErr w:type="gramEnd"/>
      <w:r>
        <w:rPr>
          <w:sz w:val="28"/>
          <w:szCs w:val="28"/>
        </w:rPr>
        <w:t xml:space="preserve"> приказом директора МАОУ СОШ № 1 №55-О от «30» </w:t>
      </w:r>
      <w:r w:rsidR="000D1475">
        <w:rPr>
          <w:sz w:val="28"/>
          <w:szCs w:val="28"/>
        </w:rPr>
        <w:t xml:space="preserve">августа </w:t>
      </w:r>
      <w:r>
        <w:rPr>
          <w:sz w:val="28"/>
          <w:szCs w:val="28"/>
        </w:rPr>
        <w:t>2021 г.</w:t>
      </w:r>
      <w:r>
        <w:rPr>
          <w:sz w:val="28"/>
          <w:szCs w:val="28"/>
        </w:rPr>
        <w:tab/>
      </w:r>
    </w:p>
    <w:p w:rsidR="001D595E" w:rsidRPr="001D595E" w:rsidRDefault="001D595E" w:rsidP="001D595E"/>
    <w:p w:rsidR="001D595E" w:rsidRPr="001D595E" w:rsidRDefault="001D595E" w:rsidP="001D595E"/>
    <w:p w:rsidR="001D595E" w:rsidRPr="001D595E" w:rsidRDefault="001D595E" w:rsidP="001D595E"/>
    <w:p w:rsidR="001D595E" w:rsidRPr="001D595E" w:rsidRDefault="001D595E" w:rsidP="001D595E"/>
    <w:p w:rsidR="001D595E" w:rsidRPr="001D595E" w:rsidRDefault="001D595E" w:rsidP="001D595E"/>
    <w:p w:rsidR="008813FD" w:rsidRDefault="008813FD" w:rsidP="001D595E">
      <w:pPr>
        <w:tabs>
          <w:tab w:val="left" w:pos="2160"/>
        </w:tabs>
      </w:pPr>
    </w:p>
    <w:p w:rsidR="006C0F21" w:rsidRDefault="006C0F21" w:rsidP="001D595E">
      <w:pPr>
        <w:tabs>
          <w:tab w:val="left" w:pos="2160"/>
        </w:tabs>
      </w:pPr>
    </w:p>
    <w:p w:rsidR="006C0F21" w:rsidRDefault="006C0F21" w:rsidP="001D595E">
      <w:pPr>
        <w:tabs>
          <w:tab w:val="left" w:pos="2160"/>
        </w:tabs>
      </w:pPr>
    </w:p>
    <w:p w:rsidR="006C0F21" w:rsidRDefault="006C0F21" w:rsidP="001D595E">
      <w:pPr>
        <w:tabs>
          <w:tab w:val="left" w:pos="2160"/>
        </w:tabs>
      </w:pPr>
    </w:p>
    <w:p w:rsidR="006C0F21" w:rsidRDefault="006C0F21" w:rsidP="001D595E">
      <w:pPr>
        <w:tabs>
          <w:tab w:val="left" w:pos="2160"/>
        </w:tabs>
      </w:pPr>
    </w:p>
    <w:p w:rsidR="006C0F21" w:rsidRDefault="006C0F21" w:rsidP="001D595E">
      <w:pPr>
        <w:tabs>
          <w:tab w:val="left" w:pos="2160"/>
        </w:tabs>
      </w:pPr>
    </w:p>
    <w:p w:rsidR="006C0F21" w:rsidRDefault="006C0F21" w:rsidP="001D595E">
      <w:pPr>
        <w:tabs>
          <w:tab w:val="left" w:pos="2160"/>
        </w:tabs>
      </w:pPr>
    </w:p>
    <w:p w:rsidR="006C0F21" w:rsidRDefault="006C0F21" w:rsidP="001D595E">
      <w:pPr>
        <w:tabs>
          <w:tab w:val="left" w:pos="2160"/>
        </w:tabs>
      </w:pPr>
    </w:p>
    <w:p w:rsidR="006C0F21" w:rsidRDefault="006C0F21" w:rsidP="001D595E">
      <w:pPr>
        <w:tabs>
          <w:tab w:val="left" w:pos="2160"/>
        </w:tabs>
      </w:pPr>
    </w:p>
    <w:p w:rsidR="006C0F21" w:rsidRDefault="006C0F21" w:rsidP="001D595E">
      <w:pPr>
        <w:tabs>
          <w:tab w:val="left" w:pos="2160"/>
        </w:tabs>
      </w:pPr>
    </w:p>
    <w:p w:rsidR="006C0F21" w:rsidRDefault="006C0F21" w:rsidP="001D595E">
      <w:pPr>
        <w:tabs>
          <w:tab w:val="left" w:pos="2160"/>
        </w:tabs>
      </w:pPr>
    </w:p>
    <w:p w:rsidR="006C0F21" w:rsidRDefault="006C0F21" w:rsidP="001D595E">
      <w:pPr>
        <w:tabs>
          <w:tab w:val="left" w:pos="2160"/>
        </w:tabs>
      </w:pPr>
    </w:p>
    <w:p w:rsidR="006C0F21" w:rsidRDefault="006C0F21" w:rsidP="001D595E">
      <w:pPr>
        <w:tabs>
          <w:tab w:val="left" w:pos="2160"/>
        </w:tabs>
      </w:pPr>
    </w:p>
    <w:p w:rsidR="006C0F21" w:rsidRDefault="006C0F21" w:rsidP="001D595E">
      <w:pPr>
        <w:tabs>
          <w:tab w:val="left" w:pos="2160"/>
        </w:tabs>
      </w:pPr>
    </w:p>
    <w:p w:rsidR="006C0F21" w:rsidRDefault="006C0F21" w:rsidP="001D595E">
      <w:pPr>
        <w:tabs>
          <w:tab w:val="left" w:pos="2160"/>
        </w:tabs>
      </w:pPr>
    </w:p>
    <w:p w:rsidR="006C0F21" w:rsidRDefault="006C0F21" w:rsidP="001D595E">
      <w:pPr>
        <w:tabs>
          <w:tab w:val="left" w:pos="2160"/>
        </w:tabs>
      </w:pPr>
    </w:p>
    <w:p w:rsidR="006C0F21" w:rsidRDefault="006C0F21" w:rsidP="001D595E">
      <w:pPr>
        <w:tabs>
          <w:tab w:val="left" w:pos="2160"/>
        </w:tabs>
      </w:pPr>
    </w:p>
    <w:p w:rsidR="006C0F21" w:rsidRDefault="006C0F21" w:rsidP="001D595E">
      <w:pPr>
        <w:tabs>
          <w:tab w:val="left" w:pos="2160"/>
        </w:tabs>
      </w:pPr>
    </w:p>
    <w:p w:rsidR="006C0F21" w:rsidRDefault="006C0F21" w:rsidP="001D595E">
      <w:pPr>
        <w:tabs>
          <w:tab w:val="left" w:pos="2160"/>
        </w:tabs>
      </w:pPr>
    </w:p>
    <w:p w:rsidR="00F85AF7" w:rsidRPr="00CF39D0" w:rsidRDefault="00F85AF7" w:rsidP="00F85AF7">
      <w:pPr>
        <w:widowControl/>
        <w:numPr>
          <w:ilvl w:val="0"/>
          <w:numId w:val="43"/>
        </w:numPr>
        <w:shd w:val="clear" w:color="auto" w:fill="FFFFFF"/>
        <w:overflowPunct/>
        <w:autoSpaceDE/>
        <w:autoSpaceDN/>
        <w:adjustRightInd/>
        <w:ind w:left="0" w:firstLine="851"/>
        <w:jc w:val="both"/>
        <w:rPr>
          <w:b/>
          <w:sz w:val="28"/>
          <w:szCs w:val="28"/>
        </w:rPr>
      </w:pPr>
      <w:r w:rsidRPr="00CF39D0">
        <w:rPr>
          <w:b/>
          <w:sz w:val="28"/>
          <w:szCs w:val="28"/>
        </w:rPr>
        <w:lastRenderedPageBreak/>
        <w:t>Пояснительная записка</w:t>
      </w:r>
    </w:p>
    <w:p w:rsidR="00F85AF7" w:rsidRPr="00CF39D0" w:rsidRDefault="00F85AF7" w:rsidP="00F85AF7">
      <w:pPr>
        <w:ind w:firstLine="851"/>
        <w:jc w:val="both"/>
        <w:rPr>
          <w:sz w:val="28"/>
          <w:szCs w:val="28"/>
        </w:rPr>
      </w:pPr>
    </w:p>
    <w:tbl>
      <w:tblPr>
        <w:tblW w:w="14601" w:type="dxa"/>
        <w:tblInd w:w="-102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671"/>
        <w:gridCol w:w="8930"/>
      </w:tblGrid>
      <w:tr w:rsidR="00F85AF7" w:rsidRPr="00CF39D0" w:rsidTr="00044F6C"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5AF7" w:rsidRPr="00CF39D0" w:rsidRDefault="00F85AF7" w:rsidP="00044F6C">
            <w:pPr>
              <w:shd w:val="clear" w:color="auto" w:fill="FFFFFF"/>
              <w:ind w:firstLine="851"/>
              <w:jc w:val="both"/>
              <w:rPr>
                <w:b/>
                <w:sz w:val="28"/>
                <w:szCs w:val="28"/>
              </w:rPr>
            </w:pPr>
            <w:r w:rsidRPr="00CF39D0">
              <w:rPr>
                <w:b/>
                <w:sz w:val="28"/>
                <w:szCs w:val="28"/>
              </w:rPr>
              <w:t xml:space="preserve">Элементы </w:t>
            </w:r>
          </w:p>
          <w:p w:rsidR="00F85AF7" w:rsidRPr="00CF39D0" w:rsidRDefault="00F85AF7" w:rsidP="00044F6C">
            <w:pPr>
              <w:shd w:val="clear" w:color="auto" w:fill="FFFFFF"/>
              <w:ind w:firstLine="851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5AF7" w:rsidRPr="00CF39D0" w:rsidRDefault="00F85AF7" w:rsidP="00044F6C">
            <w:pPr>
              <w:shd w:val="clear" w:color="auto" w:fill="FFFFFF"/>
              <w:ind w:firstLine="851"/>
              <w:jc w:val="both"/>
              <w:rPr>
                <w:b/>
                <w:sz w:val="28"/>
                <w:szCs w:val="28"/>
              </w:rPr>
            </w:pPr>
            <w:r w:rsidRPr="00CF39D0">
              <w:rPr>
                <w:b/>
                <w:sz w:val="28"/>
                <w:szCs w:val="28"/>
              </w:rPr>
              <w:t xml:space="preserve">Содержание элементов </w:t>
            </w:r>
          </w:p>
        </w:tc>
      </w:tr>
      <w:tr w:rsidR="00F85AF7" w:rsidRPr="00CF39D0" w:rsidTr="00044F6C"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5AF7" w:rsidRPr="00CF39D0" w:rsidRDefault="00F85AF7" w:rsidP="00F85AF7">
            <w:pPr>
              <w:widowControl/>
              <w:numPr>
                <w:ilvl w:val="0"/>
                <w:numId w:val="42"/>
              </w:numPr>
              <w:shd w:val="clear" w:color="auto" w:fill="FFFFFF"/>
              <w:overflowPunct/>
              <w:autoSpaceDE/>
              <w:autoSpaceDN/>
              <w:adjustRightInd/>
              <w:ind w:left="0" w:firstLine="851"/>
              <w:jc w:val="both"/>
              <w:rPr>
                <w:sz w:val="28"/>
                <w:szCs w:val="28"/>
              </w:rPr>
            </w:pPr>
            <w:r w:rsidRPr="00CF39D0">
              <w:rPr>
                <w:sz w:val="28"/>
                <w:szCs w:val="28"/>
              </w:rPr>
              <w:t>Роль и место дисциплины в обр</w:t>
            </w:r>
            <w:r w:rsidRPr="00CF39D0">
              <w:rPr>
                <w:sz w:val="28"/>
                <w:szCs w:val="28"/>
              </w:rPr>
              <w:t>а</w:t>
            </w:r>
            <w:r w:rsidRPr="00CF39D0">
              <w:rPr>
                <w:sz w:val="28"/>
                <w:szCs w:val="28"/>
              </w:rPr>
              <w:t>зовательном процессе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AF7" w:rsidRDefault="00F85AF7" w:rsidP="00044F6C">
            <w:pPr>
              <w:ind w:firstLine="851"/>
              <w:jc w:val="both"/>
              <w:rPr>
                <w:sz w:val="28"/>
                <w:szCs w:val="28"/>
              </w:rPr>
            </w:pPr>
            <w:proofErr w:type="gramStart"/>
            <w:r w:rsidRPr="009845E1">
              <w:rPr>
                <w:sz w:val="28"/>
                <w:szCs w:val="28"/>
              </w:rPr>
              <w:t>География в основной школе — учебный предмет, формирующий у учащихся систему комплексных социально ориентированных знаний о Земле как планете людей, о закономерностях развития природы, разм</w:t>
            </w:r>
            <w:r w:rsidRPr="009845E1">
              <w:rPr>
                <w:sz w:val="28"/>
                <w:szCs w:val="28"/>
              </w:rPr>
              <w:t>е</w:t>
            </w:r>
            <w:r w:rsidRPr="009845E1">
              <w:rPr>
                <w:sz w:val="28"/>
                <w:szCs w:val="28"/>
              </w:rPr>
              <w:t>щении населения и хозяйства, об особенностях, о динамике и территор</w:t>
            </w:r>
            <w:r w:rsidRPr="009845E1">
              <w:rPr>
                <w:sz w:val="28"/>
                <w:szCs w:val="28"/>
              </w:rPr>
              <w:t>и</w:t>
            </w:r>
            <w:r w:rsidRPr="009845E1">
              <w:rPr>
                <w:sz w:val="28"/>
                <w:szCs w:val="28"/>
              </w:rPr>
              <w:t>альных следствиях главных природных, экологических, социально-экономических и иных процессов, протекающих в географическом пр</w:t>
            </w:r>
            <w:r w:rsidRPr="009845E1">
              <w:rPr>
                <w:sz w:val="28"/>
                <w:szCs w:val="28"/>
              </w:rPr>
              <w:t>о</w:t>
            </w:r>
            <w:r w:rsidRPr="009845E1">
              <w:rPr>
                <w:sz w:val="28"/>
                <w:szCs w:val="28"/>
              </w:rPr>
              <w:t>странстве, проблемах взаимодействия общества и природы, об адаптации человека к географическим условиям проживания, о географических подходах</w:t>
            </w:r>
            <w:proofErr w:type="gramEnd"/>
            <w:r w:rsidRPr="009845E1">
              <w:rPr>
                <w:sz w:val="28"/>
                <w:szCs w:val="28"/>
              </w:rPr>
              <w:t xml:space="preserve"> к устойчивому развитию территорий.</w:t>
            </w:r>
          </w:p>
          <w:p w:rsidR="00F85AF7" w:rsidRDefault="00F85AF7" w:rsidP="00044F6C">
            <w:pPr>
              <w:ind w:firstLine="851"/>
              <w:jc w:val="both"/>
              <w:rPr>
                <w:b/>
                <w:sz w:val="28"/>
                <w:szCs w:val="28"/>
              </w:rPr>
            </w:pPr>
            <w:r w:rsidRPr="004A0D21">
              <w:rPr>
                <w:sz w:val="28"/>
                <w:szCs w:val="28"/>
              </w:rPr>
              <w:t>Рабочая программа линии УМК «Сфера. География» разработана в соответствии с учебным планом для ступени основного общего образ</w:t>
            </w:r>
            <w:r w:rsidRPr="004A0D21">
              <w:rPr>
                <w:sz w:val="28"/>
                <w:szCs w:val="28"/>
              </w:rPr>
              <w:t>о</w:t>
            </w:r>
            <w:r w:rsidRPr="004A0D21">
              <w:rPr>
                <w:sz w:val="28"/>
                <w:szCs w:val="28"/>
              </w:rPr>
              <w:t>вания. География в основной школе изучается с 5 класса по 9 класс. О</w:t>
            </w:r>
            <w:r w:rsidRPr="004A0D21">
              <w:rPr>
                <w:sz w:val="28"/>
                <w:szCs w:val="28"/>
              </w:rPr>
              <w:t>б</w:t>
            </w:r>
            <w:r w:rsidRPr="004A0D21">
              <w:rPr>
                <w:sz w:val="28"/>
                <w:szCs w:val="28"/>
              </w:rPr>
              <w:t xml:space="preserve">щее число учебных часов за пять лет </w:t>
            </w:r>
            <w:r>
              <w:rPr>
                <w:sz w:val="28"/>
                <w:szCs w:val="28"/>
              </w:rPr>
              <w:t>обучения- 280, из них 70 ч (</w:t>
            </w:r>
            <w:r w:rsidRPr="004A0D21">
              <w:rPr>
                <w:sz w:val="28"/>
                <w:szCs w:val="28"/>
              </w:rPr>
              <w:t xml:space="preserve">2 ч в неделю) </w:t>
            </w:r>
            <w:r>
              <w:rPr>
                <w:sz w:val="28"/>
                <w:szCs w:val="28"/>
              </w:rPr>
              <w:t>в</w:t>
            </w:r>
            <w:r w:rsidRPr="004A0D21">
              <w:rPr>
                <w:sz w:val="28"/>
                <w:szCs w:val="28"/>
              </w:rPr>
              <w:t xml:space="preserve"> 8 </w:t>
            </w:r>
            <w:r>
              <w:rPr>
                <w:sz w:val="28"/>
                <w:szCs w:val="28"/>
              </w:rPr>
              <w:t>классе</w:t>
            </w:r>
            <w:r w:rsidRPr="004A0D21">
              <w:rPr>
                <w:sz w:val="28"/>
                <w:szCs w:val="28"/>
              </w:rPr>
              <w:t>.</w:t>
            </w:r>
          </w:p>
          <w:p w:rsidR="00F85AF7" w:rsidRPr="00926776" w:rsidRDefault="00F85AF7" w:rsidP="00044F6C">
            <w:pPr>
              <w:ind w:firstLine="851"/>
              <w:jc w:val="both"/>
              <w:rPr>
                <w:sz w:val="28"/>
                <w:szCs w:val="28"/>
              </w:rPr>
            </w:pPr>
            <w:r w:rsidRPr="00D44C38">
              <w:rPr>
                <w:sz w:val="28"/>
                <w:szCs w:val="28"/>
              </w:rPr>
              <w:t xml:space="preserve">Программа рассчитана на </w:t>
            </w:r>
            <w:r>
              <w:rPr>
                <w:sz w:val="28"/>
                <w:szCs w:val="28"/>
              </w:rPr>
              <w:t>70</w:t>
            </w:r>
            <w:r w:rsidRPr="00D44C38">
              <w:rPr>
                <w:sz w:val="28"/>
                <w:szCs w:val="28"/>
              </w:rPr>
              <w:t xml:space="preserve"> часов, по годовому календарному графику - </w:t>
            </w:r>
            <w:r>
              <w:rPr>
                <w:sz w:val="28"/>
                <w:szCs w:val="28"/>
              </w:rPr>
              <w:t>68</w:t>
            </w:r>
            <w:r w:rsidRPr="00D44C38">
              <w:rPr>
                <w:sz w:val="28"/>
                <w:szCs w:val="28"/>
              </w:rPr>
              <w:t xml:space="preserve"> час</w:t>
            </w:r>
            <w:r>
              <w:rPr>
                <w:sz w:val="28"/>
                <w:szCs w:val="28"/>
              </w:rPr>
              <w:t>ов</w:t>
            </w:r>
            <w:r w:rsidRPr="00D44C38">
              <w:rPr>
                <w:sz w:val="28"/>
                <w:szCs w:val="28"/>
              </w:rPr>
              <w:t>. Программа реализуется в полном объёме за счёт у</w:t>
            </w:r>
            <w:r w:rsidRPr="00D44C38">
              <w:rPr>
                <w:sz w:val="28"/>
                <w:szCs w:val="28"/>
              </w:rPr>
              <w:t>п</w:t>
            </w:r>
            <w:r w:rsidRPr="00D44C38">
              <w:rPr>
                <w:sz w:val="28"/>
                <w:szCs w:val="28"/>
              </w:rPr>
              <w:t>лотнения учебного материала и резервных часов.</w:t>
            </w:r>
          </w:p>
        </w:tc>
      </w:tr>
      <w:tr w:rsidR="00F85AF7" w:rsidRPr="00CF39D0" w:rsidTr="00044F6C"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AF7" w:rsidRPr="00CF39D0" w:rsidRDefault="00F85AF7" w:rsidP="00F85AF7">
            <w:pPr>
              <w:widowControl/>
              <w:numPr>
                <w:ilvl w:val="0"/>
                <w:numId w:val="42"/>
              </w:numPr>
              <w:shd w:val="clear" w:color="auto" w:fill="FFFFFF"/>
              <w:overflowPunct/>
              <w:autoSpaceDE/>
              <w:autoSpaceDN/>
              <w:adjustRightInd/>
              <w:ind w:left="0" w:firstLine="851"/>
              <w:jc w:val="both"/>
              <w:rPr>
                <w:sz w:val="28"/>
                <w:szCs w:val="28"/>
              </w:rPr>
            </w:pPr>
            <w:r w:rsidRPr="00CF39D0">
              <w:rPr>
                <w:sz w:val="28"/>
                <w:szCs w:val="28"/>
              </w:rPr>
              <w:t>Кому адресована программа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AF7" w:rsidRPr="00CF39D0" w:rsidRDefault="00F85AF7" w:rsidP="00044F6C">
            <w:pPr>
              <w:ind w:firstLine="851"/>
              <w:jc w:val="both"/>
              <w:rPr>
                <w:sz w:val="28"/>
                <w:szCs w:val="28"/>
              </w:rPr>
            </w:pPr>
            <w:r w:rsidRPr="00040163">
              <w:rPr>
                <w:sz w:val="28"/>
                <w:szCs w:val="28"/>
              </w:rPr>
              <w:t>Рабочая программа по курсу «</w:t>
            </w:r>
            <w:r>
              <w:rPr>
                <w:sz w:val="28"/>
                <w:szCs w:val="28"/>
              </w:rPr>
              <w:t>Россия: природа, население, хозя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ство</w:t>
            </w:r>
            <w:r w:rsidRPr="00040163">
              <w:rPr>
                <w:sz w:val="28"/>
                <w:szCs w:val="28"/>
              </w:rPr>
              <w:t xml:space="preserve">» предназначена для организации обучения учащихся  </w:t>
            </w:r>
            <w:r>
              <w:rPr>
                <w:sz w:val="28"/>
                <w:szCs w:val="28"/>
              </w:rPr>
              <w:t>8</w:t>
            </w:r>
            <w:r w:rsidRPr="00040163">
              <w:rPr>
                <w:sz w:val="28"/>
                <w:szCs w:val="28"/>
              </w:rPr>
              <w:t xml:space="preserve"> класса.</w:t>
            </w:r>
          </w:p>
        </w:tc>
      </w:tr>
      <w:tr w:rsidR="00F85AF7" w:rsidRPr="00CF39D0" w:rsidTr="00044F6C"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5AF7" w:rsidRPr="00CF39D0" w:rsidRDefault="00F85AF7" w:rsidP="00F85AF7">
            <w:pPr>
              <w:widowControl/>
              <w:numPr>
                <w:ilvl w:val="0"/>
                <w:numId w:val="42"/>
              </w:numPr>
              <w:overflowPunct/>
              <w:autoSpaceDE/>
              <w:autoSpaceDN/>
              <w:adjustRightInd/>
              <w:ind w:left="0" w:firstLine="851"/>
              <w:jc w:val="both"/>
              <w:rPr>
                <w:sz w:val="28"/>
                <w:szCs w:val="28"/>
              </w:rPr>
            </w:pPr>
            <w:r w:rsidRPr="00CF39D0">
              <w:rPr>
                <w:sz w:val="28"/>
                <w:szCs w:val="28"/>
              </w:rPr>
              <w:t>Соответствие государственному образовательному стандарту.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AF7" w:rsidRDefault="00F85AF7" w:rsidP="00044F6C">
            <w:pPr>
              <w:ind w:firstLine="851"/>
              <w:jc w:val="both"/>
              <w:rPr>
                <w:sz w:val="28"/>
                <w:szCs w:val="28"/>
              </w:rPr>
            </w:pPr>
            <w:r w:rsidRPr="00040163">
              <w:rPr>
                <w:sz w:val="28"/>
                <w:szCs w:val="28"/>
              </w:rPr>
              <w:t>Программа соответствует требованиям ФГОС и структуре  программ  по учебным предметам основной образовательной программы основного общего образования. В рабочей программе учтены идеи и положения Концепции духовно-нравственного развития и воспитания личности гражданина России, Программы развития и формирования униве</w:t>
            </w:r>
            <w:r w:rsidRPr="00040163">
              <w:rPr>
                <w:sz w:val="28"/>
                <w:szCs w:val="28"/>
              </w:rPr>
              <w:t>р</w:t>
            </w:r>
            <w:r w:rsidRPr="00040163">
              <w:rPr>
                <w:sz w:val="28"/>
                <w:szCs w:val="28"/>
              </w:rPr>
              <w:t xml:space="preserve">сальных учебных действий, которые обеспечивают формирование </w:t>
            </w:r>
            <w:r w:rsidRPr="00040163">
              <w:rPr>
                <w:sz w:val="28"/>
                <w:szCs w:val="28"/>
              </w:rPr>
              <w:lastRenderedPageBreak/>
              <w:t>российской гражданской идентичности, овладение ключевыми компете</w:t>
            </w:r>
            <w:r w:rsidRPr="00040163">
              <w:rPr>
                <w:sz w:val="28"/>
                <w:szCs w:val="28"/>
              </w:rPr>
              <w:t>н</w:t>
            </w:r>
            <w:r w:rsidRPr="00040163">
              <w:rPr>
                <w:sz w:val="28"/>
                <w:szCs w:val="28"/>
              </w:rPr>
              <w:t>циями, составляющими основу для саморазвития и непрерывного обр</w:t>
            </w:r>
            <w:r w:rsidRPr="00040163">
              <w:rPr>
                <w:sz w:val="28"/>
                <w:szCs w:val="28"/>
              </w:rPr>
              <w:t>а</w:t>
            </w:r>
            <w:r w:rsidRPr="00040163">
              <w:rPr>
                <w:sz w:val="28"/>
                <w:szCs w:val="28"/>
              </w:rPr>
              <w:t>зования, целостность общекультурного, личностного и познавательного развития учащихся и коммуникативных качеств личности.</w:t>
            </w:r>
          </w:p>
          <w:p w:rsidR="00F85AF7" w:rsidRPr="00CF39D0" w:rsidRDefault="00F85AF7" w:rsidP="00044F6C">
            <w:pPr>
              <w:ind w:firstLine="8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Программа разработана  на основе авторской программы В.П. Дронова, Л.Е. Савельевой.   География. Рабочие программы. Предметная линия учебников «Сферы». 5–9 классы: пособие для учителей общеобр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зоват. учреждений М.: Просвещение, 2017.   </w:t>
            </w:r>
          </w:p>
        </w:tc>
      </w:tr>
      <w:tr w:rsidR="00F85AF7" w:rsidRPr="00CF39D0" w:rsidTr="00044F6C"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5AF7" w:rsidRPr="00CF39D0" w:rsidRDefault="00F85AF7" w:rsidP="00F85AF7">
            <w:pPr>
              <w:widowControl/>
              <w:numPr>
                <w:ilvl w:val="0"/>
                <w:numId w:val="42"/>
              </w:numPr>
              <w:overflowPunct/>
              <w:autoSpaceDE/>
              <w:autoSpaceDN/>
              <w:adjustRightInd/>
              <w:ind w:left="0" w:firstLine="851"/>
              <w:jc w:val="both"/>
              <w:rPr>
                <w:sz w:val="28"/>
                <w:szCs w:val="28"/>
              </w:rPr>
            </w:pPr>
            <w:r w:rsidRPr="00CF39D0">
              <w:rPr>
                <w:sz w:val="28"/>
                <w:szCs w:val="28"/>
              </w:rPr>
              <w:lastRenderedPageBreak/>
              <w:t>Нормативные акты и учебно-методические документы, на основании кот</w:t>
            </w:r>
            <w:r w:rsidRPr="00CF39D0">
              <w:rPr>
                <w:sz w:val="28"/>
                <w:szCs w:val="28"/>
              </w:rPr>
              <w:t>о</w:t>
            </w:r>
            <w:r w:rsidRPr="00CF39D0">
              <w:rPr>
                <w:sz w:val="28"/>
                <w:szCs w:val="28"/>
              </w:rPr>
              <w:t>рых разработана учебная программа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AF7" w:rsidRPr="00040163" w:rsidRDefault="00F85AF7" w:rsidP="00044F6C">
            <w:pPr>
              <w:shd w:val="clear" w:color="auto" w:fill="FFFFFF"/>
              <w:ind w:firstLine="851"/>
              <w:jc w:val="both"/>
              <w:rPr>
                <w:sz w:val="28"/>
                <w:szCs w:val="28"/>
              </w:rPr>
            </w:pPr>
            <w:r w:rsidRPr="00040163">
              <w:rPr>
                <w:sz w:val="28"/>
                <w:szCs w:val="28"/>
              </w:rPr>
              <w:t xml:space="preserve">1. Федеральный закон от 29.12.2012 № 273-ФЗ (ред. от 03.07.2016) «Об образовании в Российской Федерации» (с изм. и доп., вступ. в силу с 01.09.2016). </w:t>
            </w:r>
          </w:p>
          <w:p w:rsidR="00F85AF7" w:rsidRPr="00040163" w:rsidRDefault="00F85AF7" w:rsidP="00044F6C">
            <w:pPr>
              <w:shd w:val="clear" w:color="auto" w:fill="FFFFFF"/>
              <w:ind w:firstLine="851"/>
              <w:jc w:val="both"/>
              <w:rPr>
                <w:sz w:val="28"/>
                <w:szCs w:val="28"/>
              </w:rPr>
            </w:pPr>
            <w:r w:rsidRPr="00040163">
              <w:rPr>
                <w:sz w:val="28"/>
                <w:szCs w:val="28"/>
              </w:rPr>
              <w:t>2. Приказ Минобрнауки России от 30.08.2013 № 1015 (ред. от 17.07.2015) «Об утверждении Порядка организации и осуществления образовательной деятельности по основным общеобразовательным пр</w:t>
            </w:r>
            <w:r w:rsidRPr="00040163">
              <w:rPr>
                <w:sz w:val="28"/>
                <w:szCs w:val="28"/>
              </w:rPr>
              <w:t>о</w:t>
            </w:r>
            <w:r w:rsidRPr="00040163">
              <w:rPr>
                <w:sz w:val="28"/>
                <w:szCs w:val="28"/>
              </w:rPr>
              <w:t xml:space="preserve">граммам - образовательным программам начального общего, основного общего и среднего общего образования» (Зарегистрировано в Минюсте России 01.10.2013 №30067) </w:t>
            </w:r>
          </w:p>
          <w:p w:rsidR="00F85AF7" w:rsidRPr="00040163" w:rsidRDefault="00F85AF7" w:rsidP="00044F6C">
            <w:pPr>
              <w:shd w:val="clear" w:color="auto" w:fill="FFFFFF"/>
              <w:ind w:firstLine="851"/>
              <w:jc w:val="both"/>
              <w:rPr>
                <w:sz w:val="28"/>
                <w:szCs w:val="28"/>
              </w:rPr>
            </w:pPr>
            <w:r w:rsidRPr="00040163">
              <w:rPr>
                <w:sz w:val="28"/>
                <w:szCs w:val="28"/>
              </w:rPr>
              <w:t>3. Примерная основная образовательная программа основного общего образования (в редакции протокола № 3/15 от 28.10.2015 Фед</w:t>
            </w:r>
            <w:r w:rsidRPr="00040163">
              <w:rPr>
                <w:sz w:val="28"/>
                <w:szCs w:val="28"/>
              </w:rPr>
              <w:t>е</w:t>
            </w:r>
            <w:r w:rsidRPr="00040163">
              <w:rPr>
                <w:sz w:val="28"/>
                <w:szCs w:val="28"/>
              </w:rPr>
              <w:t xml:space="preserve">рального учебно-методического объединения по общему образованию). </w:t>
            </w:r>
          </w:p>
          <w:p w:rsidR="00F85AF7" w:rsidRPr="00040163" w:rsidRDefault="00F85AF7" w:rsidP="00044F6C">
            <w:pPr>
              <w:shd w:val="clear" w:color="auto" w:fill="FFFFFF"/>
              <w:ind w:firstLine="851"/>
              <w:jc w:val="both"/>
              <w:rPr>
                <w:sz w:val="28"/>
                <w:szCs w:val="28"/>
              </w:rPr>
            </w:pPr>
            <w:r w:rsidRPr="00040163">
              <w:rPr>
                <w:sz w:val="28"/>
                <w:szCs w:val="28"/>
              </w:rPr>
              <w:t>4. Приказ Минобрнауки России от 17.12.2010 №1897 (ред. от 31.12.2015) «Об утверждении федерального государственного образов</w:t>
            </w:r>
            <w:r w:rsidRPr="00040163">
              <w:rPr>
                <w:sz w:val="28"/>
                <w:szCs w:val="28"/>
              </w:rPr>
              <w:t>а</w:t>
            </w:r>
            <w:r w:rsidRPr="00040163">
              <w:rPr>
                <w:sz w:val="28"/>
                <w:szCs w:val="28"/>
              </w:rPr>
              <w:t xml:space="preserve">тельного стандарта основного общего образования» (Зарегистрировано в Минюсте России 01.02.2011 № 19644). </w:t>
            </w:r>
          </w:p>
          <w:p w:rsidR="00F85AF7" w:rsidRPr="00040163" w:rsidRDefault="00F85AF7" w:rsidP="00044F6C">
            <w:pPr>
              <w:shd w:val="clear" w:color="auto" w:fill="FFFFFF"/>
              <w:ind w:firstLine="851"/>
              <w:jc w:val="both"/>
              <w:rPr>
                <w:sz w:val="28"/>
                <w:szCs w:val="28"/>
              </w:rPr>
            </w:pPr>
            <w:r w:rsidRPr="00040163">
              <w:rPr>
                <w:sz w:val="28"/>
                <w:szCs w:val="28"/>
              </w:rPr>
              <w:t>5. Письмо Министерства образования и науки РФ от 28.10.2015 № 1786 «О рабочих программах учебных предметов»</w:t>
            </w:r>
          </w:p>
          <w:p w:rsidR="00F85AF7" w:rsidRPr="00040163" w:rsidRDefault="00F85AF7" w:rsidP="00044F6C">
            <w:pPr>
              <w:shd w:val="clear" w:color="auto" w:fill="FFFFFF"/>
              <w:ind w:firstLine="851"/>
              <w:jc w:val="both"/>
              <w:rPr>
                <w:sz w:val="28"/>
                <w:szCs w:val="28"/>
              </w:rPr>
            </w:pPr>
            <w:r w:rsidRPr="00040163">
              <w:rPr>
                <w:sz w:val="28"/>
                <w:szCs w:val="28"/>
              </w:rPr>
              <w:t xml:space="preserve">6. </w:t>
            </w:r>
            <w:proofErr w:type="gramStart"/>
            <w:r w:rsidRPr="00040163">
              <w:rPr>
                <w:sz w:val="28"/>
                <w:szCs w:val="28"/>
              </w:rPr>
              <w:t xml:space="preserve">Постановление Главного государственного санитарного врача РФ от 29.12.2010 № 189 (ред. от 24.11.2015) «Об утверждении СанПиН </w:t>
            </w:r>
            <w:r w:rsidRPr="00040163">
              <w:rPr>
                <w:sz w:val="28"/>
                <w:szCs w:val="28"/>
              </w:rPr>
              <w:lastRenderedPageBreak/>
              <w:t>2.4.2.2821-10 «Санитарно-эпидемиологические требования к условиям и организации обучения в общеобразовательных учреждениях» (вместе с «СанПиН 2.4.2.2821-10.</w:t>
            </w:r>
            <w:proofErr w:type="gramEnd"/>
            <w:r w:rsidRPr="00040163">
              <w:rPr>
                <w:sz w:val="28"/>
                <w:szCs w:val="28"/>
              </w:rPr>
              <w:t xml:space="preserve"> Санитарно-эпидемиологические требования к условиям и организации обучения в общеобразовательных организациях. Санитарно-эпидемиологические правила и нормативы») (Зарегистрир</w:t>
            </w:r>
            <w:r w:rsidRPr="00040163">
              <w:rPr>
                <w:sz w:val="28"/>
                <w:szCs w:val="28"/>
              </w:rPr>
              <w:t>о</w:t>
            </w:r>
            <w:r w:rsidRPr="00040163">
              <w:rPr>
                <w:sz w:val="28"/>
                <w:szCs w:val="28"/>
              </w:rPr>
              <w:t xml:space="preserve">вано в Минюсте России 03.03.2011 №19993). </w:t>
            </w:r>
          </w:p>
          <w:p w:rsidR="00F85AF7" w:rsidRPr="00040163" w:rsidRDefault="00F85AF7" w:rsidP="00044F6C">
            <w:pPr>
              <w:shd w:val="clear" w:color="auto" w:fill="FFFFFF"/>
              <w:ind w:firstLine="851"/>
              <w:jc w:val="both"/>
              <w:rPr>
                <w:sz w:val="28"/>
                <w:szCs w:val="28"/>
              </w:rPr>
            </w:pPr>
            <w:r w:rsidRPr="00040163">
              <w:rPr>
                <w:sz w:val="28"/>
                <w:szCs w:val="28"/>
              </w:rPr>
              <w:t xml:space="preserve">7. </w:t>
            </w:r>
            <w:proofErr w:type="gramStart"/>
            <w:r w:rsidRPr="00040163">
              <w:rPr>
                <w:sz w:val="28"/>
                <w:szCs w:val="28"/>
              </w:rPr>
              <w:t>Приказ Минобрнауки России от 31.03.2014 №253 (с измен</w:t>
            </w:r>
            <w:r w:rsidRPr="00040163">
              <w:rPr>
                <w:sz w:val="28"/>
                <w:szCs w:val="28"/>
              </w:rPr>
              <w:t>е</w:t>
            </w:r>
            <w:r w:rsidRPr="00040163">
              <w:rPr>
                <w:sz w:val="28"/>
                <w:szCs w:val="28"/>
              </w:rPr>
              <w:t>ниями, внесенными приказами Министерства образования и науки Ро</w:t>
            </w:r>
            <w:r w:rsidRPr="00040163">
              <w:rPr>
                <w:sz w:val="28"/>
                <w:szCs w:val="28"/>
              </w:rPr>
              <w:t>с</w:t>
            </w:r>
            <w:r w:rsidRPr="00040163">
              <w:rPr>
                <w:sz w:val="28"/>
                <w:szCs w:val="28"/>
              </w:rPr>
              <w:t>сийской Федерации от 8 июня 2015 г. № 576, от 28 декабря 2015 г. № 1529, от 26 января 2016 г. № 38, от 21 апреля 2016 г. № 459, от 29 дека</w:t>
            </w:r>
            <w:r w:rsidRPr="00040163">
              <w:rPr>
                <w:sz w:val="28"/>
                <w:szCs w:val="28"/>
              </w:rPr>
              <w:t>б</w:t>
            </w:r>
            <w:r w:rsidRPr="00040163">
              <w:rPr>
                <w:sz w:val="28"/>
                <w:szCs w:val="28"/>
              </w:rPr>
              <w:t>ря 2016 г. № 1677, от 8 июня 2017 г. № 535 и от 20 июня 2017 г. № 581) «Обутверждении</w:t>
            </w:r>
            <w:proofErr w:type="gramEnd"/>
            <w:r w:rsidRPr="00040163">
              <w:rPr>
                <w:sz w:val="28"/>
                <w:szCs w:val="28"/>
              </w:rPr>
              <w:t xml:space="preserve"> федерального перечня учебников, рекомендуемых к использованию при реализации имеющих государственную аккредит</w:t>
            </w:r>
            <w:r w:rsidRPr="00040163">
              <w:rPr>
                <w:sz w:val="28"/>
                <w:szCs w:val="28"/>
              </w:rPr>
              <w:t>а</w:t>
            </w:r>
            <w:r w:rsidRPr="00040163">
              <w:rPr>
                <w:sz w:val="28"/>
                <w:szCs w:val="28"/>
              </w:rPr>
              <w:t xml:space="preserve">цию образовательных программ начального общего, основного общего, среднего общего образования» </w:t>
            </w:r>
          </w:p>
          <w:p w:rsidR="00F85AF7" w:rsidRPr="00CF39D0" w:rsidRDefault="00F85AF7" w:rsidP="00044F6C">
            <w:pPr>
              <w:shd w:val="clear" w:color="auto" w:fill="FFFFFF"/>
              <w:ind w:firstLine="851"/>
              <w:jc w:val="both"/>
              <w:rPr>
                <w:sz w:val="28"/>
                <w:szCs w:val="28"/>
              </w:rPr>
            </w:pPr>
            <w:r w:rsidRPr="00040163">
              <w:rPr>
                <w:sz w:val="28"/>
                <w:szCs w:val="28"/>
              </w:rPr>
              <w:t>8. Устав муниципального автономного общеобразовательного у</w:t>
            </w:r>
            <w:r w:rsidRPr="00040163">
              <w:rPr>
                <w:sz w:val="28"/>
                <w:szCs w:val="28"/>
              </w:rPr>
              <w:t>ч</w:t>
            </w:r>
            <w:r w:rsidRPr="00040163">
              <w:rPr>
                <w:sz w:val="28"/>
                <w:szCs w:val="28"/>
              </w:rPr>
              <w:t xml:space="preserve">реждения города Ростова-на-Дону «Школа №115»  </w:t>
            </w:r>
          </w:p>
        </w:tc>
      </w:tr>
      <w:tr w:rsidR="00F85AF7" w:rsidRPr="00CF39D0" w:rsidTr="00044F6C"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5AF7" w:rsidRPr="00CF39D0" w:rsidRDefault="00F85AF7" w:rsidP="00F85AF7">
            <w:pPr>
              <w:widowControl/>
              <w:numPr>
                <w:ilvl w:val="0"/>
                <w:numId w:val="42"/>
              </w:numPr>
              <w:overflowPunct/>
              <w:autoSpaceDE/>
              <w:autoSpaceDN/>
              <w:adjustRightInd/>
              <w:ind w:left="0" w:firstLine="851"/>
              <w:jc w:val="both"/>
              <w:rPr>
                <w:sz w:val="28"/>
                <w:szCs w:val="28"/>
              </w:rPr>
            </w:pPr>
            <w:r w:rsidRPr="00CF39D0">
              <w:rPr>
                <w:sz w:val="28"/>
                <w:szCs w:val="28"/>
              </w:rPr>
              <w:lastRenderedPageBreak/>
              <w:t>Цель и задачи программы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AF7" w:rsidRPr="00217030" w:rsidRDefault="00F85AF7" w:rsidP="00044F6C">
            <w:pPr>
              <w:ind w:firstLine="851"/>
              <w:jc w:val="both"/>
              <w:rPr>
                <w:sz w:val="28"/>
                <w:szCs w:val="28"/>
              </w:rPr>
            </w:pPr>
            <w:r w:rsidRPr="00217030">
              <w:rPr>
                <w:sz w:val="28"/>
                <w:szCs w:val="28"/>
              </w:rPr>
              <w:t>Цель курса 8 класса: создать у учащихся целостное представление о своей Родине, раскрыть разнообразие её природных ресурсов.</w:t>
            </w:r>
          </w:p>
          <w:p w:rsidR="00F85AF7" w:rsidRPr="00217030" w:rsidRDefault="00F85AF7" w:rsidP="00044F6C">
            <w:pPr>
              <w:ind w:firstLine="851"/>
              <w:jc w:val="both"/>
              <w:rPr>
                <w:sz w:val="28"/>
                <w:szCs w:val="28"/>
              </w:rPr>
            </w:pPr>
            <w:r w:rsidRPr="00217030">
              <w:rPr>
                <w:sz w:val="28"/>
                <w:szCs w:val="28"/>
              </w:rPr>
              <w:t>Задачи:</w:t>
            </w:r>
          </w:p>
          <w:p w:rsidR="00F85AF7" w:rsidRPr="00217030" w:rsidRDefault="00F85AF7" w:rsidP="00044F6C">
            <w:pPr>
              <w:ind w:firstLine="851"/>
              <w:jc w:val="both"/>
              <w:rPr>
                <w:sz w:val="28"/>
                <w:szCs w:val="28"/>
              </w:rPr>
            </w:pPr>
            <w:r w:rsidRPr="00217030">
              <w:rPr>
                <w:sz w:val="28"/>
                <w:szCs w:val="28"/>
              </w:rPr>
              <w:t>- освоение знаний об основных географических понятиях, геогр</w:t>
            </w:r>
            <w:r w:rsidRPr="00217030">
              <w:rPr>
                <w:sz w:val="28"/>
                <w:szCs w:val="28"/>
              </w:rPr>
              <w:t>а</w:t>
            </w:r>
            <w:r w:rsidRPr="00217030">
              <w:rPr>
                <w:sz w:val="28"/>
                <w:szCs w:val="28"/>
              </w:rPr>
              <w:t>фических особенностях природы России, о своей Родине — России во всем ее разнообразии и целостности; об окружающей среде, путях ее с</w:t>
            </w:r>
            <w:r w:rsidRPr="00217030">
              <w:rPr>
                <w:sz w:val="28"/>
                <w:szCs w:val="28"/>
              </w:rPr>
              <w:t>о</w:t>
            </w:r>
            <w:r w:rsidRPr="00217030">
              <w:rPr>
                <w:sz w:val="28"/>
                <w:szCs w:val="28"/>
              </w:rPr>
              <w:t>хранения и рационального использования;</w:t>
            </w:r>
          </w:p>
          <w:p w:rsidR="00F85AF7" w:rsidRPr="00217030" w:rsidRDefault="00F85AF7" w:rsidP="00044F6C">
            <w:pPr>
              <w:ind w:firstLine="851"/>
              <w:jc w:val="both"/>
              <w:rPr>
                <w:sz w:val="28"/>
                <w:szCs w:val="28"/>
              </w:rPr>
            </w:pPr>
            <w:r w:rsidRPr="00217030">
              <w:rPr>
                <w:sz w:val="28"/>
                <w:szCs w:val="28"/>
              </w:rPr>
              <w:t>- овладение умениями ориентироваться на местности; использ</w:t>
            </w:r>
            <w:r w:rsidRPr="00217030">
              <w:rPr>
                <w:sz w:val="28"/>
                <w:szCs w:val="28"/>
              </w:rPr>
              <w:t>о</w:t>
            </w:r>
            <w:r w:rsidRPr="00217030">
              <w:rPr>
                <w:sz w:val="28"/>
                <w:szCs w:val="28"/>
              </w:rPr>
              <w:t>вать один из «языков» международного общения — географическую карту, современные геоинформационные технологии для поиска, инте</w:t>
            </w:r>
            <w:r w:rsidRPr="00217030">
              <w:rPr>
                <w:sz w:val="28"/>
                <w:szCs w:val="28"/>
              </w:rPr>
              <w:t>р</w:t>
            </w:r>
            <w:r w:rsidRPr="00217030">
              <w:rPr>
                <w:sz w:val="28"/>
                <w:szCs w:val="28"/>
              </w:rPr>
              <w:t>претации и демонстрации различных географических данных; применять географические знания для объяснения и оценки разнообразных явлений и процессов;</w:t>
            </w:r>
          </w:p>
          <w:p w:rsidR="00F85AF7" w:rsidRPr="00217030" w:rsidRDefault="00F85AF7" w:rsidP="00044F6C">
            <w:pPr>
              <w:ind w:firstLine="851"/>
              <w:jc w:val="both"/>
              <w:rPr>
                <w:sz w:val="28"/>
                <w:szCs w:val="28"/>
              </w:rPr>
            </w:pPr>
            <w:r w:rsidRPr="00217030">
              <w:rPr>
                <w:sz w:val="28"/>
                <w:szCs w:val="28"/>
              </w:rPr>
              <w:lastRenderedPageBreak/>
              <w:t>- развитие познавательных интересов, интеллектуальных и тво</w:t>
            </w:r>
            <w:r w:rsidRPr="00217030">
              <w:rPr>
                <w:sz w:val="28"/>
                <w:szCs w:val="28"/>
              </w:rPr>
              <w:t>р</w:t>
            </w:r>
            <w:r w:rsidRPr="00217030">
              <w:rPr>
                <w:sz w:val="28"/>
                <w:szCs w:val="28"/>
              </w:rPr>
              <w:t>ческих способностей в процессе наблюдений за состоянием окружающей среды, решения географических задач, самостоятельного приобретения новых знаний;</w:t>
            </w:r>
          </w:p>
          <w:p w:rsidR="00F85AF7" w:rsidRPr="00217030" w:rsidRDefault="00F85AF7" w:rsidP="00044F6C">
            <w:pPr>
              <w:ind w:firstLine="851"/>
              <w:jc w:val="both"/>
              <w:rPr>
                <w:sz w:val="28"/>
                <w:szCs w:val="28"/>
              </w:rPr>
            </w:pPr>
            <w:r w:rsidRPr="00217030">
              <w:rPr>
                <w:sz w:val="28"/>
                <w:szCs w:val="28"/>
              </w:rPr>
              <w:t>- воспитание любви к своей местности, своему региону, своей стране, взаимопонимания с другими народами; экологической культуры, позитивного отношения к окружающей среде;</w:t>
            </w:r>
          </w:p>
          <w:p w:rsidR="00F85AF7" w:rsidRPr="00CF39D0" w:rsidRDefault="00F85AF7" w:rsidP="00044F6C">
            <w:pPr>
              <w:ind w:firstLine="851"/>
              <w:jc w:val="both"/>
              <w:rPr>
                <w:sz w:val="28"/>
                <w:szCs w:val="28"/>
              </w:rPr>
            </w:pPr>
            <w:r w:rsidRPr="00217030">
              <w:rPr>
                <w:sz w:val="28"/>
                <w:szCs w:val="28"/>
              </w:rPr>
              <w:t>- формирование способности и готовности к использованию географических знаний и умений в повседневной жизни, сохранению окр</w:t>
            </w:r>
            <w:r w:rsidRPr="00217030">
              <w:rPr>
                <w:sz w:val="28"/>
                <w:szCs w:val="28"/>
              </w:rPr>
              <w:t>у</w:t>
            </w:r>
            <w:r w:rsidRPr="00217030">
              <w:rPr>
                <w:sz w:val="28"/>
                <w:szCs w:val="28"/>
              </w:rPr>
              <w:t>жающей среды и социально-ответственному поведению в ней; адаптации к условиям проживания на определенной территории; самостоятельному оцениванию уровня безопасности окружающей среды как сферы жизн</w:t>
            </w:r>
            <w:r w:rsidRPr="00217030">
              <w:rPr>
                <w:sz w:val="28"/>
                <w:szCs w:val="28"/>
              </w:rPr>
              <w:t>е</w:t>
            </w:r>
            <w:r w:rsidRPr="00217030">
              <w:rPr>
                <w:sz w:val="28"/>
                <w:szCs w:val="28"/>
              </w:rPr>
              <w:t>деятельности.</w:t>
            </w:r>
          </w:p>
        </w:tc>
      </w:tr>
      <w:tr w:rsidR="00F85AF7" w:rsidRPr="00CF39D0" w:rsidTr="00044F6C"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5AF7" w:rsidRPr="00CF39D0" w:rsidRDefault="00F85AF7" w:rsidP="00F85AF7">
            <w:pPr>
              <w:widowControl/>
              <w:numPr>
                <w:ilvl w:val="0"/>
                <w:numId w:val="42"/>
              </w:numPr>
              <w:shd w:val="clear" w:color="auto" w:fill="FFFFFF"/>
              <w:overflowPunct/>
              <w:autoSpaceDE/>
              <w:autoSpaceDN/>
              <w:adjustRightInd/>
              <w:ind w:left="0" w:firstLine="851"/>
              <w:jc w:val="both"/>
              <w:rPr>
                <w:sz w:val="28"/>
                <w:szCs w:val="28"/>
              </w:rPr>
            </w:pPr>
            <w:r w:rsidRPr="00CF39D0">
              <w:rPr>
                <w:sz w:val="28"/>
                <w:szCs w:val="28"/>
              </w:rPr>
              <w:lastRenderedPageBreak/>
              <w:t>Специфика программы курса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AF7" w:rsidRDefault="00F85AF7" w:rsidP="00044F6C">
            <w:pPr>
              <w:shd w:val="clear" w:color="auto" w:fill="FFFFFF"/>
              <w:ind w:firstLine="851"/>
              <w:jc w:val="both"/>
              <w:rPr>
                <w:sz w:val="28"/>
                <w:szCs w:val="28"/>
              </w:rPr>
            </w:pPr>
            <w:r w:rsidRPr="00040163">
              <w:rPr>
                <w:sz w:val="28"/>
                <w:szCs w:val="28"/>
              </w:rPr>
              <w:t>Специфика географии как учебного предмета предполагает обязательную практическую деятельность на уроке, которая является неот</w:t>
            </w:r>
            <w:r w:rsidRPr="00040163">
              <w:rPr>
                <w:sz w:val="28"/>
                <w:szCs w:val="28"/>
              </w:rPr>
              <w:t>ъ</w:t>
            </w:r>
            <w:r w:rsidRPr="00040163">
              <w:rPr>
                <w:sz w:val="28"/>
                <w:szCs w:val="28"/>
              </w:rPr>
              <w:t>емлемой частью учебно-познавательного процесса на любом его этапе – при изучении нового материала, повторении, закреплении, обобщении и проверке знаний. Современные требования к учебному процессу орие</w:t>
            </w:r>
            <w:r w:rsidRPr="00040163">
              <w:rPr>
                <w:sz w:val="28"/>
                <w:szCs w:val="28"/>
              </w:rPr>
              <w:t>н</w:t>
            </w:r>
            <w:r w:rsidRPr="00040163">
              <w:rPr>
                <w:sz w:val="28"/>
                <w:szCs w:val="28"/>
              </w:rPr>
              <w:t>тируют учителя на проверку знаний, умений и навыков через деятел</w:t>
            </w:r>
            <w:r w:rsidRPr="00040163">
              <w:rPr>
                <w:sz w:val="28"/>
                <w:szCs w:val="28"/>
              </w:rPr>
              <w:t>ь</w:t>
            </w:r>
            <w:r w:rsidRPr="00040163">
              <w:rPr>
                <w:sz w:val="28"/>
                <w:szCs w:val="28"/>
              </w:rPr>
              <w:t xml:space="preserve">ность учащихся. </w:t>
            </w:r>
          </w:p>
          <w:p w:rsidR="00F85AF7" w:rsidRDefault="00F85AF7" w:rsidP="00044F6C">
            <w:pPr>
              <w:shd w:val="clear" w:color="auto" w:fill="FFFFFF"/>
              <w:ind w:firstLine="851"/>
              <w:jc w:val="both"/>
              <w:rPr>
                <w:sz w:val="28"/>
                <w:szCs w:val="28"/>
              </w:rPr>
            </w:pPr>
            <w:r w:rsidRPr="00040163">
              <w:rPr>
                <w:sz w:val="28"/>
                <w:szCs w:val="28"/>
              </w:rPr>
              <w:t>Практические работы в курсе географии – это особая форма обучения, позволяющая не только формировать, развивать, закреплять ум</w:t>
            </w:r>
            <w:r w:rsidRPr="00040163">
              <w:rPr>
                <w:sz w:val="28"/>
                <w:szCs w:val="28"/>
              </w:rPr>
              <w:t>е</w:t>
            </w:r>
            <w:r w:rsidRPr="00040163">
              <w:rPr>
                <w:sz w:val="28"/>
                <w:szCs w:val="28"/>
              </w:rPr>
              <w:t xml:space="preserve">ния и навыки, но и получать новые знания. </w:t>
            </w:r>
          </w:p>
          <w:p w:rsidR="00F85AF7" w:rsidRPr="00CF39D0" w:rsidRDefault="00F85AF7" w:rsidP="00044F6C">
            <w:pPr>
              <w:shd w:val="clear" w:color="auto" w:fill="FFFFFF"/>
              <w:ind w:firstLine="851"/>
              <w:jc w:val="both"/>
              <w:rPr>
                <w:sz w:val="28"/>
                <w:szCs w:val="28"/>
              </w:rPr>
            </w:pPr>
            <w:r w:rsidRPr="00F535EF">
              <w:rPr>
                <w:sz w:val="28"/>
                <w:szCs w:val="28"/>
              </w:rPr>
              <w:t>Данная программа содержит все темы, включенные в федерал</w:t>
            </w:r>
            <w:r w:rsidRPr="00F535EF">
              <w:rPr>
                <w:sz w:val="28"/>
                <w:szCs w:val="28"/>
              </w:rPr>
              <w:t>ь</w:t>
            </w:r>
            <w:r w:rsidRPr="00F535EF">
              <w:rPr>
                <w:sz w:val="28"/>
                <w:szCs w:val="28"/>
              </w:rPr>
              <w:t>ный компонент содержания образования. Наряду с федеральным комп</w:t>
            </w:r>
            <w:r w:rsidRPr="00F535EF">
              <w:rPr>
                <w:sz w:val="28"/>
                <w:szCs w:val="28"/>
              </w:rPr>
              <w:t>о</w:t>
            </w:r>
            <w:r w:rsidRPr="00F535EF">
              <w:rPr>
                <w:sz w:val="28"/>
                <w:szCs w:val="28"/>
              </w:rPr>
              <w:t>нентом программы реализуется региональный компонент, который пре</w:t>
            </w:r>
            <w:r w:rsidRPr="00F535EF">
              <w:rPr>
                <w:sz w:val="28"/>
                <w:szCs w:val="28"/>
              </w:rPr>
              <w:t>д</w:t>
            </w:r>
            <w:r w:rsidRPr="00F535EF">
              <w:rPr>
                <w:sz w:val="28"/>
                <w:szCs w:val="28"/>
              </w:rPr>
              <w:t xml:space="preserve">ставлен следующими темами (вопросами): географическое положение </w:t>
            </w:r>
            <w:r>
              <w:rPr>
                <w:sz w:val="28"/>
                <w:szCs w:val="28"/>
              </w:rPr>
              <w:t xml:space="preserve">Ростовской </w:t>
            </w:r>
            <w:r w:rsidRPr="00F535EF">
              <w:rPr>
                <w:sz w:val="28"/>
                <w:szCs w:val="28"/>
              </w:rPr>
              <w:t>области; геологическое строение, рельеф и полезные иск</w:t>
            </w:r>
            <w:r w:rsidRPr="00F535EF">
              <w:rPr>
                <w:sz w:val="28"/>
                <w:szCs w:val="28"/>
              </w:rPr>
              <w:t>о</w:t>
            </w:r>
            <w:r w:rsidRPr="00F535EF">
              <w:rPr>
                <w:sz w:val="28"/>
                <w:szCs w:val="28"/>
              </w:rPr>
              <w:t xml:space="preserve">паемые; климат и климатические ресурсы; поверхностные и подземные воды; почвы и почвенные ресурсы; </w:t>
            </w:r>
            <w:r w:rsidRPr="00F535EF">
              <w:rPr>
                <w:sz w:val="28"/>
                <w:szCs w:val="28"/>
              </w:rPr>
              <w:lastRenderedPageBreak/>
              <w:t>растительный и животный мир; пр</w:t>
            </w:r>
            <w:r w:rsidRPr="00F535EF">
              <w:rPr>
                <w:sz w:val="28"/>
                <w:szCs w:val="28"/>
              </w:rPr>
              <w:t>и</w:t>
            </w:r>
            <w:r w:rsidRPr="00F535EF">
              <w:rPr>
                <w:sz w:val="28"/>
                <w:szCs w:val="28"/>
              </w:rPr>
              <w:t>родные ко</w:t>
            </w:r>
            <w:r>
              <w:rPr>
                <w:sz w:val="28"/>
                <w:szCs w:val="28"/>
              </w:rPr>
              <w:t xml:space="preserve">мплексы, физико-географическое </w:t>
            </w:r>
            <w:r w:rsidRPr="00F535EF">
              <w:rPr>
                <w:sz w:val="28"/>
                <w:szCs w:val="28"/>
              </w:rPr>
              <w:t>районирование, экологич</w:t>
            </w:r>
            <w:r w:rsidRPr="00F535EF">
              <w:rPr>
                <w:sz w:val="28"/>
                <w:szCs w:val="28"/>
              </w:rPr>
              <w:t>е</w:t>
            </w:r>
            <w:r w:rsidRPr="00F535EF">
              <w:rPr>
                <w:sz w:val="28"/>
                <w:szCs w:val="28"/>
              </w:rPr>
              <w:t>ская обстановка</w:t>
            </w:r>
            <w:proofErr w:type="gramStart"/>
            <w:r w:rsidRPr="00F535EF">
              <w:rPr>
                <w:sz w:val="28"/>
                <w:szCs w:val="28"/>
              </w:rPr>
              <w:t>,н</w:t>
            </w:r>
            <w:proofErr w:type="gramEnd"/>
            <w:r w:rsidRPr="00F535EF">
              <w:rPr>
                <w:sz w:val="28"/>
                <w:szCs w:val="28"/>
              </w:rPr>
              <w:t>аселение.</w:t>
            </w:r>
          </w:p>
        </w:tc>
      </w:tr>
      <w:tr w:rsidR="00F85AF7" w:rsidRPr="00CF39D0" w:rsidTr="00044F6C"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5AF7" w:rsidRPr="00CF39D0" w:rsidRDefault="00F85AF7" w:rsidP="00F85AF7">
            <w:pPr>
              <w:widowControl/>
              <w:numPr>
                <w:ilvl w:val="0"/>
                <w:numId w:val="42"/>
              </w:numPr>
              <w:overflowPunct/>
              <w:autoSpaceDE/>
              <w:autoSpaceDN/>
              <w:adjustRightInd/>
              <w:ind w:left="0" w:firstLine="851"/>
              <w:jc w:val="both"/>
              <w:rPr>
                <w:sz w:val="28"/>
                <w:szCs w:val="28"/>
              </w:rPr>
            </w:pPr>
            <w:r w:rsidRPr="00CF39D0">
              <w:rPr>
                <w:sz w:val="28"/>
                <w:szCs w:val="28"/>
              </w:rPr>
              <w:lastRenderedPageBreak/>
              <w:t>Виды и формы организации уче</w:t>
            </w:r>
            <w:r w:rsidRPr="00CF39D0">
              <w:rPr>
                <w:sz w:val="28"/>
                <w:szCs w:val="28"/>
              </w:rPr>
              <w:t>б</w:t>
            </w:r>
            <w:r w:rsidRPr="00CF39D0">
              <w:rPr>
                <w:sz w:val="28"/>
                <w:szCs w:val="28"/>
              </w:rPr>
              <w:t>ного процесса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AF7" w:rsidRPr="00CF39D0" w:rsidRDefault="00F85AF7" w:rsidP="00044F6C">
            <w:pPr>
              <w:ind w:firstLine="851"/>
              <w:jc w:val="both"/>
              <w:rPr>
                <w:sz w:val="28"/>
                <w:szCs w:val="28"/>
              </w:rPr>
            </w:pPr>
            <w:r w:rsidRPr="00040163">
              <w:rPr>
                <w:sz w:val="28"/>
                <w:szCs w:val="28"/>
              </w:rPr>
              <w:t>Главной формой организации учебного процесса является урок (вводные уроки, уроки изучения нового материала, комбинированные уроки, уроки формирования умений, уроки проверки, контроля и ко</w:t>
            </w:r>
            <w:r w:rsidRPr="00040163">
              <w:rPr>
                <w:sz w:val="28"/>
                <w:szCs w:val="28"/>
              </w:rPr>
              <w:t>р</w:t>
            </w:r>
            <w:r w:rsidRPr="00040163">
              <w:rPr>
                <w:sz w:val="28"/>
                <w:szCs w:val="28"/>
              </w:rPr>
              <w:t>рекции, уроки повторения изученного материала, обобщающие уроки). Среди форм большее значение имеют наблюдения и практические</w:t>
            </w:r>
            <w:r>
              <w:rPr>
                <w:sz w:val="28"/>
                <w:szCs w:val="28"/>
              </w:rPr>
              <w:t xml:space="preserve"> раб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ты на местности, экскурсии,</w:t>
            </w:r>
            <w:r w:rsidRPr="00040163">
              <w:rPr>
                <w:sz w:val="28"/>
                <w:szCs w:val="28"/>
              </w:rPr>
              <w:t xml:space="preserve"> учебное исследование, комплексный  анализ карт, сравнительная характеристика и описание географических объе</w:t>
            </w:r>
            <w:r w:rsidRPr="00040163">
              <w:rPr>
                <w:sz w:val="28"/>
                <w:szCs w:val="28"/>
              </w:rPr>
              <w:t>к</w:t>
            </w:r>
            <w:r w:rsidRPr="00040163">
              <w:rPr>
                <w:sz w:val="28"/>
                <w:szCs w:val="28"/>
              </w:rPr>
              <w:t>тов, классификация географических объектов, индивидуальная работа по карточкам, практические работы, работа с текстом учебника, поиск д</w:t>
            </w:r>
            <w:r w:rsidRPr="00040163">
              <w:rPr>
                <w:sz w:val="28"/>
                <w:szCs w:val="28"/>
              </w:rPr>
              <w:t>о</w:t>
            </w:r>
            <w:r w:rsidRPr="00040163">
              <w:rPr>
                <w:sz w:val="28"/>
                <w:szCs w:val="28"/>
              </w:rPr>
              <w:t>полнительной информации в интернете, работа с контурными картами.</w:t>
            </w:r>
          </w:p>
        </w:tc>
      </w:tr>
      <w:tr w:rsidR="00F85AF7" w:rsidRPr="00CF39D0" w:rsidTr="00044F6C"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5AF7" w:rsidRPr="00CF39D0" w:rsidRDefault="00F85AF7" w:rsidP="00044F6C">
            <w:pPr>
              <w:ind w:firstLine="851"/>
              <w:jc w:val="both"/>
              <w:rPr>
                <w:sz w:val="28"/>
                <w:szCs w:val="28"/>
              </w:rPr>
            </w:pPr>
            <w:r w:rsidRPr="00CF39D0">
              <w:rPr>
                <w:sz w:val="28"/>
                <w:szCs w:val="28"/>
              </w:rPr>
              <w:t>8. Система оценки индивидуальных достижений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5AF7" w:rsidRPr="00040163" w:rsidRDefault="00F85AF7" w:rsidP="00044F6C">
            <w:pPr>
              <w:ind w:firstLine="851"/>
              <w:jc w:val="both"/>
              <w:rPr>
                <w:sz w:val="28"/>
                <w:szCs w:val="28"/>
              </w:rPr>
            </w:pPr>
            <w:r w:rsidRPr="00040163">
              <w:rPr>
                <w:sz w:val="28"/>
                <w:szCs w:val="28"/>
              </w:rPr>
              <w:t>Текущий контроль. В ходе текущего контроля оценивается любое, особенно успешное действие обучающегося, а фиксируется отметкой только решение полноценной задачи, выполнение теста, устного ответа, выполнение практической работы.  Данные виды работ оцениваются по пятибалльной системе.</w:t>
            </w:r>
          </w:p>
          <w:p w:rsidR="00F85AF7" w:rsidRPr="00040163" w:rsidRDefault="00F85AF7" w:rsidP="00044F6C">
            <w:pPr>
              <w:ind w:firstLine="851"/>
              <w:jc w:val="both"/>
              <w:rPr>
                <w:sz w:val="28"/>
                <w:szCs w:val="28"/>
              </w:rPr>
            </w:pPr>
            <w:r w:rsidRPr="00040163">
              <w:rPr>
                <w:sz w:val="28"/>
                <w:szCs w:val="28"/>
              </w:rPr>
              <w:t>Формы промежуточной аттестации: устные и письменные ответы, самостоятельные работы, тестовые задания, сравнительные задания.</w:t>
            </w:r>
          </w:p>
          <w:p w:rsidR="00F85AF7" w:rsidRPr="00CF39D0" w:rsidRDefault="00F85AF7" w:rsidP="00044F6C">
            <w:pPr>
              <w:ind w:firstLine="851"/>
              <w:jc w:val="both"/>
              <w:rPr>
                <w:sz w:val="28"/>
                <w:szCs w:val="28"/>
              </w:rPr>
            </w:pPr>
            <w:r w:rsidRPr="00040163">
              <w:rPr>
                <w:sz w:val="28"/>
                <w:szCs w:val="28"/>
              </w:rPr>
              <w:t>Формы итоговой аттестации: контрольная работа, защита проекта или исследовательской работы.</w:t>
            </w:r>
          </w:p>
        </w:tc>
      </w:tr>
    </w:tbl>
    <w:p w:rsidR="00F85AF7" w:rsidRPr="00CF39D0" w:rsidRDefault="00F85AF7" w:rsidP="00F85AF7">
      <w:pPr>
        <w:ind w:firstLine="851"/>
        <w:jc w:val="both"/>
        <w:rPr>
          <w:sz w:val="28"/>
          <w:szCs w:val="28"/>
        </w:rPr>
      </w:pPr>
    </w:p>
    <w:p w:rsidR="00F85AF7" w:rsidRPr="00CF39D0" w:rsidRDefault="00F85AF7" w:rsidP="00F85AF7">
      <w:pPr>
        <w:ind w:firstLine="851"/>
        <w:jc w:val="both"/>
        <w:rPr>
          <w:sz w:val="28"/>
          <w:szCs w:val="28"/>
        </w:rPr>
      </w:pPr>
    </w:p>
    <w:p w:rsidR="00F85AF7" w:rsidRPr="00CF39D0" w:rsidRDefault="00F85AF7" w:rsidP="00F85AF7">
      <w:pPr>
        <w:widowControl/>
        <w:numPr>
          <w:ilvl w:val="0"/>
          <w:numId w:val="43"/>
        </w:numPr>
        <w:overflowPunct/>
        <w:autoSpaceDE/>
        <w:autoSpaceDN/>
        <w:adjustRightInd/>
        <w:ind w:left="0" w:firstLine="851"/>
        <w:jc w:val="both"/>
        <w:rPr>
          <w:b/>
          <w:sz w:val="28"/>
          <w:szCs w:val="28"/>
        </w:rPr>
      </w:pPr>
      <w:r w:rsidRPr="00CF39D0">
        <w:rPr>
          <w:b/>
          <w:sz w:val="28"/>
          <w:szCs w:val="28"/>
        </w:rPr>
        <w:t>Содержание учебного предмета</w:t>
      </w:r>
    </w:p>
    <w:p w:rsidR="00F85AF7" w:rsidRPr="00CF39D0" w:rsidRDefault="00F85AF7" w:rsidP="00F85AF7">
      <w:pPr>
        <w:ind w:firstLine="851"/>
        <w:jc w:val="both"/>
        <w:rPr>
          <w:sz w:val="28"/>
          <w:szCs w:val="28"/>
        </w:rPr>
      </w:pPr>
    </w:p>
    <w:tbl>
      <w:tblPr>
        <w:tblW w:w="14601" w:type="dxa"/>
        <w:tblInd w:w="-102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788"/>
        <w:gridCol w:w="11813"/>
      </w:tblGrid>
      <w:tr w:rsidR="00F85AF7" w:rsidRPr="000F1131" w:rsidTr="00044F6C">
        <w:tc>
          <w:tcPr>
            <w:tcW w:w="2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AF7" w:rsidRPr="000F1131" w:rsidRDefault="00F85AF7" w:rsidP="00044F6C">
            <w:pPr>
              <w:ind w:firstLine="851"/>
              <w:jc w:val="both"/>
              <w:rPr>
                <w:sz w:val="28"/>
                <w:szCs w:val="28"/>
              </w:rPr>
            </w:pPr>
            <w:r w:rsidRPr="000F1131">
              <w:rPr>
                <w:sz w:val="28"/>
                <w:szCs w:val="28"/>
              </w:rPr>
              <w:t>Разделы</w:t>
            </w:r>
          </w:p>
        </w:tc>
        <w:tc>
          <w:tcPr>
            <w:tcW w:w="11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AF7" w:rsidRPr="000F1131" w:rsidRDefault="00F85AF7" w:rsidP="00044F6C">
            <w:pPr>
              <w:shd w:val="clear" w:color="auto" w:fill="FFFFFF"/>
              <w:ind w:firstLine="851"/>
              <w:jc w:val="both"/>
              <w:rPr>
                <w:sz w:val="28"/>
                <w:szCs w:val="28"/>
              </w:rPr>
            </w:pPr>
            <w:r w:rsidRPr="000F1131">
              <w:rPr>
                <w:sz w:val="28"/>
                <w:szCs w:val="28"/>
              </w:rPr>
              <w:t>Содержание раздела</w:t>
            </w:r>
          </w:p>
        </w:tc>
      </w:tr>
      <w:tr w:rsidR="00F85AF7" w:rsidRPr="000F1131" w:rsidTr="00044F6C">
        <w:tc>
          <w:tcPr>
            <w:tcW w:w="2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AF7" w:rsidRPr="000F1131" w:rsidRDefault="00F85AF7" w:rsidP="00044F6C">
            <w:pPr>
              <w:ind w:firstLine="851"/>
              <w:jc w:val="both"/>
              <w:rPr>
                <w:sz w:val="28"/>
                <w:szCs w:val="28"/>
              </w:rPr>
            </w:pPr>
            <w:r w:rsidRPr="000F1131">
              <w:rPr>
                <w:color w:val="221E1F"/>
                <w:sz w:val="28"/>
                <w:szCs w:val="28"/>
              </w:rPr>
              <w:t>Введение</w:t>
            </w:r>
          </w:p>
          <w:p w:rsidR="00F85AF7" w:rsidRPr="000F1131" w:rsidRDefault="00F85AF7" w:rsidP="00044F6C">
            <w:pPr>
              <w:ind w:firstLine="851"/>
              <w:jc w:val="both"/>
              <w:rPr>
                <w:sz w:val="28"/>
                <w:szCs w:val="28"/>
              </w:rPr>
            </w:pPr>
          </w:p>
          <w:p w:rsidR="00F85AF7" w:rsidRPr="000F1131" w:rsidRDefault="00F85AF7" w:rsidP="00044F6C">
            <w:pPr>
              <w:ind w:firstLine="851"/>
              <w:jc w:val="both"/>
              <w:rPr>
                <w:sz w:val="28"/>
                <w:szCs w:val="28"/>
              </w:rPr>
            </w:pPr>
          </w:p>
          <w:p w:rsidR="00F85AF7" w:rsidRPr="000F1131" w:rsidRDefault="00F85AF7" w:rsidP="00044F6C">
            <w:pPr>
              <w:ind w:firstLine="851"/>
              <w:jc w:val="both"/>
              <w:rPr>
                <w:sz w:val="28"/>
                <w:szCs w:val="28"/>
              </w:rPr>
            </w:pPr>
            <w:r w:rsidRPr="000F1131">
              <w:rPr>
                <w:sz w:val="28"/>
                <w:szCs w:val="28"/>
              </w:rPr>
              <w:lastRenderedPageBreak/>
              <w:t xml:space="preserve">Раздел </w:t>
            </w:r>
            <w:r w:rsidRPr="000F1131">
              <w:rPr>
                <w:sz w:val="28"/>
                <w:szCs w:val="28"/>
                <w:lang w:val="en-US"/>
              </w:rPr>
              <w:t>I</w:t>
            </w:r>
            <w:r w:rsidRPr="000F1131">
              <w:rPr>
                <w:sz w:val="28"/>
                <w:szCs w:val="28"/>
              </w:rPr>
              <w:t>.</w:t>
            </w:r>
            <w:r w:rsidRPr="000F1131">
              <w:rPr>
                <w:color w:val="221E1F"/>
                <w:sz w:val="28"/>
                <w:szCs w:val="28"/>
              </w:rPr>
              <w:t xml:space="preserve">  Географическое пр</w:t>
            </w:r>
            <w:r w:rsidRPr="000F1131">
              <w:rPr>
                <w:color w:val="221E1F"/>
                <w:sz w:val="28"/>
                <w:szCs w:val="28"/>
              </w:rPr>
              <w:t>о</w:t>
            </w:r>
            <w:r w:rsidRPr="000F1131">
              <w:rPr>
                <w:color w:val="221E1F"/>
                <w:sz w:val="28"/>
                <w:szCs w:val="28"/>
              </w:rPr>
              <w:t xml:space="preserve">странство России          </w:t>
            </w:r>
          </w:p>
          <w:p w:rsidR="00F85AF7" w:rsidRPr="000F1131" w:rsidRDefault="00F85AF7" w:rsidP="00044F6C">
            <w:pPr>
              <w:ind w:firstLine="851"/>
              <w:jc w:val="both"/>
              <w:rPr>
                <w:sz w:val="28"/>
                <w:szCs w:val="28"/>
              </w:rPr>
            </w:pPr>
          </w:p>
          <w:p w:rsidR="00F85AF7" w:rsidRPr="000F1131" w:rsidRDefault="00F85AF7" w:rsidP="00044F6C">
            <w:pPr>
              <w:ind w:firstLine="851"/>
              <w:jc w:val="both"/>
              <w:rPr>
                <w:sz w:val="28"/>
                <w:szCs w:val="28"/>
              </w:rPr>
            </w:pPr>
          </w:p>
        </w:tc>
        <w:tc>
          <w:tcPr>
            <w:tcW w:w="11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AF7" w:rsidRPr="000F1131" w:rsidRDefault="00F85AF7" w:rsidP="00044F6C">
            <w:pPr>
              <w:pStyle w:val="CM23"/>
              <w:spacing w:after="0"/>
              <w:ind w:firstLine="851"/>
              <w:jc w:val="both"/>
              <w:rPr>
                <w:rFonts w:ascii="Times New Roman" w:hAnsi="Times New Roman"/>
                <w:color w:val="221E1F"/>
                <w:sz w:val="28"/>
                <w:szCs w:val="28"/>
              </w:rPr>
            </w:pP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lastRenderedPageBreak/>
              <w:t>Что изучает география России. Комплексное изучение России во всем ее многообразии и контрастности.</w:t>
            </w:r>
          </w:p>
          <w:p w:rsidR="00F85AF7" w:rsidRPr="000F1131" w:rsidRDefault="00F85AF7" w:rsidP="00044F6C">
            <w:pPr>
              <w:pStyle w:val="CM5"/>
              <w:spacing w:line="240" w:lineRule="auto"/>
              <w:ind w:firstLine="851"/>
              <w:jc w:val="both"/>
              <w:rPr>
                <w:rFonts w:ascii="Times New Roman" w:hAnsi="Times New Roman"/>
                <w:color w:val="221E1F"/>
                <w:sz w:val="28"/>
                <w:szCs w:val="28"/>
              </w:rPr>
            </w:pPr>
            <w:r w:rsidRPr="000F1131">
              <w:rPr>
                <w:rFonts w:ascii="Times New Roman" w:hAnsi="Times New Roman"/>
                <w:i/>
                <w:iCs/>
                <w:color w:val="221E1F"/>
                <w:sz w:val="28"/>
                <w:szCs w:val="28"/>
              </w:rPr>
              <w:t xml:space="preserve">Границы России. 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 xml:space="preserve">Государственная территория и государственные границы России. 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lastRenderedPageBreak/>
              <w:t>Морские и сухопутные границы. Воздушное пространство. Территориальные воды. Континентал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ь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ный шельф и исключительная экономическая зона Российской Федерации. Соседи России.</w:t>
            </w:r>
          </w:p>
          <w:p w:rsidR="00F85AF7" w:rsidRPr="000F1131" w:rsidRDefault="00F85AF7" w:rsidP="00044F6C">
            <w:pPr>
              <w:pStyle w:val="CM5"/>
              <w:spacing w:line="240" w:lineRule="auto"/>
              <w:ind w:firstLine="851"/>
              <w:jc w:val="both"/>
              <w:rPr>
                <w:rFonts w:ascii="Times New Roman" w:hAnsi="Times New Roman"/>
                <w:color w:val="221E1F"/>
                <w:sz w:val="28"/>
                <w:szCs w:val="28"/>
              </w:rPr>
            </w:pPr>
            <w:r w:rsidRPr="000F1131">
              <w:rPr>
                <w:rFonts w:ascii="Times New Roman" w:hAnsi="Times New Roman"/>
                <w:i/>
                <w:iCs/>
                <w:color w:val="221E1F"/>
                <w:sz w:val="28"/>
                <w:szCs w:val="28"/>
              </w:rPr>
              <w:t xml:space="preserve">Размеры территории России. Часовые пояса. 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Размеры и конфигурация территории, их влияние на жизнь и деятельность населения. Часовые пояса на территории нашей страны. Поя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с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ное, декретное, летнее время.</w:t>
            </w:r>
          </w:p>
          <w:p w:rsidR="00F85AF7" w:rsidRPr="000F1131" w:rsidRDefault="00F85AF7" w:rsidP="00044F6C">
            <w:pPr>
              <w:pStyle w:val="CM5"/>
              <w:spacing w:line="240" w:lineRule="auto"/>
              <w:ind w:firstLine="851"/>
              <w:jc w:val="both"/>
              <w:rPr>
                <w:rFonts w:ascii="Times New Roman" w:hAnsi="Times New Roman"/>
                <w:color w:val="221E1F"/>
                <w:sz w:val="28"/>
                <w:szCs w:val="28"/>
              </w:rPr>
            </w:pPr>
            <w:r w:rsidRPr="000F1131">
              <w:rPr>
                <w:rFonts w:ascii="Times New Roman" w:hAnsi="Times New Roman"/>
                <w:i/>
                <w:color w:val="221E1F"/>
                <w:sz w:val="28"/>
                <w:szCs w:val="28"/>
              </w:rPr>
              <w:t>Географическое положение России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. Виды и особенности. Сравнение физико-географического положения России с положением других государств. Влияние физико-географического положения на природу, население и хозяйство страны.</w:t>
            </w:r>
          </w:p>
          <w:p w:rsidR="00F85AF7" w:rsidRPr="000F1131" w:rsidRDefault="00F85AF7" w:rsidP="00044F6C">
            <w:pPr>
              <w:pStyle w:val="CM5"/>
              <w:spacing w:line="240" w:lineRule="auto"/>
              <w:ind w:firstLine="851"/>
              <w:jc w:val="both"/>
              <w:rPr>
                <w:rFonts w:ascii="Times New Roman" w:hAnsi="Times New Roman"/>
                <w:color w:val="221E1F"/>
                <w:sz w:val="28"/>
                <w:szCs w:val="28"/>
              </w:rPr>
            </w:pPr>
            <w:r w:rsidRPr="000F1131">
              <w:rPr>
                <w:rFonts w:ascii="Times New Roman" w:hAnsi="Times New Roman"/>
                <w:i/>
                <w:iCs/>
                <w:color w:val="221E1F"/>
                <w:sz w:val="28"/>
                <w:szCs w:val="28"/>
              </w:rPr>
              <w:t xml:space="preserve">Россия в мире. </w:t>
            </w:r>
            <w:r w:rsidRPr="000F1131">
              <w:rPr>
                <w:rFonts w:ascii="Times New Roman" w:hAnsi="Times New Roman"/>
                <w:iCs/>
                <w:color w:val="221E1F"/>
                <w:sz w:val="28"/>
                <w:szCs w:val="28"/>
              </w:rPr>
              <w:t xml:space="preserve">Жизненное пространство России. 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Сравнение с другими государствами м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и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ра по основным показателям: территориальному, человеческому, природному, экономическому и экологическому потенциалу. Россия и Содружество независимых государств (СНГ). Россия и международные организации.</w:t>
            </w:r>
          </w:p>
          <w:p w:rsidR="00F85AF7" w:rsidRPr="000F1131" w:rsidRDefault="00F85AF7" w:rsidP="00044F6C">
            <w:pPr>
              <w:pStyle w:val="CM5"/>
              <w:spacing w:line="240" w:lineRule="auto"/>
              <w:ind w:firstLine="851"/>
              <w:jc w:val="both"/>
              <w:rPr>
                <w:rFonts w:ascii="Times New Roman" w:hAnsi="Times New Roman"/>
                <w:color w:val="221E1F"/>
                <w:sz w:val="28"/>
                <w:szCs w:val="28"/>
              </w:rPr>
            </w:pPr>
            <w:r w:rsidRPr="000F1131">
              <w:rPr>
                <w:rFonts w:ascii="Times New Roman" w:hAnsi="Times New Roman"/>
                <w:i/>
                <w:iCs/>
                <w:color w:val="221E1F"/>
                <w:sz w:val="28"/>
                <w:szCs w:val="28"/>
              </w:rPr>
              <w:t>Освоение и изучение территории России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. Формирование, освоение территории России. Изменения границ страны на разных исторических этапах. История изучения территории России. Современные географические исследования.</w:t>
            </w:r>
          </w:p>
          <w:p w:rsidR="00F85AF7" w:rsidRPr="000F1131" w:rsidRDefault="00F85AF7" w:rsidP="00044F6C">
            <w:pPr>
              <w:pStyle w:val="CM5"/>
              <w:spacing w:line="240" w:lineRule="auto"/>
              <w:ind w:firstLine="851"/>
              <w:jc w:val="both"/>
              <w:rPr>
                <w:rFonts w:ascii="Times New Roman" w:hAnsi="Times New Roman"/>
                <w:color w:val="221E1F"/>
                <w:sz w:val="28"/>
                <w:szCs w:val="28"/>
              </w:rPr>
            </w:pPr>
            <w:r w:rsidRPr="000F1131">
              <w:rPr>
                <w:rFonts w:ascii="Times New Roman" w:hAnsi="Times New Roman"/>
                <w:i/>
                <w:color w:val="221E1F"/>
                <w:sz w:val="28"/>
                <w:szCs w:val="28"/>
              </w:rPr>
              <w:t>Районирование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 xml:space="preserve"> — важнейший метод географической науки. Факторы формирования ра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й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онов. Виды районирования.</w:t>
            </w:r>
          </w:p>
          <w:p w:rsidR="00F85AF7" w:rsidRPr="000F1131" w:rsidRDefault="00F85AF7" w:rsidP="00044F6C">
            <w:pPr>
              <w:pStyle w:val="CM5"/>
              <w:spacing w:line="240" w:lineRule="auto"/>
              <w:ind w:firstLine="851"/>
              <w:jc w:val="both"/>
              <w:rPr>
                <w:sz w:val="28"/>
                <w:szCs w:val="28"/>
              </w:rPr>
            </w:pPr>
            <w:r w:rsidRPr="000F1131">
              <w:rPr>
                <w:rFonts w:ascii="Times New Roman" w:hAnsi="Times New Roman"/>
                <w:i/>
                <w:iCs/>
                <w:color w:val="221E1F"/>
                <w:sz w:val="28"/>
                <w:szCs w:val="28"/>
              </w:rPr>
              <w:t xml:space="preserve">Административно-территориальное устройство России. </w:t>
            </w:r>
            <w:r w:rsidRPr="000F1131">
              <w:rPr>
                <w:rFonts w:ascii="Times New Roman" w:hAnsi="Times New Roman"/>
                <w:iCs/>
                <w:color w:val="221E1F"/>
                <w:sz w:val="28"/>
                <w:szCs w:val="28"/>
              </w:rPr>
              <w:t xml:space="preserve">Функции административно-территориального деления. 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Россия — федеративное государство. Разнообразие субъектов фед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е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рации. Административно-территориальное устройство России. Федеральные округа.</w:t>
            </w:r>
          </w:p>
        </w:tc>
      </w:tr>
      <w:tr w:rsidR="00F85AF7" w:rsidRPr="000F1131" w:rsidTr="00044F6C">
        <w:tc>
          <w:tcPr>
            <w:tcW w:w="2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AF7" w:rsidRPr="000F1131" w:rsidRDefault="00F85AF7" w:rsidP="00044F6C">
            <w:pPr>
              <w:ind w:firstLine="851"/>
              <w:jc w:val="both"/>
              <w:rPr>
                <w:color w:val="221E1F"/>
                <w:sz w:val="28"/>
                <w:szCs w:val="28"/>
              </w:rPr>
            </w:pPr>
            <w:r w:rsidRPr="000F1131">
              <w:rPr>
                <w:color w:val="221E1F"/>
                <w:sz w:val="28"/>
                <w:szCs w:val="28"/>
              </w:rPr>
              <w:lastRenderedPageBreak/>
              <w:t>Раздел  2. Пр</w:t>
            </w:r>
            <w:r w:rsidRPr="000F1131">
              <w:rPr>
                <w:color w:val="221E1F"/>
                <w:sz w:val="28"/>
                <w:szCs w:val="28"/>
              </w:rPr>
              <w:t>и</w:t>
            </w:r>
            <w:r w:rsidRPr="000F1131">
              <w:rPr>
                <w:color w:val="221E1F"/>
                <w:sz w:val="28"/>
                <w:szCs w:val="28"/>
              </w:rPr>
              <w:t>рода России.</w:t>
            </w:r>
          </w:p>
        </w:tc>
        <w:tc>
          <w:tcPr>
            <w:tcW w:w="11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AF7" w:rsidRPr="000F1131" w:rsidRDefault="00F85AF7" w:rsidP="00044F6C">
            <w:pPr>
              <w:pStyle w:val="CM5"/>
              <w:spacing w:line="240" w:lineRule="auto"/>
              <w:ind w:firstLine="851"/>
              <w:jc w:val="both"/>
              <w:rPr>
                <w:rFonts w:ascii="Times New Roman" w:hAnsi="Times New Roman"/>
                <w:color w:val="221E1F"/>
                <w:sz w:val="28"/>
                <w:szCs w:val="28"/>
              </w:rPr>
            </w:pPr>
            <w:r w:rsidRPr="000F1131">
              <w:rPr>
                <w:rFonts w:ascii="Times New Roman" w:hAnsi="Times New Roman"/>
                <w:i/>
                <w:iCs/>
                <w:color w:val="221E1F"/>
                <w:sz w:val="28"/>
                <w:szCs w:val="28"/>
              </w:rPr>
              <w:t xml:space="preserve">Природные условия и ресурсы. 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Понятия о природных условиях и природных ресурсах. Классификации природных ресурсов.</w:t>
            </w:r>
          </w:p>
          <w:p w:rsidR="00F85AF7" w:rsidRPr="000F1131" w:rsidRDefault="00F85AF7" w:rsidP="00044F6C">
            <w:pPr>
              <w:pStyle w:val="CM5"/>
              <w:spacing w:line="240" w:lineRule="auto"/>
              <w:ind w:firstLine="851"/>
              <w:jc w:val="both"/>
              <w:rPr>
                <w:rFonts w:ascii="Times New Roman" w:hAnsi="Times New Roman"/>
                <w:color w:val="221E1F"/>
                <w:sz w:val="28"/>
                <w:szCs w:val="28"/>
              </w:rPr>
            </w:pPr>
            <w:r w:rsidRPr="000F1131">
              <w:rPr>
                <w:rFonts w:ascii="Times New Roman" w:hAnsi="Times New Roman"/>
                <w:i/>
                <w:iCs/>
                <w:color w:val="221E1F"/>
                <w:sz w:val="28"/>
                <w:szCs w:val="28"/>
              </w:rPr>
              <w:t>Рельеф и недра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. Геологическое летосчисление. Этапы формирования земной коры на территории России. Современное тектоническое строение, его связь с рельефом. Особенности ра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з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мещения равнин и гор в России. Основные внутренние и внешние процессы формирования рел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ь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ефа. Тектонические движения, районы проявления землетрясений и вулканизма</w:t>
            </w:r>
            <w:proofErr w:type="gramStart"/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.Ф</w:t>
            </w:r>
            <w:proofErr w:type="gramEnd"/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ормирование рельефа в результате деятельности поверхностных вод и ветра. Древнее оледенение и ледник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о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 xml:space="preserve">вые формы рельефа. Изучение и освоение российских недр. Минеральные ресурсы: размещение, виды, использование. Стихийные природные явления в 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lastRenderedPageBreak/>
              <w:t>земной коре и на ее поверхности, их влияние на жизнь и хозяйственную деятельность людей. Изменение земной коры и рельефа в р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е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зультате человеческой деятельности. Рациональное использование и охрана ресурсов недр.</w:t>
            </w:r>
          </w:p>
          <w:p w:rsidR="00F85AF7" w:rsidRPr="000F1131" w:rsidRDefault="00F85AF7" w:rsidP="00044F6C">
            <w:pPr>
              <w:pStyle w:val="CM5"/>
              <w:spacing w:line="240" w:lineRule="auto"/>
              <w:ind w:firstLine="851"/>
              <w:jc w:val="both"/>
              <w:rPr>
                <w:rFonts w:ascii="Times New Roman" w:hAnsi="Times New Roman"/>
                <w:color w:val="221E1F"/>
                <w:sz w:val="28"/>
                <w:szCs w:val="28"/>
              </w:rPr>
            </w:pPr>
            <w:r w:rsidRPr="000F1131">
              <w:rPr>
                <w:rFonts w:ascii="Times New Roman" w:hAnsi="Times New Roman"/>
                <w:i/>
                <w:iCs/>
                <w:color w:val="221E1F"/>
                <w:sz w:val="28"/>
                <w:szCs w:val="28"/>
              </w:rPr>
              <w:t>Климат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. Географическое положение и климат. Климатообразующие факторы на террит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о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рии России: географическая широта, близость морей и океанов, циркуляция воздушных масс. Свойства подстилающей поверхности, особенности рельефа, их воздействие на кл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и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мат</w:t>
            </w:r>
            <w:proofErr w:type="gramStart"/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.С</w:t>
            </w:r>
            <w:proofErr w:type="gramEnd"/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олнечная радиация: распределение, воздействие на климат. Атмосферные фронты, циклоны и антициклоны. Распределение температур, осадков и увлажнения на территории Ро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с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сии</w:t>
            </w:r>
            <w:proofErr w:type="gramStart"/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.К</w:t>
            </w:r>
            <w:proofErr w:type="gramEnd"/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лиматические пояса и типы климатов России. Комфортность климатических условий. Адаптация людей к различным типам климата, его влияние на хозяйственную деятельность л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ю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дей</w:t>
            </w:r>
            <w:proofErr w:type="gramStart"/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.А</w:t>
            </w:r>
            <w:proofErr w:type="gramEnd"/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гроклиматические ресурсы. Опасные и неблагоприятные климатические явления. Охрана воздушного бассейна.</w:t>
            </w:r>
          </w:p>
          <w:p w:rsidR="00F85AF7" w:rsidRPr="000F1131" w:rsidRDefault="00F85AF7" w:rsidP="00044F6C">
            <w:pPr>
              <w:pStyle w:val="CM5"/>
              <w:spacing w:line="240" w:lineRule="auto"/>
              <w:ind w:firstLine="851"/>
              <w:jc w:val="both"/>
              <w:rPr>
                <w:rFonts w:ascii="Times New Roman" w:hAnsi="Times New Roman"/>
                <w:color w:val="221E1F"/>
                <w:sz w:val="28"/>
                <w:szCs w:val="28"/>
              </w:rPr>
            </w:pPr>
            <w:r w:rsidRPr="000F1131">
              <w:rPr>
                <w:rFonts w:ascii="Times New Roman" w:hAnsi="Times New Roman"/>
                <w:i/>
                <w:iCs/>
                <w:color w:val="221E1F"/>
                <w:sz w:val="28"/>
                <w:szCs w:val="28"/>
              </w:rPr>
              <w:t xml:space="preserve">Внутренние воды и моря. 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Воды России как составная часть мировой гидросферы</w:t>
            </w:r>
            <w:proofErr w:type="gramStart"/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.М</w:t>
            </w:r>
            <w:proofErr w:type="gramEnd"/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оря разных океанов, омывающие побережья России. Особенности природы морей, их хозяйственное использование</w:t>
            </w:r>
            <w:proofErr w:type="gramStart"/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.В</w:t>
            </w:r>
            <w:proofErr w:type="gramEnd"/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оды суши, их виды и запасы на территории России. Основные речные бассейны и системы. Бассейны стока рек. Влияние рельефа и климата на сток, характер течения и режим рек. Крупнейшие озера и водохранилища, их происхождение и размещение. Болота. Подземные воды. Ледники. Многолетняя мерзлота, ее распространение по территории страны и влияние на природу и хозяйство</w:t>
            </w:r>
            <w:proofErr w:type="gramStart"/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.О</w:t>
            </w:r>
            <w:proofErr w:type="gramEnd"/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беспеченность водными ресурсами: неравномерность распределения, рост потребления, загрязнение. Рациональное использование и охрана водных ресурсов. Опасные природные явления, связанные с гидросферой, их предупреждение. Ресурсы морей, проблемы их использования.</w:t>
            </w:r>
          </w:p>
          <w:p w:rsidR="00F85AF7" w:rsidRPr="000F1131" w:rsidRDefault="00F85AF7" w:rsidP="00044F6C">
            <w:pPr>
              <w:pStyle w:val="CM5"/>
              <w:spacing w:line="240" w:lineRule="auto"/>
              <w:ind w:firstLine="851"/>
              <w:jc w:val="both"/>
              <w:rPr>
                <w:rFonts w:ascii="Times New Roman" w:hAnsi="Times New Roman"/>
                <w:color w:val="221E1F"/>
                <w:sz w:val="28"/>
                <w:szCs w:val="28"/>
              </w:rPr>
            </w:pPr>
            <w:r w:rsidRPr="000F1131">
              <w:rPr>
                <w:rFonts w:ascii="Times New Roman" w:hAnsi="Times New Roman"/>
                <w:i/>
                <w:iCs/>
                <w:color w:val="221E1F"/>
                <w:sz w:val="28"/>
                <w:szCs w:val="28"/>
              </w:rPr>
              <w:t>Растительный и животный мир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. Российская часть биосферы. Особенности и разнообр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а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зие растительного и животного мира России. Зональные и незональные факторы размещения. Биологические ресурсы, их богатство и рациональное использование. Охрана растительного и животного мира.</w:t>
            </w:r>
          </w:p>
          <w:p w:rsidR="00F85AF7" w:rsidRPr="000F1131" w:rsidRDefault="00F85AF7" w:rsidP="00044F6C">
            <w:pPr>
              <w:pStyle w:val="CM5"/>
              <w:spacing w:line="240" w:lineRule="auto"/>
              <w:ind w:firstLine="851"/>
              <w:jc w:val="both"/>
              <w:rPr>
                <w:rFonts w:ascii="Times New Roman" w:hAnsi="Times New Roman"/>
                <w:color w:val="221E1F"/>
                <w:sz w:val="28"/>
                <w:szCs w:val="28"/>
              </w:rPr>
            </w:pPr>
            <w:r w:rsidRPr="000F1131">
              <w:rPr>
                <w:rFonts w:ascii="Times New Roman" w:hAnsi="Times New Roman"/>
                <w:i/>
                <w:iCs/>
                <w:color w:val="221E1F"/>
                <w:sz w:val="28"/>
                <w:szCs w:val="28"/>
              </w:rPr>
              <w:t xml:space="preserve">Почвы. 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Роль почвы в природе. Состав и свойства почв, факторы почвообразования. О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с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новные типы по</w:t>
            </w:r>
            <w:proofErr w:type="gramStart"/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чв стр</w:t>
            </w:r>
            <w:proofErr w:type="gramEnd"/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аны, их особенности и размещение. Почвенные ресурсы России. Эрозия, мелиорация земель, рациональное использование и охрана почв.</w:t>
            </w:r>
          </w:p>
          <w:p w:rsidR="00F85AF7" w:rsidRPr="000F1131" w:rsidRDefault="00F85AF7" w:rsidP="00044F6C">
            <w:pPr>
              <w:pStyle w:val="CM5"/>
              <w:spacing w:line="240" w:lineRule="auto"/>
              <w:ind w:firstLine="851"/>
              <w:jc w:val="both"/>
              <w:rPr>
                <w:sz w:val="28"/>
                <w:szCs w:val="28"/>
              </w:rPr>
            </w:pPr>
            <w:r w:rsidRPr="000F1131">
              <w:rPr>
                <w:rFonts w:ascii="Times New Roman" w:hAnsi="Times New Roman"/>
                <w:i/>
                <w:iCs/>
                <w:color w:val="221E1F"/>
                <w:sz w:val="28"/>
                <w:szCs w:val="28"/>
              </w:rPr>
              <w:t xml:space="preserve">Природно-хозяйственные зоны России. </w:t>
            </w:r>
            <w:r w:rsidRPr="000F1131">
              <w:rPr>
                <w:rFonts w:ascii="Times New Roman" w:hAnsi="Times New Roman"/>
                <w:iCs/>
                <w:color w:val="221E1F"/>
                <w:sz w:val="28"/>
                <w:szCs w:val="28"/>
              </w:rPr>
              <w:t xml:space="preserve">Разнообразие природных территориальных </w:t>
            </w:r>
            <w:r w:rsidRPr="000F1131">
              <w:rPr>
                <w:rFonts w:ascii="Times New Roman" w:hAnsi="Times New Roman"/>
                <w:iCs/>
                <w:color w:val="221E1F"/>
                <w:sz w:val="28"/>
                <w:szCs w:val="28"/>
              </w:rPr>
              <w:lastRenderedPageBreak/>
              <w:t>ко</w:t>
            </w:r>
            <w:r w:rsidRPr="000F1131">
              <w:rPr>
                <w:rFonts w:ascii="Times New Roman" w:hAnsi="Times New Roman"/>
                <w:iCs/>
                <w:color w:val="221E1F"/>
                <w:sz w:val="28"/>
                <w:szCs w:val="28"/>
              </w:rPr>
              <w:t>м</w:t>
            </w:r>
            <w:r w:rsidRPr="000F1131">
              <w:rPr>
                <w:rFonts w:ascii="Times New Roman" w:hAnsi="Times New Roman"/>
                <w:iCs/>
                <w:color w:val="221E1F"/>
                <w:sz w:val="28"/>
                <w:szCs w:val="28"/>
              </w:rPr>
              <w:t xml:space="preserve">плексов. Природные районы и природные зоны. Преобразование природных зон в </w:t>
            </w:r>
            <w:proofErr w:type="gramStart"/>
            <w:r w:rsidRPr="000F1131">
              <w:rPr>
                <w:rFonts w:ascii="Times New Roman" w:hAnsi="Times New Roman"/>
                <w:iCs/>
                <w:color w:val="221E1F"/>
                <w:sz w:val="28"/>
                <w:szCs w:val="28"/>
              </w:rPr>
              <w:t>природно-хозяйственные</w:t>
            </w:r>
            <w:proofErr w:type="gramEnd"/>
            <w:r w:rsidRPr="000F1131">
              <w:rPr>
                <w:rFonts w:ascii="Times New Roman" w:hAnsi="Times New Roman"/>
                <w:iCs/>
                <w:color w:val="221E1F"/>
                <w:sz w:val="28"/>
                <w:szCs w:val="28"/>
              </w:rPr>
              <w:t xml:space="preserve">. 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Взаимосвязь и взаимообусловленность природных компонентов, расселения населения и основных видов хозяйственной деятельности в природно-хозяйственных зонах: аркт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и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ческих пустынь, тундр и лесотундр, лесов, лесостепей и степей, полупустынь и пустынь. Осво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е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ние и изменение зон в результате хозяйственной деятельности людей, экологические проблемы. Горные области: характер высотной поясности, население, особенности освоения. Рациональное природопользование. Особо охраняемые природные территории.</w:t>
            </w:r>
          </w:p>
        </w:tc>
      </w:tr>
      <w:tr w:rsidR="00F85AF7" w:rsidRPr="000F1131" w:rsidTr="00044F6C">
        <w:tc>
          <w:tcPr>
            <w:tcW w:w="2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AF7" w:rsidRPr="000F1131" w:rsidRDefault="00F85AF7" w:rsidP="00044F6C">
            <w:pPr>
              <w:ind w:firstLine="851"/>
              <w:jc w:val="both"/>
              <w:rPr>
                <w:color w:val="221E1F"/>
                <w:sz w:val="28"/>
                <w:szCs w:val="28"/>
              </w:rPr>
            </w:pPr>
            <w:r w:rsidRPr="000F1131">
              <w:rPr>
                <w:color w:val="221E1F"/>
                <w:sz w:val="28"/>
                <w:szCs w:val="28"/>
              </w:rPr>
              <w:lastRenderedPageBreak/>
              <w:t>Раздел 3.Население России</w:t>
            </w:r>
          </w:p>
        </w:tc>
        <w:tc>
          <w:tcPr>
            <w:tcW w:w="11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AF7" w:rsidRPr="000F1131" w:rsidRDefault="00F85AF7" w:rsidP="00044F6C">
            <w:pPr>
              <w:pStyle w:val="CM5"/>
              <w:spacing w:line="240" w:lineRule="auto"/>
              <w:ind w:firstLine="851"/>
              <w:jc w:val="both"/>
              <w:rPr>
                <w:rFonts w:ascii="Times New Roman" w:hAnsi="Times New Roman"/>
                <w:color w:val="221E1F"/>
                <w:sz w:val="28"/>
                <w:szCs w:val="28"/>
              </w:rPr>
            </w:pPr>
            <w:r w:rsidRPr="000F1131">
              <w:rPr>
                <w:rFonts w:ascii="Times New Roman" w:hAnsi="Times New Roman"/>
                <w:i/>
                <w:iCs/>
                <w:color w:val="221E1F"/>
                <w:sz w:val="28"/>
                <w:szCs w:val="28"/>
              </w:rPr>
              <w:t xml:space="preserve">Численность населения. </w:t>
            </w:r>
            <w:r w:rsidRPr="000F1131">
              <w:rPr>
                <w:rFonts w:ascii="Times New Roman" w:hAnsi="Times New Roman"/>
                <w:iCs/>
                <w:color w:val="221E1F"/>
                <w:sz w:val="28"/>
                <w:szCs w:val="28"/>
              </w:rPr>
              <w:t xml:space="preserve">Динамика 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численности населения. Переписи населения. Геод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е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мографическое положение России. Воспроизводство и механический прирост российского нас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е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ления на разных исторических этапах. Факторы, влияющие на динамику численности населения. Прогнозы изменения численности населения России и демографические проблемы страны.</w:t>
            </w:r>
          </w:p>
          <w:p w:rsidR="00F85AF7" w:rsidRPr="000F1131" w:rsidRDefault="00F85AF7" w:rsidP="00044F6C">
            <w:pPr>
              <w:pStyle w:val="CM5"/>
              <w:spacing w:line="240" w:lineRule="auto"/>
              <w:ind w:firstLine="851"/>
              <w:jc w:val="both"/>
              <w:rPr>
                <w:rFonts w:ascii="Times New Roman" w:hAnsi="Times New Roman"/>
                <w:color w:val="221E1F"/>
                <w:sz w:val="28"/>
                <w:szCs w:val="28"/>
              </w:rPr>
            </w:pPr>
            <w:r w:rsidRPr="000F1131">
              <w:rPr>
                <w:rFonts w:ascii="Times New Roman" w:hAnsi="Times New Roman"/>
                <w:i/>
                <w:iCs/>
                <w:color w:val="221E1F"/>
                <w:sz w:val="28"/>
                <w:szCs w:val="28"/>
              </w:rPr>
              <w:t xml:space="preserve">Половой и возрастной состав населения страны. 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Соотношение мужчин и женщин. Пр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о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должительность жизни россиян. Возрастная структура населения. Половозрастная пирамида, причины ее своеобразия в России.</w:t>
            </w:r>
          </w:p>
          <w:p w:rsidR="00F85AF7" w:rsidRPr="000F1131" w:rsidRDefault="00F85AF7" w:rsidP="00044F6C">
            <w:pPr>
              <w:pStyle w:val="CM5"/>
              <w:spacing w:line="240" w:lineRule="auto"/>
              <w:ind w:firstLine="851"/>
              <w:jc w:val="both"/>
              <w:rPr>
                <w:rFonts w:ascii="Times New Roman" w:hAnsi="Times New Roman"/>
                <w:color w:val="221E1F"/>
                <w:sz w:val="28"/>
                <w:szCs w:val="28"/>
              </w:rPr>
            </w:pPr>
            <w:r w:rsidRPr="000F1131">
              <w:rPr>
                <w:rFonts w:ascii="Times New Roman" w:hAnsi="Times New Roman"/>
                <w:i/>
                <w:iCs/>
                <w:color w:val="221E1F"/>
                <w:sz w:val="28"/>
                <w:szCs w:val="28"/>
              </w:rPr>
              <w:t xml:space="preserve">Народы, языки и религии России. 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Многонациональность — важнейший фактор формир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о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вания и развития России. Национальный и языковой состав России. Наиболее многонационал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ь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ные районы России. Русский язык — язык межнационального общения. География основных р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е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лигий.</w:t>
            </w:r>
          </w:p>
          <w:p w:rsidR="00F85AF7" w:rsidRPr="000F1131" w:rsidRDefault="00F85AF7" w:rsidP="00044F6C">
            <w:pPr>
              <w:pStyle w:val="CM5"/>
              <w:spacing w:line="240" w:lineRule="auto"/>
              <w:ind w:firstLine="851"/>
              <w:jc w:val="both"/>
              <w:rPr>
                <w:rFonts w:ascii="Times New Roman" w:hAnsi="Times New Roman"/>
                <w:color w:val="221E1F"/>
                <w:sz w:val="28"/>
                <w:szCs w:val="28"/>
              </w:rPr>
            </w:pPr>
            <w:r w:rsidRPr="000F1131">
              <w:rPr>
                <w:rFonts w:ascii="Times New Roman" w:hAnsi="Times New Roman"/>
                <w:i/>
                <w:iCs/>
                <w:color w:val="221E1F"/>
                <w:sz w:val="28"/>
                <w:szCs w:val="28"/>
              </w:rPr>
              <w:t xml:space="preserve">Расселение населения. 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Географические особенности размещения населения: их обусло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в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ленность природными, историческими и социально-экономическими факторами. Средняя пло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т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ность населения страны. Основная зона расселения. Размещение населения в зоне Севера. Горо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д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ское и сельское население. Городские поселения. Размещение городов по территории, их фун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к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ции. Крупнейшие города и городские агломерации, их роль в жизни страны. Сельская местность, сельские поселения, их различия.</w:t>
            </w:r>
          </w:p>
          <w:p w:rsidR="00F85AF7" w:rsidRPr="000F1131" w:rsidRDefault="00F85AF7" w:rsidP="00044F6C">
            <w:pPr>
              <w:pStyle w:val="CM5"/>
              <w:spacing w:line="240" w:lineRule="auto"/>
              <w:ind w:firstLine="851"/>
              <w:jc w:val="both"/>
              <w:rPr>
                <w:rFonts w:ascii="Times New Roman" w:hAnsi="Times New Roman"/>
                <w:i/>
                <w:iCs/>
                <w:color w:val="221E1F"/>
                <w:sz w:val="28"/>
                <w:szCs w:val="28"/>
              </w:rPr>
            </w:pPr>
            <w:r w:rsidRPr="000F1131">
              <w:rPr>
                <w:rFonts w:ascii="Times New Roman" w:hAnsi="Times New Roman"/>
                <w:i/>
                <w:iCs/>
                <w:color w:val="221E1F"/>
                <w:sz w:val="28"/>
                <w:szCs w:val="28"/>
              </w:rPr>
              <w:t xml:space="preserve">Миграции населения. 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Миграции, их типы и причины возникновения. Основные направл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е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ния миграций на разных этапах развития страны. Роль миграций в условиях сокращения числе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н</w:t>
            </w:r>
            <w:r w:rsidRPr="000F1131">
              <w:rPr>
                <w:rFonts w:ascii="Times New Roman" w:hAnsi="Times New Roman"/>
                <w:color w:val="221E1F"/>
                <w:sz w:val="28"/>
                <w:szCs w:val="28"/>
              </w:rPr>
              <w:t>ности населения России.</w:t>
            </w:r>
          </w:p>
        </w:tc>
      </w:tr>
    </w:tbl>
    <w:p w:rsidR="00F85AF7" w:rsidRPr="000F1131" w:rsidRDefault="00F85AF7" w:rsidP="00F85AF7">
      <w:pPr>
        <w:jc w:val="both"/>
        <w:rPr>
          <w:sz w:val="28"/>
          <w:szCs w:val="28"/>
        </w:rPr>
      </w:pPr>
    </w:p>
    <w:p w:rsidR="00F85AF7" w:rsidRPr="00CF39D0" w:rsidRDefault="00F85AF7" w:rsidP="00F85AF7">
      <w:pPr>
        <w:jc w:val="both"/>
        <w:rPr>
          <w:sz w:val="28"/>
          <w:szCs w:val="28"/>
        </w:rPr>
      </w:pPr>
    </w:p>
    <w:p w:rsidR="00F85AF7" w:rsidRPr="00CF39D0" w:rsidRDefault="00F85AF7" w:rsidP="00F85AF7">
      <w:pPr>
        <w:widowControl/>
        <w:numPr>
          <w:ilvl w:val="0"/>
          <w:numId w:val="43"/>
        </w:numPr>
        <w:overflowPunct/>
        <w:autoSpaceDE/>
        <w:autoSpaceDN/>
        <w:adjustRightInd/>
        <w:jc w:val="both"/>
        <w:rPr>
          <w:b/>
          <w:sz w:val="28"/>
          <w:szCs w:val="28"/>
        </w:rPr>
      </w:pPr>
      <w:r w:rsidRPr="00CF39D0">
        <w:rPr>
          <w:b/>
          <w:sz w:val="28"/>
          <w:szCs w:val="28"/>
        </w:rPr>
        <w:lastRenderedPageBreak/>
        <w:t>Планируемые результаты освоения учебного предмета</w:t>
      </w:r>
    </w:p>
    <w:p w:rsidR="00F85AF7" w:rsidRPr="00CF39D0" w:rsidRDefault="00F85AF7" w:rsidP="00F85AF7">
      <w:pPr>
        <w:jc w:val="both"/>
        <w:rPr>
          <w:sz w:val="28"/>
          <w:szCs w:val="28"/>
        </w:rPr>
      </w:pPr>
    </w:p>
    <w:tbl>
      <w:tblPr>
        <w:tblW w:w="14459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1560"/>
        <w:gridCol w:w="3685"/>
        <w:gridCol w:w="2410"/>
        <w:gridCol w:w="2410"/>
        <w:gridCol w:w="2268"/>
        <w:gridCol w:w="2126"/>
      </w:tblGrid>
      <w:tr w:rsidR="00F85AF7" w:rsidRPr="00CF39D0" w:rsidTr="00044F6C">
        <w:trPr>
          <w:trHeight w:val="809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85AF7" w:rsidRPr="00CF39D0" w:rsidRDefault="00F85AF7" w:rsidP="00044F6C">
            <w:pPr>
              <w:jc w:val="center"/>
              <w:rPr>
                <w:sz w:val="28"/>
                <w:szCs w:val="28"/>
              </w:rPr>
            </w:pPr>
            <w:r w:rsidRPr="00CF39D0">
              <w:rPr>
                <w:sz w:val="28"/>
                <w:szCs w:val="28"/>
              </w:rPr>
              <w:t>Раздел</w:t>
            </w:r>
          </w:p>
          <w:p w:rsidR="00F85AF7" w:rsidRPr="00CF39D0" w:rsidRDefault="00F85AF7" w:rsidP="00044F6C">
            <w:pPr>
              <w:rPr>
                <w:sz w:val="28"/>
                <w:szCs w:val="28"/>
              </w:rPr>
            </w:pPr>
          </w:p>
          <w:p w:rsidR="00F85AF7" w:rsidRPr="00CF39D0" w:rsidRDefault="00F85AF7" w:rsidP="00044F6C">
            <w:pPr>
              <w:rPr>
                <w:sz w:val="28"/>
                <w:szCs w:val="28"/>
              </w:rPr>
            </w:pPr>
          </w:p>
          <w:p w:rsidR="00F85AF7" w:rsidRPr="00CF39D0" w:rsidRDefault="00F85AF7" w:rsidP="00044F6C">
            <w:pPr>
              <w:rPr>
                <w:sz w:val="28"/>
                <w:szCs w:val="28"/>
              </w:rPr>
            </w:pPr>
          </w:p>
          <w:p w:rsidR="00F85AF7" w:rsidRPr="00CF39D0" w:rsidRDefault="00F85AF7" w:rsidP="00044F6C">
            <w:pPr>
              <w:rPr>
                <w:sz w:val="28"/>
                <w:szCs w:val="28"/>
              </w:rPr>
            </w:pPr>
          </w:p>
          <w:p w:rsidR="00F85AF7" w:rsidRPr="00CF39D0" w:rsidRDefault="00F85AF7" w:rsidP="00044F6C">
            <w:pPr>
              <w:rPr>
                <w:sz w:val="28"/>
                <w:szCs w:val="28"/>
              </w:rPr>
            </w:pPr>
          </w:p>
          <w:p w:rsidR="00F85AF7" w:rsidRPr="00CF39D0" w:rsidRDefault="00F85AF7" w:rsidP="00044F6C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85AF7" w:rsidRPr="00CF39D0" w:rsidRDefault="00F85AF7" w:rsidP="00044F6C">
            <w:pPr>
              <w:shd w:val="clear" w:color="auto" w:fill="FFFFFF"/>
              <w:ind w:right="41"/>
              <w:jc w:val="center"/>
              <w:rPr>
                <w:sz w:val="28"/>
                <w:szCs w:val="28"/>
              </w:rPr>
            </w:pPr>
            <w:r w:rsidRPr="00CF39D0">
              <w:rPr>
                <w:sz w:val="28"/>
                <w:szCs w:val="28"/>
              </w:rPr>
              <w:t>Предметные</w:t>
            </w:r>
          </w:p>
        </w:tc>
        <w:tc>
          <w:tcPr>
            <w:tcW w:w="92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AF7" w:rsidRPr="00CF39D0" w:rsidRDefault="00F85AF7" w:rsidP="00044F6C">
            <w:pPr>
              <w:shd w:val="clear" w:color="auto" w:fill="FFFFFF"/>
              <w:ind w:right="41"/>
              <w:jc w:val="center"/>
              <w:rPr>
                <w:sz w:val="28"/>
                <w:szCs w:val="28"/>
              </w:rPr>
            </w:pPr>
            <w:r w:rsidRPr="00CF39D0">
              <w:rPr>
                <w:sz w:val="28"/>
                <w:szCs w:val="28"/>
              </w:rPr>
              <w:t>Метапредметные</w:t>
            </w:r>
          </w:p>
        </w:tc>
      </w:tr>
      <w:tr w:rsidR="00F85AF7" w:rsidRPr="00CF39D0" w:rsidTr="00044F6C">
        <w:trPr>
          <w:trHeight w:val="1473"/>
        </w:trPr>
        <w:tc>
          <w:tcPr>
            <w:tcW w:w="156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5AF7" w:rsidRPr="00CF39D0" w:rsidRDefault="00F85AF7" w:rsidP="00044F6C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5AF7" w:rsidRPr="00CF39D0" w:rsidRDefault="00F85AF7" w:rsidP="00044F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AF7" w:rsidRPr="00CF39D0" w:rsidRDefault="00F85AF7" w:rsidP="00044F6C">
            <w:pPr>
              <w:jc w:val="both"/>
              <w:rPr>
                <w:sz w:val="28"/>
                <w:szCs w:val="28"/>
              </w:rPr>
            </w:pPr>
            <w:r w:rsidRPr="00CF39D0">
              <w:rPr>
                <w:sz w:val="28"/>
                <w:szCs w:val="28"/>
              </w:rPr>
              <w:t>Познавательные УУД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AF7" w:rsidRPr="00CF39D0" w:rsidRDefault="00F85AF7" w:rsidP="00044F6C">
            <w:pPr>
              <w:jc w:val="both"/>
              <w:rPr>
                <w:sz w:val="28"/>
                <w:szCs w:val="28"/>
              </w:rPr>
            </w:pPr>
            <w:r w:rsidRPr="00CF39D0">
              <w:rPr>
                <w:sz w:val="28"/>
                <w:szCs w:val="28"/>
              </w:rPr>
              <w:t>Коммуникативные УУД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AF7" w:rsidRPr="00CF39D0" w:rsidRDefault="00F85AF7" w:rsidP="00044F6C">
            <w:pPr>
              <w:jc w:val="both"/>
              <w:rPr>
                <w:sz w:val="28"/>
                <w:szCs w:val="28"/>
              </w:rPr>
            </w:pPr>
            <w:r w:rsidRPr="00CF39D0">
              <w:rPr>
                <w:sz w:val="28"/>
                <w:szCs w:val="28"/>
              </w:rPr>
              <w:t>Регулятивные УУД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AF7" w:rsidRPr="00CF39D0" w:rsidRDefault="00F85AF7" w:rsidP="00044F6C">
            <w:pPr>
              <w:jc w:val="both"/>
              <w:rPr>
                <w:sz w:val="28"/>
                <w:szCs w:val="28"/>
              </w:rPr>
            </w:pPr>
            <w:r w:rsidRPr="00CF39D0">
              <w:rPr>
                <w:sz w:val="28"/>
                <w:szCs w:val="28"/>
              </w:rPr>
              <w:t>Личностные УУД</w:t>
            </w:r>
          </w:p>
        </w:tc>
      </w:tr>
      <w:tr w:rsidR="00F85AF7" w:rsidRPr="00CF39D0" w:rsidTr="00044F6C">
        <w:trPr>
          <w:trHeight w:val="411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5AF7" w:rsidRPr="000F1131" w:rsidRDefault="00F85AF7" w:rsidP="00044F6C">
            <w:pPr>
              <w:rPr>
                <w:sz w:val="28"/>
                <w:szCs w:val="28"/>
              </w:rPr>
            </w:pPr>
            <w:r w:rsidRPr="000F1131">
              <w:rPr>
                <w:sz w:val="28"/>
                <w:szCs w:val="28"/>
              </w:rPr>
              <w:t xml:space="preserve">Раздел </w:t>
            </w:r>
            <w:r w:rsidRPr="000F1131">
              <w:rPr>
                <w:sz w:val="28"/>
                <w:szCs w:val="28"/>
                <w:lang w:val="en-US"/>
              </w:rPr>
              <w:t>I</w:t>
            </w:r>
            <w:r w:rsidRPr="000F1131">
              <w:rPr>
                <w:sz w:val="28"/>
                <w:szCs w:val="28"/>
              </w:rPr>
              <w:t>.</w:t>
            </w:r>
            <w:r w:rsidRPr="000F1131">
              <w:rPr>
                <w:color w:val="221E1F"/>
                <w:sz w:val="28"/>
                <w:szCs w:val="28"/>
              </w:rPr>
              <w:t xml:space="preserve">  Географ</w:t>
            </w:r>
            <w:r w:rsidRPr="000F1131">
              <w:rPr>
                <w:color w:val="221E1F"/>
                <w:sz w:val="28"/>
                <w:szCs w:val="28"/>
              </w:rPr>
              <w:t>и</w:t>
            </w:r>
            <w:r w:rsidRPr="000F1131">
              <w:rPr>
                <w:color w:val="221E1F"/>
                <w:sz w:val="28"/>
                <w:szCs w:val="28"/>
              </w:rPr>
              <w:t>че</w:t>
            </w:r>
            <w:r>
              <w:rPr>
                <w:color w:val="221E1F"/>
                <w:sz w:val="28"/>
                <w:szCs w:val="28"/>
              </w:rPr>
              <w:softHyphen/>
            </w:r>
            <w:r w:rsidRPr="000F1131">
              <w:rPr>
                <w:color w:val="221E1F"/>
                <w:sz w:val="28"/>
                <w:szCs w:val="28"/>
              </w:rPr>
              <w:t>ское про</w:t>
            </w:r>
            <w:r>
              <w:rPr>
                <w:color w:val="221E1F"/>
                <w:sz w:val="28"/>
                <w:szCs w:val="28"/>
              </w:rPr>
              <w:softHyphen/>
            </w:r>
            <w:r w:rsidRPr="000F1131">
              <w:rPr>
                <w:color w:val="221E1F"/>
                <w:sz w:val="28"/>
                <w:szCs w:val="28"/>
              </w:rPr>
              <w:t>странство России</w:t>
            </w:r>
          </w:p>
          <w:p w:rsidR="00F85AF7" w:rsidRPr="00CF39D0" w:rsidRDefault="00F85AF7" w:rsidP="00044F6C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5AF7" w:rsidRPr="00470CAE" w:rsidRDefault="00F85AF7" w:rsidP="00044F6C">
            <w:pPr>
              <w:ind w:right="-1192"/>
              <w:rPr>
                <w:i/>
                <w:sz w:val="28"/>
                <w:szCs w:val="28"/>
              </w:rPr>
            </w:pPr>
            <w:r w:rsidRPr="00470CAE">
              <w:rPr>
                <w:i/>
                <w:sz w:val="28"/>
                <w:szCs w:val="28"/>
              </w:rPr>
              <w:t>Выпускник научится: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470CAE">
              <w:rPr>
                <w:sz w:val="28"/>
                <w:szCs w:val="28"/>
              </w:rPr>
              <w:t>различать принципы выде</w:t>
            </w:r>
            <w:r>
              <w:rPr>
                <w:sz w:val="28"/>
                <w:szCs w:val="28"/>
              </w:rPr>
              <w:t>-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470CAE">
              <w:rPr>
                <w:sz w:val="28"/>
                <w:szCs w:val="28"/>
              </w:rPr>
              <w:t>ления и устанавливать соот</w:t>
            </w:r>
            <w:r>
              <w:rPr>
                <w:sz w:val="28"/>
                <w:szCs w:val="28"/>
              </w:rPr>
              <w:t>-</w:t>
            </w:r>
          </w:p>
          <w:p w:rsidR="00F85AF7" w:rsidRPr="00470CAE" w:rsidRDefault="00F85AF7" w:rsidP="00044F6C">
            <w:pPr>
              <w:ind w:right="-1192"/>
              <w:rPr>
                <w:sz w:val="28"/>
                <w:szCs w:val="28"/>
              </w:rPr>
            </w:pPr>
            <w:r w:rsidRPr="00470CAE">
              <w:rPr>
                <w:sz w:val="28"/>
                <w:szCs w:val="28"/>
              </w:rPr>
              <w:t xml:space="preserve">ношения </w:t>
            </w:r>
            <w:proofErr w:type="gramStart"/>
            <w:r w:rsidRPr="00470CAE">
              <w:rPr>
                <w:sz w:val="28"/>
                <w:szCs w:val="28"/>
              </w:rPr>
              <w:t>между</w:t>
            </w:r>
            <w:proofErr w:type="gramEnd"/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470CAE">
              <w:rPr>
                <w:sz w:val="28"/>
                <w:szCs w:val="28"/>
              </w:rPr>
              <w:t>государственной террито</w:t>
            </w:r>
            <w:r>
              <w:rPr>
                <w:sz w:val="28"/>
                <w:szCs w:val="28"/>
              </w:rPr>
              <w:t>-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470CAE">
              <w:rPr>
                <w:sz w:val="28"/>
                <w:szCs w:val="28"/>
              </w:rPr>
              <w:t>рией и исключительной эко</w:t>
            </w:r>
            <w:r>
              <w:rPr>
                <w:sz w:val="28"/>
                <w:szCs w:val="28"/>
              </w:rPr>
              <w:t>-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470CAE">
              <w:rPr>
                <w:sz w:val="28"/>
                <w:szCs w:val="28"/>
              </w:rPr>
              <w:t>номической зоной России</w:t>
            </w:r>
            <w:r>
              <w:rPr>
                <w:sz w:val="28"/>
                <w:szCs w:val="28"/>
              </w:rPr>
              <w:t xml:space="preserve"> и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устанавливать соотношения</w:t>
            </w:r>
          </w:p>
          <w:p w:rsidR="00F85AF7" w:rsidRPr="00470CAE" w:rsidRDefault="00F85AF7" w:rsidP="00044F6C">
            <w:pPr>
              <w:ind w:right="-119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между ними</w:t>
            </w:r>
            <w:r w:rsidRPr="00470CAE">
              <w:rPr>
                <w:sz w:val="28"/>
                <w:szCs w:val="28"/>
              </w:rPr>
              <w:t>;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470CAE">
              <w:rPr>
                <w:sz w:val="28"/>
                <w:szCs w:val="28"/>
              </w:rPr>
              <w:t>оценивать воздействие геог</w:t>
            </w:r>
            <w:r>
              <w:rPr>
                <w:sz w:val="28"/>
                <w:szCs w:val="28"/>
              </w:rPr>
              <w:t>-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470CAE">
              <w:rPr>
                <w:sz w:val="28"/>
                <w:szCs w:val="28"/>
              </w:rPr>
              <w:t>рафического положения</w:t>
            </w:r>
            <w:proofErr w:type="gramStart"/>
            <w:r w:rsidRPr="00470CAE">
              <w:rPr>
                <w:sz w:val="28"/>
                <w:szCs w:val="28"/>
              </w:rPr>
              <w:t xml:space="preserve"> Р</w:t>
            </w:r>
            <w:proofErr w:type="gramEnd"/>
            <w:r w:rsidRPr="00470CAE">
              <w:rPr>
                <w:sz w:val="28"/>
                <w:szCs w:val="28"/>
              </w:rPr>
              <w:t>ос</w:t>
            </w:r>
            <w:r>
              <w:rPr>
                <w:sz w:val="28"/>
                <w:szCs w:val="28"/>
              </w:rPr>
              <w:t>-</w:t>
            </w:r>
          </w:p>
          <w:p w:rsidR="00F85AF7" w:rsidRPr="00470CAE" w:rsidRDefault="00F85AF7" w:rsidP="00044F6C">
            <w:pPr>
              <w:ind w:right="-1192"/>
              <w:rPr>
                <w:sz w:val="28"/>
                <w:szCs w:val="28"/>
              </w:rPr>
            </w:pPr>
            <w:proofErr w:type="gramStart"/>
            <w:r w:rsidRPr="00470CAE">
              <w:rPr>
                <w:sz w:val="28"/>
                <w:szCs w:val="28"/>
              </w:rPr>
              <w:t>сии</w:t>
            </w:r>
            <w:proofErr w:type="gramEnd"/>
            <w:r w:rsidRPr="00470CAE">
              <w:rPr>
                <w:sz w:val="28"/>
                <w:szCs w:val="28"/>
              </w:rPr>
              <w:t xml:space="preserve"> и еѐ отдельных частей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470CAE">
              <w:rPr>
                <w:sz w:val="28"/>
                <w:szCs w:val="28"/>
              </w:rPr>
              <w:t>на особенности природы,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470CAE">
              <w:rPr>
                <w:sz w:val="28"/>
                <w:szCs w:val="28"/>
              </w:rPr>
              <w:t>жизнь и хозяйственную деяте</w:t>
            </w:r>
            <w:r>
              <w:rPr>
                <w:sz w:val="28"/>
                <w:szCs w:val="28"/>
              </w:rPr>
              <w:t>-</w:t>
            </w:r>
          </w:p>
          <w:p w:rsidR="00F85AF7" w:rsidRPr="00470CAE" w:rsidRDefault="00F85AF7" w:rsidP="00044F6C">
            <w:pPr>
              <w:ind w:right="-1192"/>
              <w:rPr>
                <w:sz w:val="28"/>
                <w:szCs w:val="28"/>
              </w:rPr>
            </w:pPr>
            <w:r w:rsidRPr="00470CAE">
              <w:rPr>
                <w:sz w:val="28"/>
                <w:szCs w:val="28"/>
              </w:rPr>
              <w:t>льность населения;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470CAE">
              <w:rPr>
                <w:sz w:val="28"/>
                <w:szCs w:val="28"/>
              </w:rPr>
              <w:t>использовать знания о миро</w:t>
            </w:r>
            <w:r>
              <w:rPr>
                <w:sz w:val="28"/>
                <w:szCs w:val="28"/>
              </w:rPr>
              <w:t>-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470CAE">
              <w:rPr>
                <w:sz w:val="28"/>
                <w:szCs w:val="28"/>
              </w:rPr>
              <w:t xml:space="preserve">вом, </w:t>
            </w:r>
            <w:proofErr w:type="gramStart"/>
            <w:r w:rsidRPr="00470CAE">
              <w:rPr>
                <w:sz w:val="28"/>
                <w:szCs w:val="28"/>
              </w:rPr>
              <w:t>поясном</w:t>
            </w:r>
            <w:proofErr w:type="gramEnd"/>
            <w:r w:rsidRPr="00470CAE">
              <w:rPr>
                <w:sz w:val="28"/>
                <w:szCs w:val="28"/>
              </w:rPr>
              <w:t>, декретном, лет</w:t>
            </w:r>
            <w:r>
              <w:rPr>
                <w:sz w:val="28"/>
                <w:szCs w:val="28"/>
              </w:rPr>
              <w:t>-</w:t>
            </w:r>
          </w:p>
          <w:p w:rsidR="00F85AF7" w:rsidRPr="00470CAE" w:rsidRDefault="00F85AF7" w:rsidP="00044F6C">
            <w:pPr>
              <w:ind w:right="-1192"/>
              <w:rPr>
                <w:sz w:val="28"/>
                <w:szCs w:val="28"/>
              </w:rPr>
            </w:pPr>
            <w:proofErr w:type="gramStart"/>
            <w:r w:rsidRPr="00470CAE">
              <w:rPr>
                <w:sz w:val="28"/>
                <w:szCs w:val="28"/>
              </w:rPr>
              <w:t>нем</w:t>
            </w:r>
            <w:proofErr w:type="gramEnd"/>
            <w:r w:rsidRPr="00470CAE">
              <w:rPr>
                <w:sz w:val="28"/>
                <w:szCs w:val="28"/>
              </w:rPr>
              <w:t xml:space="preserve"> и зимнем времени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470CAE">
              <w:rPr>
                <w:sz w:val="28"/>
                <w:szCs w:val="28"/>
              </w:rPr>
              <w:t xml:space="preserve">для решения практико-ориентированных задач </w:t>
            </w:r>
            <w:proofErr w:type="gramStart"/>
            <w:r w:rsidRPr="00470CAE">
              <w:rPr>
                <w:sz w:val="28"/>
                <w:szCs w:val="28"/>
              </w:rPr>
              <w:t>по</w:t>
            </w:r>
            <w:proofErr w:type="gramEnd"/>
          </w:p>
          <w:p w:rsidR="00F85AF7" w:rsidRPr="00470CAE" w:rsidRDefault="00F85AF7" w:rsidP="00044F6C">
            <w:pPr>
              <w:ind w:right="-1192"/>
              <w:rPr>
                <w:sz w:val="28"/>
                <w:szCs w:val="28"/>
              </w:rPr>
            </w:pPr>
            <w:r w:rsidRPr="00470CAE">
              <w:rPr>
                <w:sz w:val="28"/>
                <w:szCs w:val="28"/>
              </w:rPr>
              <w:t xml:space="preserve">определению различий </w:t>
            </w:r>
            <w:proofErr w:type="gramStart"/>
            <w:r w:rsidRPr="00470CAE">
              <w:rPr>
                <w:sz w:val="28"/>
                <w:szCs w:val="28"/>
              </w:rPr>
              <w:t>в</w:t>
            </w:r>
            <w:proofErr w:type="gramEnd"/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proofErr w:type="gramStart"/>
            <w:r w:rsidRPr="00470CAE">
              <w:rPr>
                <w:sz w:val="28"/>
                <w:szCs w:val="28"/>
              </w:rPr>
              <w:lastRenderedPageBreak/>
              <w:t>поясном времени территорий</w:t>
            </w:r>
            <w:proofErr w:type="gramEnd"/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470CAE">
              <w:rPr>
                <w:sz w:val="28"/>
                <w:szCs w:val="28"/>
              </w:rPr>
              <w:t xml:space="preserve"> с контекстом из </w:t>
            </w:r>
            <w:proofErr w:type="gramStart"/>
            <w:r w:rsidRPr="00470CAE">
              <w:rPr>
                <w:sz w:val="28"/>
                <w:szCs w:val="28"/>
              </w:rPr>
              <w:t>реальной</w:t>
            </w:r>
            <w:proofErr w:type="gramEnd"/>
          </w:p>
          <w:p w:rsidR="00F85AF7" w:rsidRPr="00470CAE" w:rsidRDefault="00F85AF7" w:rsidP="00044F6C">
            <w:pPr>
              <w:ind w:right="-1192"/>
              <w:rPr>
                <w:sz w:val="28"/>
                <w:szCs w:val="28"/>
              </w:rPr>
            </w:pPr>
            <w:r w:rsidRPr="00470CAE">
              <w:rPr>
                <w:sz w:val="28"/>
                <w:szCs w:val="28"/>
              </w:rPr>
              <w:t xml:space="preserve"> жизни.</w:t>
            </w:r>
          </w:p>
          <w:p w:rsidR="00F85AF7" w:rsidRPr="00470CAE" w:rsidRDefault="00F85AF7" w:rsidP="00044F6C">
            <w:pPr>
              <w:ind w:right="-1192"/>
              <w:rPr>
                <w:i/>
                <w:sz w:val="28"/>
                <w:szCs w:val="28"/>
              </w:rPr>
            </w:pPr>
            <w:r w:rsidRPr="00470CAE">
              <w:rPr>
                <w:i/>
                <w:sz w:val="28"/>
                <w:szCs w:val="28"/>
              </w:rPr>
              <w:t>Выпускникполучит</w:t>
            </w:r>
          </w:p>
          <w:p w:rsidR="00F85AF7" w:rsidRPr="00470CAE" w:rsidRDefault="00F85AF7" w:rsidP="00044F6C">
            <w:pPr>
              <w:ind w:right="-1192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</w:t>
            </w:r>
            <w:r w:rsidRPr="00470CAE">
              <w:rPr>
                <w:i/>
                <w:sz w:val="28"/>
                <w:szCs w:val="28"/>
              </w:rPr>
              <w:t>озможностьнаучиться: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470CAE">
              <w:rPr>
                <w:sz w:val="28"/>
                <w:szCs w:val="28"/>
              </w:rPr>
              <w:t xml:space="preserve">оценивать возможные в 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proofErr w:type="gramStart"/>
            <w:r w:rsidRPr="00470CAE">
              <w:rPr>
                <w:sz w:val="28"/>
                <w:szCs w:val="28"/>
              </w:rPr>
              <w:t>будущем</w:t>
            </w:r>
            <w:proofErr w:type="gramEnd"/>
            <w:r w:rsidRPr="00470CAE">
              <w:rPr>
                <w:sz w:val="28"/>
                <w:szCs w:val="28"/>
              </w:rPr>
              <w:t xml:space="preserve"> изменения геогра</w:t>
            </w:r>
            <w:r>
              <w:rPr>
                <w:sz w:val="28"/>
                <w:szCs w:val="28"/>
              </w:rPr>
              <w:t>-</w:t>
            </w:r>
          </w:p>
          <w:p w:rsidR="00F85AF7" w:rsidRPr="00470CAE" w:rsidRDefault="00F85AF7" w:rsidP="00044F6C">
            <w:pPr>
              <w:ind w:right="-1192"/>
              <w:rPr>
                <w:sz w:val="28"/>
                <w:szCs w:val="28"/>
              </w:rPr>
            </w:pPr>
            <w:r w:rsidRPr="00470CAE">
              <w:rPr>
                <w:sz w:val="28"/>
                <w:szCs w:val="28"/>
              </w:rPr>
              <w:t>фического положения России,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proofErr w:type="gramStart"/>
            <w:r w:rsidRPr="00470CAE">
              <w:rPr>
                <w:sz w:val="28"/>
                <w:szCs w:val="28"/>
              </w:rPr>
              <w:t>обусловленные</w:t>
            </w:r>
            <w:proofErr w:type="gramEnd"/>
            <w:r w:rsidRPr="00470CAE">
              <w:rPr>
                <w:sz w:val="28"/>
                <w:szCs w:val="28"/>
              </w:rPr>
              <w:t xml:space="preserve"> мировыми 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470CAE">
              <w:rPr>
                <w:sz w:val="28"/>
                <w:szCs w:val="28"/>
              </w:rPr>
              <w:t xml:space="preserve">геодемографическими, </w:t>
            </w:r>
          </w:p>
          <w:p w:rsidR="00F85AF7" w:rsidRPr="00470CAE" w:rsidRDefault="00F85AF7" w:rsidP="00044F6C">
            <w:pPr>
              <w:ind w:right="-1192"/>
              <w:rPr>
                <w:sz w:val="28"/>
                <w:szCs w:val="28"/>
              </w:rPr>
            </w:pPr>
            <w:r w:rsidRPr="00470CAE">
              <w:rPr>
                <w:sz w:val="28"/>
                <w:szCs w:val="28"/>
              </w:rPr>
              <w:t>геополитическими и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470CAE">
              <w:rPr>
                <w:sz w:val="28"/>
                <w:szCs w:val="28"/>
              </w:rPr>
              <w:t xml:space="preserve">геоэкономическими 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470CAE">
              <w:rPr>
                <w:sz w:val="28"/>
                <w:szCs w:val="28"/>
              </w:rPr>
              <w:t xml:space="preserve">процессами, а также </w:t>
            </w:r>
          </w:p>
          <w:p w:rsidR="00F85AF7" w:rsidRPr="00470CAE" w:rsidRDefault="00F85AF7" w:rsidP="00044F6C">
            <w:pPr>
              <w:ind w:right="-1192"/>
              <w:rPr>
                <w:sz w:val="28"/>
                <w:szCs w:val="28"/>
              </w:rPr>
            </w:pPr>
            <w:r w:rsidRPr="00470CAE">
              <w:rPr>
                <w:sz w:val="28"/>
                <w:szCs w:val="28"/>
              </w:rPr>
              <w:t xml:space="preserve">развитием </w:t>
            </w:r>
            <w:proofErr w:type="gramStart"/>
            <w:r w:rsidRPr="00470CAE">
              <w:rPr>
                <w:sz w:val="28"/>
                <w:szCs w:val="28"/>
              </w:rPr>
              <w:t>глобальной</w:t>
            </w:r>
            <w:proofErr w:type="gramEnd"/>
          </w:p>
          <w:p w:rsidR="00F85AF7" w:rsidRPr="00CF39D0" w:rsidRDefault="00F85AF7" w:rsidP="00044F6C">
            <w:pPr>
              <w:ind w:right="-1192"/>
              <w:rPr>
                <w:sz w:val="28"/>
                <w:szCs w:val="28"/>
              </w:rPr>
            </w:pPr>
            <w:r w:rsidRPr="00470CAE">
              <w:rPr>
                <w:sz w:val="28"/>
                <w:szCs w:val="28"/>
              </w:rPr>
              <w:t>коммуникационной системы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AF7" w:rsidRPr="00626B1E" w:rsidRDefault="00F85AF7" w:rsidP="00044F6C">
            <w:pPr>
              <w:rPr>
                <w:sz w:val="28"/>
                <w:szCs w:val="28"/>
              </w:rPr>
            </w:pPr>
            <w:r w:rsidRPr="00626B1E">
              <w:rPr>
                <w:sz w:val="28"/>
                <w:szCs w:val="28"/>
              </w:rPr>
              <w:lastRenderedPageBreak/>
              <w:t>анализировать и</w:t>
            </w:r>
          </w:p>
          <w:p w:rsidR="00F85AF7" w:rsidRPr="00626B1E" w:rsidRDefault="00F85AF7" w:rsidP="00044F6C">
            <w:pPr>
              <w:rPr>
                <w:sz w:val="28"/>
                <w:szCs w:val="28"/>
              </w:rPr>
            </w:pPr>
            <w:r w:rsidRPr="00626B1E">
              <w:rPr>
                <w:sz w:val="28"/>
                <w:szCs w:val="28"/>
              </w:rPr>
              <w:t>обобщать, делать</w:t>
            </w:r>
          </w:p>
          <w:p w:rsidR="00F85AF7" w:rsidRPr="00626B1E" w:rsidRDefault="00F85AF7" w:rsidP="00044F6C">
            <w:pPr>
              <w:rPr>
                <w:sz w:val="28"/>
                <w:szCs w:val="28"/>
              </w:rPr>
            </w:pPr>
            <w:r w:rsidRPr="00626B1E">
              <w:rPr>
                <w:sz w:val="28"/>
                <w:szCs w:val="28"/>
              </w:rPr>
              <w:t>выводы,</w:t>
            </w:r>
          </w:p>
          <w:p w:rsidR="00F85AF7" w:rsidRPr="00626B1E" w:rsidRDefault="00F85AF7" w:rsidP="00044F6C">
            <w:pPr>
              <w:rPr>
                <w:sz w:val="28"/>
                <w:szCs w:val="28"/>
              </w:rPr>
            </w:pPr>
            <w:r w:rsidRPr="00626B1E">
              <w:rPr>
                <w:sz w:val="28"/>
                <w:szCs w:val="28"/>
              </w:rPr>
              <w:t>представлять</w:t>
            </w:r>
          </w:p>
          <w:p w:rsidR="00F85AF7" w:rsidRPr="00626B1E" w:rsidRDefault="00F85AF7" w:rsidP="00044F6C">
            <w:pPr>
              <w:rPr>
                <w:sz w:val="28"/>
                <w:szCs w:val="28"/>
              </w:rPr>
            </w:pPr>
            <w:r w:rsidRPr="00626B1E">
              <w:rPr>
                <w:sz w:val="28"/>
                <w:szCs w:val="28"/>
              </w:rPr>
              <w:t xml:space="preserve">информацию </w:t>
            </w:r>
            <w:proofErr w:type="gramStart"/>
            <w:r w:rsidRPr="00626B1E">
              <w:rPr>
                <w:sz w:val="28"/>
                <w:szCs w:val="28"/>
              </w:rPr>
              <w:t>в</w:t>
            </w:r>
            <w:proofErr w:type="gramEnd"/>
          </w:p>
          <w:p w:rsidR="00F85AF7" w:rsidRPr="00CF39D0" w:rsidRDefault="00F85AF7" w:rsidP="00044F6C">
            <w:pPr>
              <w:rPr>
                <w:sz w:val="28"/>
                <w:szCs w:val="28"/>
              </w:rPr>
            </w:pPr>
            <w:r w:rsidRPr="00626B1E">
              <w:rPr>
                <w:sz w:val="28"/>
                <w:szCs w:val="28"/>
              </w:rPr>
              <w:t xml:space="preserve">разных </w:t>
            </w:r>
            <w:proofErr w:type="gramStart"/>
            <w:r w:rsidRPr="00626B1E">
              <w:rPr>
                <w:sz w:val="28"/>
                <w:szCs w:val="28"/>
              </w:rPr>
              <w:t>формах</w:t>
            </w:r>
            <w:proofErr w:type="gramEnd"/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AF7" w:rsidRPr="00626B1E" w:rsidRDefault="00F85AF7" w:rsidP="00044F6C">
            <w:pPr>
              <w:rPr>
                <w:sz w:val="28"/>
                <w:szCs w:val="28"/>
              </w:rPr>
            </w:pPr>
            <w:r w:rsidRPr="00626B1E">
              <w:rPr>
                <w:sz w:val="28"/>
                <w:szCs w:val="28"/>
              </w:rPr>
              <w:t>излагать свое</w:t>
            </w:r>
          </w:p>
          <w:p w:rsidR="00F85AF7" w:rsidRPr="0002665F" w:rsidRDefault="00F85AF7" w:rsidP="00044F6C">
            <w:pPr>
              <w:rPr>
                <w:sz w:val="28"/>
                <w:szCs w:val="28"/>
              </w:rPr>
            </w:pPr>
            <w:r w:rsidRPr="00626B1E">
              <w:rPr>
                <w:sz w:val="28"/>
                <w:szCs w:val="28"/>
              </w:rPr>
              <w:t>мнение</w:t>
            </w:r>
            <w:r>
              <w:rPr>
                <w:sz w:val="28"/>
                <w:szCs w:val="28"/>
              </w:rPr>
              <w:t>,</w:t>
            </w:r>
            <w:r w:rsidRPr="0002665F">
              <w:rPr>
                <w:sz w:val="28"/>
                <w:szCs w:val="28"/>
              </w:rPr>
              <w:t xml:space="preserve"> работать </w:t>
            </w:r>
            <w:proofErr w:type="gramStart"/>
            <w:r w:rsidRPr="0002665F">
              <w:rPr>
                <w:sz w:val="28"/>
                <w:szCs w:val="28"/>
              </w:rPr>
              <w:t>в</w:t>
            </w:r>
            <w:proofErr w:type="gramEnd"/>
          </w:p>
          <w:p w:rsidR="00F85AF7" w:rsidRPr="0002665F" w:rsidRDefault="00F85AF7" w:rsidP="00044F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малых группах,  </w:t>
            </w:r>
            <w:r w:rsidRPr="0002665F">
              <w:rPr>
                <w:sz w:val="28"/>
                <w:szCs w:val="28"/>
              </w:rPr>
              <w:t xml:space="preserve"> эффективно</w:t>
            </w:r>
          </w:p>
          <w:p w:rsidR="00F85AF7" w:rsidRPr="0002665F" w:rsidRDefault="00F85AF7" w:rsidP="00044F6C">
            <w:pPr>
              <w:rPr>
                <w:sz w:val="28"/>
                <w:szCs w:val="28"/>
              </w:rPr>
            </w:pPr>
            <w:r w:rsidRPr="0002665F">
              <w:rPr>
                <w:sz w:val="28"/>
                <w:szCs w:val="28"/>
              </w:rPr>
              <w:t>взаимодействовать</w:t>
            </w:r>
          </w:p>
          <w:p w:rsidR="00F85AF7" w:rsidRPr="0002665F" w:rsidRDefault="00F85AF7" w:rsidP="00044F6C">
            <w:pPr>
              <w:rPr>
                <w:sz w:val="28"/>
                <w:szCs w:val="28"/>
              </w:rPr>
            </w:pPr>
            <w:r w:rsidRPr="0002665F">
              <w:rPr>
                <w:sz w:val="28"/>
                <w:szCs w:val="28"/>
              </w:rPr>
              <w:t>при совместном</w:t>
            </w:r>
          </w:p>
          <w:p w:rsidR="00F85AF7" w:rsidRPr="0002665F" w:rsidRDefault="00F85AF7" w:rsidP="00044F6C">
            <w:pPr>
              <w:rPr>
                <w:sz w:val="28"/>
                <w:szCs w:val="28"/>
              </w:rPr>
            </w:pPr>
            <w:proofErr w:type="gramStart"/>
            <w:r w:rsidRPr="0002665F">
              <w:rPr>
                <w:sz w:val="28"/>
                <w:szCs w:val="28"/>
              </w:rPr>
              <w:t>выполнении</w:t>
            </w:r>
            <w:proofErr w:type="gramEnd"/>
          </w:p>
          <w:p w:rsidR="00F85AF7" w:rsidRPr="0002665F" w:rsidRDefault="00F85AF7" w:rsidP="00044F6C">
            <w:pPr>
              <w:rPr>
                <w:sz w:val="28"/>
                <w:szCs w:val="28"/>
              </w:rPr>
            </w:pPr>
            <w:r w:rsidRPr="0002665F">
              <w:rPr>
                <w:sz w:val="28"/>
                <w:szCs w:val="28"/>
              </w:rPr>
              <w:t>работы</w:t>
            </w:r>
            <w:r>
              <w:rPr>
                <w:sz w:val="28"/>
                <w:szCs w:val="28"/>
              </w:rPr>
              <w:t xml:space="preserve">, </w:t>
            </w:r>
            <w:r w:rsidRPr="0002665F">
              <w:rPr>
                <w:sz w:val="28"/>
                <w:szCs w:val="28"/>
              </w:rPr>
              <w:t>восприни</w:t>
            </w:r>
            <w:r>
              <w:rPr>
                <w:sz w:val="28"/>
                <w:szCs w:val="28"/>
              </w:rPr>
              <w:softHyphen/>
            </w:r>
            <w:r w:rsidRPr="0002665F">
              <w:rPr>
                <w:sz w:val="28"/>
                <w:szCs w:val="28"/>
              </w:rPr>
              <w:t>мать</w:t>
            </w:r>
          </w:p>
          <w:p w:rsidR="00F85AF7" w:rsidRPr="0002665F" w:rsidRDefault="00F85AF7" w:rsidP="00044F6C">
            <w:pPr>
              <w:rPr>
                <w:sz w:val="28"/>
                <w:szCs w:val="28"/>
              </w:rPr>
            </w:pPr>
            <w:r w:rsidRPr="0002665F">
              <w:rPr>
                <w:sz w:val="28"/>
                <w:szCs w:val="28"/>
              </w:rPr>
              <w:t>устную форму</w:t>
            </w:r>
          </w:p>
          <w:p w:rsidR="00F85AF7" w:rsidRPr="00CF39D0" w:rsidRDefault="00F85AF7" w:rsidP="00044F6C">
            <w:pPr>
              <w:rPr>
                <w:sz w:val="28"/>
                <w:szCs w:val="28"/>
              </w:rPr>
            </w:pPr>
            <w:r w:rsidRPr="0002665F">
              <w:rPr>
                <w:sz w:val="28"/>
                <w:szCs w:val="28"/>
              </w:rPr>
              <w:t>информации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AF7" w:rsidRPr="00626B1E" w:rsidRDefault="00F85AF7" w:rsidP="00044F6C">
            <w:pPr>
              <w:rPr>
                <w:sz w:val="28"/>
                <w:szCs w:val="28"/>
              </w:rPr>
            </w:pPr>
            <w:r w:rsidRPr="00626B1E">
              <w:rPr>
                <w:sz w:val="28"/>
                <w:szCs w:val="28"/>
              </w:rPr>
              <w:t>выдвигать ве</w:t>
            </w:r>
            <w:r w:rsidRPr="00626B1E">
              <w:rPr>
                <w:sz w:val="28"/>
                <w:szCs w:val="28"/>
              </w:rPr>
              <w:t>р</w:t>
            </w:r>
            <w:r w:rsidRPr="00626B1E">
              <w:rPr>
                <w:sz w:val="28"/>
                <w:szCs w:val="28"/>
              </w:rPr>
              <w:t>сии,</w:t>
            </w:r>
          </w:p>
          <w:p w:rsidR="00F85AF7" w:rsidRPr="00626B1E" w:rsidRDefault="00F85AF7" w:rsidP="00044F6C">
            <w:pPr>
              <w:rPr>
                <w:sz w:val="28"/>
                <w:szCs w:val="28"/>
              </w:rPr>
            </w:pPr>
            <w:r w:rsidRPr="00626B1E">
              <w:rPr>
                <w:sz w:val="28"/>
                <w:szCs w:val="28"/>
              </w:rPr>
              <w:t>выбирать средс</w:t>
            </w:r>
            <w:r w:rsidRPr="00626B1E">
              <w:rPr>
                <w:sz w:val="28"/>
                <w:szCs w:val="28"/>
              </w:rPr>
              <w:t>т</w:t>
            </w:r>
            <w:r w:rsidRPr="00626B1E">
              <w:rPr>
                <w:sz w:val="28"/>
                <w:szCs w:val="28"/>
              </w:rPr>
              <w:t>ва</w:t>
            </w:r>
          </w:p>
          <w:p w:rsidR="00F85AF7" w:rsidRPr="00CF39D0" w:rsidRDefault="00F85AF7" w:rsidP="00044F6C">
            <w:pPr>
              <w:rPr>
                <w:sz w:val="28"/>
                <w:szCs w:val="28"/>
              </w:rPr>
            </w:pPr>
            <w:r w:rsidRPr="00626B1E">
              <w:rPr>
                <w:sz w:val="28"/>
                <w:szCs w:val="28"/>
              </w:rPr>
              <w:t>достижения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AF7" w:rsidRPr="00626B1E" w:rsidRDefault="00F85AF7" w:rsidP="00044F6C">
            <w:pPr>
              <w:rPr>
                <w:sz w:val="28"/>
                <w:szCs w:val="28"/>
              </w:rPr>
            </w:pPr>
            <w:r w:rsidRPr="00626B1E">
              <w:rPr>
                <w:sz w:val="28"/>
                <w:szCs w:val="28"/>
              </w:rPr>
              <w:t>осознавать</w:t>
            </w:r>
          </w:p>
          <w:p w:rsidR="00F85AF7" w:rsidRPr="00626B1E" w:rsidRDefault="00F85AF7" w:rsidP="00044F6C">
            <w:pPr>
              <w:rPr>
                <w:sz w:val="28"/>
                <w:szCs w:val="28"/>
              </w:rPr>
            </w:pPr>
            <w:r w:rsidRPr="00626B1E">
              <w:rPr>
                <w:sz w:val="28"/>
                <w:szCs w:val="28"/>
              </w:rPr>
              <w:t>целостность</w:t>
            </w:r>
          </w:p>
          <w:p w:rsidR="00F85AF7" w:rsidRPr="00626B1E" w:rsidRDefault="00F85AF7" w:rsidP="00044F6C">
            <w:pPr>
              <w:rPr>
                <w:sz w:val="28"/>
                <w:szCs w:val="28"/>
              </w:rPr>
            </w:pPr>
            <w:r w:rsidRPr="00626B1E">
              <w:rPr>
                <w:sz w:val="28"/>
                <w:szCs w:val="28"/>
              </w:rPr>
              <w:t>взглядов и</w:t>
            </w:r>
          </w:p>
          <w:p w:rsidR="00F85AF7" w:rsidRPr="00626B1E" w:rsidRDefault="00F85AF7" w:rsidP="00044F6C">
            <w:pPr>
              <w:rPr>
                <w:sz w:val="28"/>
                <w:szCs w:val="28"/>
              </w:rPr>
            </w:pPr>
            <w:r w:rsidRPr="00626B1E">
              <w:rPr>
                <w:sz w:val="28"/>
                <w:szCs w:val="28"/>
              </w:rPr>
              <w:t>многообразие</w:t>
            </w:r>
          </w:p>
          <w:p w:rsidR="00F85AF7" w:rsidRPr="00626B1E" w:rsidRDefault="00F85AF7" w:rsidP="00044F6C">
            <w:pPr>
              <w:rPr>
                <w:sz w:val="28"/>
                <w:szCs w:val="28"/>
              </w:rPr>
            </w:pPr>
            <w:r w:rsidRPr="00626B1E">
              <w:rPr>
                <w:sz w:val="28"/>
                <w:szCs w:val="28"/>
              </w:rPr>
              <w:t>взглядов на мир</w:t>
            </w:r>
            <w:proofErr w:type="gramStart"/>
            <w:r>
              <w:rPr>
                <w:sz w:val="28"/>
                <w:szCs w:val="28"/>
              </w:rPr>
              <w:t>,</w:t>
            </w:r>
            <w:r w:rsidRPr="00626B1E">
              <w:rPr>
                <w:sz w:val="28"/>
                <w:szCs w:val="28"/>
              </w:rPr>
              <w:t>в</w:t>
            </w:r>
            <w:proofErr w:type="gramEnd"/>
            <w:r w:rsidRPr="00626B1E">
              <w:rPr>
                <w:sz w:val="28"/>
                <w:szCs w:val="28"/>
              </w:rPr>
              <w:t>оспринимать</w:t>
            </w:r>
          </w:p>
          <w:p w:rsidR="00F85AF7" w:rsidRPr="00626B1E" w:rsidRDefault="00F85AF7" w:rsidP="00044F6C">
            <w:pPr>
              <w:rPr>
                <w:sz w:val="28"/>
                <w:szCs w:val="28"/>
              </w:rPr>
            </w:pPr>
            <w:r w:rsidRPr="00626B1E">
              <w:rPr>
                <w:sz w:val="28"/>
                <w:szCs w:val="28"/>
              </w:rPr>
              <w:t xml:space="preserve">выступления </w:t>
            </w:r>
            <w:proofErr w:type="gramStart"/>
            <w:r w:rsidRPr="00626B1E">
              <w:rPr>
                <w:sz w:val="28"/>
                <w:szCs w:val="28"/>
              </w:rPr>
              <w:t>своих</w:t>
            </w:r>
            <w:proofErr w:type="gramEnd"/>
          </w:p>
          <w:p w:rsidR="00F85AF7" w:rsidRPr="00626B1E" w:rsidRDefault="00F85AF7" w:rsidP="00044F6C">
            <w:pPr>
              <w:rPr>
                <w:sz w:val="28"/>
                <w:szCs w:val="28"/>
              </w:rPr>
            </w:pPr>
            <w:r w:rsidRPr="00626B1E">
              <w:rPr>
                <w:sz w:val="28"/>
                <w:szCs w:val="28"/>
              </w:rPr>
              <w:t>одноклассников;</w:t>
            </w:r>
          </w:p>
          <w:p w:rsidR="00F85AF7" w:rsidRPr="00626B1E" w:rsidRDefault="00F85AF7" w:rsidP="00044F6C">
            <w:pPr>
              <w:rPr>
                <w:sz w:val="28"/>
                <w:szCs w:val="28"/>
              </w:rPr>
            </w:pPr>
            <w:r w:rsidRPr="00626B1E">
              <w:rPr>
                <w:sz w:val="28"/>
                <w:szCs w:val="28"/>
              </w:rPr>
              <w:t>- проявлять</w:t>
            </w:r>
          </w:p>
          <w:p w:rsidR="00F85AF7" w:rsidRPr="00626B1E" w:rsidRDefault="00F85AF7" w:rsidP="00044F6C">
            <w:pPr>
              <w:rPr>
                <w:sz w:val="28"/>
                <w:szCs w:val="28"/>
              </w:rPr>
            </w:pPr>
            <w:r w:rsidRPr="00626B1E">
              <w:rPr>
                <w:sz w:val="28"/>
                <w:szCs w:val="28"/>
              </w:rPr>
              <w:t>внимание, жела</w:t>
            </w:r>
            <w:r>
              <w:rPr>
                <w:sz w:val="28"/>
                <w:szCs w:val="28"/>
              </w:rPr>
              <w:softHyphen/>
            </w:r>
            <w:r w:rsidRPr="00626B1E">
              <w:rPr>
                <w:sz w:val="28"/>
                <w:szCs w:val="28"/>
              </w:rPr>
              <w:t>ние</w:t>
            </w:r>
          </w:p>
          <w:p w:rsidR="00F85AF7" w:rsidRPr="00626B1E" w:rsidRDefault="00F85AF7" w:rsidP="00044F6C">
            <w:pPr>
              <w:rPr>
                <w:sz w:val="28"/>
                <w:szCs w:val="28"/>
              </w:rPr>
            </w:pPr>
            <w:r w:rsidRPr="00626B1E">
              <w:rPr>
                <w:sz w:val="28"/>
                <w:szCs w:val="28"/>
              </w:rPr>
              <w:t>больше узнать.</w:t>
            </w:r>
          </w:p>
          <w:p w:rsidR="00F85AF7" w:rsidRPr="00CF39D0" w:rsidRDefault="00F85AF7" w:rsidP="00044F6C">
            <w:pPr>
              <w:rPr>
                <w:sz w:val="28"/>
                <w:szCs w:val="28"/>
              </w:rPr>
            </w:pPr>
            <w:r w:rsidRPr="00626B1E">
              <w:rPr>
                <w:sz w:val="28"/>
                <w:szCs w:val="28"/>
              </w:rPr>
              <w:t xml:space="preserve">Познавательные: </w:t>
            </w:r>
          </w:p>
        </w:tc>
      </w:tr>
      <w:tr w:rsidR="00F85AF7" w:rsidRPr="00514B08" w:rsidTr="00044F6C">
        <w:trPr>
          <w:trHeight w:val="1473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5AF7" w:rsidRPr="00514B08" w:rsidRDefault="00F85AF7" w:rsidP="00044F6C">
            <w:pPr>
              <w:rPr>
                <w:sz w:val="28"/>
                <w:szCs w:val="28"/>
              </w:rPr>
            </w:pPr>
            <w:r w:rsidRPr="00514B08">
              <w:rPr>
                <w:color w:val="221E1F"/>
                <w:sz w:val="28"/>
                <w:szCs w:val="28"/>
              </w:rPr>
              <w:lastRenderedPageBreak/>
              <w:t>Раздел  2. Природа России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5AF7" w:rsidRDefault="00F85AF7" w:rsidP="00044F6C">
            <w:pPr>
              <w:ind w:right="-1192"/>
              <w:rPr>
                <w:i/>
                <w:sz w:val="28"/>
                <w:szCs w:val="28"/>
              </w:rPr>
            </w:pPr>
            <w:r w:rsidRPr="00470CAE">
              <w:rPr>
                <w:i/>
                <w:sz w:val="28"/>
                <w:szCs w:val="28"/>
              </w:rPr>
              <w:t xml:space="preserve">Выпускник </w:t>
            </w:r>
            <w:r>
              <w:rPr>
                <w:i/>
                <w:sz w:val="28"/>
                <w:szCs w:val="28"/>
              </w:rPr>
              <w:t>научится:</w:t>
            </w:r>
          </w:p>
          <w:p w:rsidR="00F85AF7" w:rsidRPr="00470CAE" w:rsidRDefault="00F85AF7" w:rsidP="00044F6C">
            <w:pPr>
              <w:ind w:right="-1192"/>
              <w:rPr>
                <w:i/>
                <w:sz w:val="28"/>
                <w:szCs w:val="28"/>
              </w:rPr>
            </w:pPr>
            <w:r w:rsidRPr="00470CAE">
              <w:rPr>
                <w:sz w:val="28"/>
                <w:szCs w:val="28"/>
              </w:rPr>
              <w:t xml:space="preserve"> различать географические 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470CAE">
              <w:rPr>
                <w:sz w:val="28"/>
                <w:szCs w:val="28"/>
              </w:rPr>
              <w:t>процессы и явления,</w:t>
            </w:r>
          </w:p>
          <w:p w:rsidR="00F85AF7" w:rsidRPr="00470CAE" w:rsidRDefault="00F85AF7" w:rsidP="00044F6C">
            <w:pPr>
              <w:ind w:right="-119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определяющие особен</w:t>
            </w:r>
            <w:r w:rsidRPr="00470CAE">
              <w:rPr>
                <w:sz w:val="28"/>
                <w:szCs w:val="28"/>
              </w:rPr>
              <w:t>ности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470CAE">
              <w:rPr>
                <w:sz w:val="28"/>
                <w:szCs w:val="28"/>
              </w:rPr>
              <w:t xml:space="preserve">природы страны и </w:t>
            </w:r>
            <w:proofErr w:type="gramStart"/>
            <w:r w:rsidRPr="00470CAE">
              <w:rPr>
                <w:sz w:val="28"/>
                <w:szCs w:val="28"/>
              </w:rPr>
              <w:t>отдельных</w:t>
            </w:r>
            <w:proofErr w:type="gramEnd"/>
          </w:p>
          <w:p w:rsidR="00F85AF7" w:rsidRPr="00470CAE" w:rsidRDefault="00F85AF7" w:rsidP="00044F6C">
            <w:pPr>
              <w:ind w:right="-1192"/>
              <w:rPr>
                <w:sz w:val="28"/>
                <w:szCs w:val="28"/>
              </w:rPr>
            </w:pPr>
            <w:r w:rsidRPr="00470CAE">
              <w:rPr>
                <w:sz w:val="28"/>
                <w:szCs w:val="28"/>
              </w:rPr>
              <w:t xml:space="preserve"> регионов;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470CAE">
              <w:rPr>
                <w:sz w:val="28"/>
                <w:szCs w:val="28"/>
              </w:rPr>
              <w:t xml:space="preserve">сравнивать особенности 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470CAE">
              <w:rPr>
                <w:sz w:val="28"/>
                <w:szCs w:val="28"/>
              </w:rPr>
              <w:t>природы отдельных регионов</w:t>
            </w:r>
          </w:p>
          <w:p w:rsidR="00F85AF7" w:rsidRPr="00470CAE" w:rsidRDefault="00F85AF7" w:rsidP="00044F6C">
            <w:pPr>
              <w:ind w:right="-1192"/>
              <w:rPr>
                <w:sz w:val="28"/>
                <w:szCs w:val="28"/>
              </w:rPr>
            </w:pPr>
            <w:r w:rsidRPr="00470CAE">
              <w:rPr>
                <w:sz w:val="28"/>
                <w:szCs w:val="28"/>
              </w:rPr>
              <w:t>страны;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470CAE">
              <w:rPr>
                <w:sz w:val="28"/>
                <w:szCs w:val="28"/>
              </w:rPr>
              <w:t xml:space="preserve">оценивать особенности 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470CAE">
              <w:rPr>
                <w:sz w:val="28"/>
                <w:szCs w:val="28"/>
              </w:rPr>
              <w:t xml:space="preserve">взаимодействия природы и </w:t>
            </w:r>
          </w:p>
          <w:p w:rsidR="00F85AF7" w:rsidRPr="00470CAE" w:rsidRDefault="00F85AF7" w:rsidP="00044F6C">
            <w:pPr>
              <w:ind w:right="-1192"/>
              <w:rPr>
                <w:sz w:val="28"/>
                <w:szCs w:val="28"/>
              </w:rPr>
            </w:pPr>
            <w:r w:rsidRPr="00470CAE">
              <w:rPr>
                <w:sz w:val="28"/>
                <w:szCs w:val="28"/>
              </w:rPr>
              <w:t>общества в пределах</w:t>
            </w:r>
          </w:p>
          <w:p w:rsidR="00F85AF7" w:rsidRPr="00470CAE" w:rsidRDefault="00F85AF7" w:rsidP="00044F6C">
            <w:pPr>
              <w:ind w:right="-1192"/>
              <w:rPr>
                <w:sz w:val="28"/>
                <w:szCs w:val="28"/>
              </w:rPr>
            </w:pPr>
            <w:r w:rsidRPr="00470CAE">
              <w:rPr>
                <w:sz w:val="28"/>
                <w:szCs w:val="28"/>
              </w:rPr>
              <w:t>отдельных территорий;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470CAE">
              <w:rPr>
                <w:sz w:val="28"/>
                <w:szCs w:val="28"/>
              </w:rPr>
              <w:t xml:space="preserve">описывать положение </w:t>
            </w:r>
            <w:proofErr w:type="gramStart"/>
            <w:r w:rsidRPr="00470CAE">
              <w:rPr>
                <w:sz w:val="28"/>
                <w:szCs w:val="28"/>
              </w:rPr>
              <w:t>на</w:t>
            </w:r>
            <w:proofErr w:type="gramEnd"/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470CAE">
              <w:rPr>
                <w:sz w:val="28"/>
                <w:szCs w:val="28"/>
              </w:rPr>
              <w:t>карте и взаиморасположение</w:t>
            </w:r>
          </w:p>
          <w:p w:rsidR="00F85AF7" w:rsidRPr="00470CAE" w:rsidRDefault="00F85AF7" w:rsidP="00044F6C">
            <w:pPr>
              <w:ind w:right="-1192"/>
              <w:rPr>
                <w:sz w:val="28"/>
                <w:szCs w:val="28"/>
              </w:rPr>
            </w:pPr>
            <w:r w:rsidRPr="00470CAE">
              <w:rPr>
                <w:sz w:val="28"/>
                <w:szCs w:val="28"/>
              </w:rPr>
              <w:lastRenderedPageBreak/>
              <w:t xml:space="preserve"> географических объектов;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470CAE">
              <w:rPr>
                <w:sz w:val="28"/>
                <w:szCs w:val="28"/>
              </w:rPr>
              <w:t xml:space="preserve">объяснять особенности 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470CAE">
              <w:rPr>
                <w:sz w:val="28"/>
                <w:szCs w:val="28"/>
              </w:rPr>
              <w:t xml:space="preserve">компонентов природы </w:t>
            </w:r>
          </w:p>
          <w:p w:rsidR="00F85AF7" w:rsidRPr="00470CAE" w:rsidRDefault="00F85AF7" w:rsidP="00044F6C">
            <w:pPr>
              <w:ind w:right="-1192"/>
              <w:rPr>
                <w:sz w:val="28"/>
                <w:szCs w:val="28"/>
              </w:rPr>
            </w:pPr>
            <w:r w:rsidRPr="00470CAE">
              <w:rPr>
                <w:sz w:val="28"/>
                <w:szCs w:val="28"/>
              </w:rPr>
              <w:t>отдельных частей страны;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470CAE">
              <w:rPr>
                <w:sz w:val="28"/>
                <w:szCs w:val="28"/>
              </w:rPr>
              <w:t xml:space="preserve">оценивать природные 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470CAE">
              <w:rPr>
                <w:sz w:val="28"/>
                <w:szCs w:val="28"/>
              </w:rPr>
              <w:t xml:space="preserve">условия и обеспеченность </w:t>
            </w:r>
          </w:p>
          <w:p w:rsidR="00F85AF7" w:rsidRPr="00470CAE" w:rsidRDefault="00F85AF7" w:rsidP="00044F6C">
            <w:pPr>
              <w:ind w:right="-1192"/>
              <w:rPr>
                <w:sz w:val="28"/>
                <w:szCs w:val="28"/>
              </w:rPr>
            </w:pPr>
            <w:r w:rsidRPr="00470CAE">
              <w:rPr>
                <w:sz w:val="28"/>
                <w:szCs w:val="28"/>
              </w:rPr>
              <w:t>природными ресурсами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470CAE">
              <w:rPr>
                <w:sz w:val="28"/>
                <w:szCs w:val="28"/>
              </w:rPr>
              <w:t xml:space="preserve">отдельных территорий </w:t>
            </w:r>
          </w:p>
          <w:p w:rsidR="00F85AF7" w:rsidRPr="00470CAE" w:rsidRDefault="00F85AF7" w:rsidP="00044F6C">
            <w:pPr>
              <w:ind w:right="-1192"/>
              <w:rPr>
                <w:sz w:val="28"/>
                <w:szCs w:val="28"/>
              </w:rPr>
            </w:pPr>
            <w:r w:rsidRPr="00470CAE">
              <w:rPr>
                <w:sz w:val="28"/>
                <w:szCs w:val="28"/>
              </w:rPr>
              <w:t>России;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470CAE">
              <w:rPr>
                <w:sz w:val="28"/>
                <w:szCs w:val="28"/>
              </w:rPr>
              <w:t>создавать собственные тексты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470CAE">
              <w:rPr>
                <w:sz w:val="28"/>
                <w:szCs w:val="28"/>
              </w:rPr>
              <w:t xml:space="preserve"> и устные сообщения </w:t>
            </w:r>
            <w:proofErr w:type="gramStart"/>
            <w:r w:rsidRPr="00470CAE">
              <w:rPr>
                <w:sz w:val="28"/>
                <w:szCs w:val="28"/>
              </w:rPr>
              <w:t>об</w:t>
            </w:r>
            <w:proofErr w:type="gramEnd"/>
          </w:p>
          <w:p w:rsidR="00F85AF7" w:rsidRPr="00470CAE" w:rsidRDefault="00F85AF7" w:rsidP="00044F6C">
            <w:pPr>
              <w:ind w:right="-1192"/>
              <w:rPr>
                <w:sz w:val="28"/>
                <w:szCs w:val="28"/>
              </w:rPr>
            </w:pPr>
            <w:proofErr w:type="gramStart"/>
            <w:r w:rsidRPr="00470CAE">
              <w:rPr>
                <w:sz w:val="28"/>
                <w:szCs w:val="28"/>
              </w:rPr>
              <w:t>особенностях</w:t>
            </w:r>
            <w:proofErr w:type="gramEnd"/>
            <w:r w:rsidRPr="00470CAE">
              <w:rPr>
                <w:sz w:val="28"/>
                <w:szCs w:val="28"/>
              </w:rPr>
              <w:t xml:space="preserve"> компонентов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470CAE">
              <w:rPr>
                <w:sz w:val="28"/>
                <w:szCs w:val="28"/>
              </w:rPr>
              <w:t>природы России на основе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470CAE">
              <w:rPr>
                <w:sz w:val="28"/>
                <w:szCs w:val="28"/>
              </w:rPr>
              <w:t xml:space="preserve"> нескольких источников </w:t>
            </w:r>
          </w:p>
          <w:p w:rsidR="00F85AF7" w:rsidRPr="00470CAE" w:rsidRDefault="00F85AF7" w:rsidP="00044F6C">
            <w:pPr>
              <w:ind w:right="-1192"/>
              <w:rPr>
                <w:sz w:val="28"/>
                <w:szCs w:val="28"/>
              </w:rPr>
            </w:pPr>
            <w:r w:rsidRPr="00470CAE">
              <w:rPr>
                <w:sz w:val="28"/>
                <w:szCs w:val="28"/>
              </w:rPr>
              <w:t>информации, сопровождать</w:t>
            </w:r>
          </w:p>
          <w:p w:rsidR="00F85AF7" w:rsidRPr="00470CAE" w:rsidRDefault="00F85AF7" w:rsidP="00044F6C">
            <w:pPr>
              <w:ind w:right="-1192"/>
              <w:rPr>
                <w:sz w:val="28"/>
                <w:szCs w:val="28"/>
              </w:rPr>
            </w:pPr>
            <w:r w:rsidRPr="00470CAE">
              <w:rPr>
                <w:sz w:val="28"/>
                <w:szCs w:val="28"/>
              </w:rPr>
              <w:t>выступление презентацией.</w:t>
            </w:r>
          </w:p>
          <w:p w:rsidR="00F85AF7" w:rsidRPr="00470CAE" w:rsidRDefault="00F85AF7" w:rsidP="00044F6C">
            <w:pPr>
              <w:ind w:right="-1192"/>
              <w:rPr>
                <w:i/>
                <w:sz w:val="28"/>
                <w:szCs w:val="28"/>
              </w:rPr>
            </w:pPr>
            <w:r w:rsidRPr="00470CAE">
              <w:rPr>
                <w:i/>
                <w:sz w:val="28"/>
                <w:szCs w:val="28"/>
              </w:rPr>
              <w:t>Выпускник получит</w:t>
            </w:r>
          </w:p>
          <w:p w:rsidR="00F85AF7" w:rsidRPr="00470CAE" w:rsidRDefault="00F85AF7" w:rsidP="00044F6C">
            <w:pPr>
              <w:ind w:right="-1192"/>
              <w:rPr>
                <w:i/>
                <w:sz w:val="28"/>
                <w:szCs w:val="28"/>
              </w:rPr>
            </w:pPr>
            <w:r w:rsidRPr="00470CAE">
              <w:rPr>
                <w:i/>
                <w:sz w:val="28"/>
                <w:szCs w:val="28"/>
              </w:rPr>
              <w:t>возможность научиться: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470CAE">
              <w:rPr>
                <w:sz w:val="28"/>
                <w:szCs w:val="28"/>
              </w:rPr>
              <w:t xml:space="preserve">оценивать возможные 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470CAE">
              <w:rPr>
                <w:sz w:val="28"/>
                <w:szCs w:val="28"/>
              </w:rPr>
              <w:t xml:space="preserve">последствия изменений 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470CAE">
              <w:rPr>
                <w:sz w:val="28"/>
                <w:szCs w:val="28"/>
              </w:rPr>
              <w:t xml:space="preserve">климата </w:t>
            </w:r>
            <w:proofErr w:type="gramStart"/>
            <w:r w:rsidRPr="00470CAE">
              <w:rPr>
                <w:sz w:val="28"/>
                <w:szCs w:val="28"/>
              </w:rPr>
              <w:t>отдельных</w:t>
            </w:r>
            <w:proofErr w:type="gramEnd"/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470CAE">
              <w:rPr>
                <w:sz w:val="28"/>
                <w:szCs w:val="28"/>
              </w:rPr>
              <w:t xml:space="preserve">территорийстраны, 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470CAE">
              <w:rPr>
                <w:sz w:val="28"/>
                <w:szCs w:val="28"/>
              </w:rPr>
              <w:t xml:space="preserve">связанных с глобальными </w:t>
            </w:r>
          </w:p>
          <w:p w:rsidR="00F85AF7" w:rsidRPr="00470CAE" w:rsidRDefault="00F85AF7" w:rsidP="00044F6C">
            <w:pPr>
              <w:ind w:right="-1192"/>
              <w:rPr>
                <w:sz w:val="28"/>
                <w:szCs w:val="28"/>
              </w:rPr>
            </w:pPr>
            <w:r w:rsidRPr="00470CAE">
              <w:rPr>
                <w:sz w:val="28"/>
                <w:szCs w:val="28"/>
              </w:rPr>
              <w:t>изменениями климата;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470CAE">
              <w:rPr>
                <w:sz w:val="28"/>
                <w:szCs w:val="28"/>
              </w:rPr>
              <w:t xml:space="preserve">делать прогнозы 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470CAE">
              <w:rPr>
                <w:sz w:val="28"/>
                <w:szCs w:val="28"/>
              </w:rPr>
              <w:t xml:space="preserve">трансформации 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470CAE">
              <w:rPr>
                <w:sz w:val="28"/>
                <w:szCs w:val="28"/>
              </w:rPr>
              <w:t xml:space="preserve">географических систем и </w:t>
            </w:r>
          </w:p>
          <w:p w:rsidR="00F85AF7" w:rsidRPr="00470CAE" w:rsidRDefault="00F85AF7" w:rsidP="00044F6C">
            <w:pPr>
              <w:ind w:right="-1192"/>
              <w:rPr>
                <w:sz w:val="28"/>
                <w:szCs w:val="28"/>
              </w:rPr>
            </w:pPr>
            <w:r w:rsidRPr="00470CAE">
              <w:rPr>
                <w:sz w:val="28"/>
                <w:szCs w:val="28"/>
              </w:rPr>
              <w:t xml:space="preserve">комплексов </w:t>
            </w:r>
            <w:proofErr w:type="gramStart"/>
            <w:r w:rsidRPr="00470CAE">
              <w:rPr>
                <w:sz w:val="28"/>
                <w:szCs w:val="28"/>
              </w:rPr>
              <w:t>в</w:t>
            </w:r>
            <w:proofErr w:type="gramEnd"/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proofErr w:type="gramStart"/>
            <w:r w:rsidRPr="00470CAE">
              <w:rPr>
                <w:sz w:val="28"/>
                <w:szCs w:val="28"/>
              </w:rPr>
              <w:t>результате</w:t>
            </w:r>
            <w:proofErr w:type="gramEnd"/>
            <w:r w:rsidRPr="00470CAE">
              <w:rPr>
                <w:sz w:val="28"/>
                <w:szCs w:val="28"/>
              </w:rPr>
              <w:t xml:space="preserve"> изменения их </w:t>
            </w:r>
          </w:p>
          <w:p w:rsidR="00F85AF7" w:rsidRPr="00514B08" w:rsidRDefault="00F85AF7" w:rsidP="00044F6C">
            <w:pPr>
              <w:ind w:right="-1192"/>
              <w:rPr>
                <w:sz w:val="28"/>
                <w:szCs w:val="28"/>
              </w:rPr>
            </w:pPr>
            <w:r w:rsidRPr="00470CAE">
              <w:rPr>
                <w:sz w:val="28"/>
                <w:szCs w:val="28"/>
              </w:rPr>
              <w:t>компонентов.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AF7" w:rsidRPr="00514B08" w:rsidRDefault="00F85AF7" w:rsidP="00044F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ф</w:t>
            </w:r>
            <w:r w:rsidRPr="00514B08">
              <w:rPr>
                <w:sz w:val="28"/>
                <w:szCs w:val="28"/>
              </w:rPr>
              <w:t>ормирование и развитие посред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ством географи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ческого знания познавательных и</w:t>
            </w:r>
            <w:r w:rsidRPr="00514B08">
              <w:rPr>
                <w:sz w:val="28"/>
                <w:szCs w:val="28"/>
              </w:rPr>
              <w:t>н</w:t>
            </w:r>
            <w:r w:rsidRPr="00514B08">
              <w:rPr>
                <w:sz w:val="28"/>
                <w:szCs w:val="28"/>
              </w:rPr>
              <w:t>тересов, интел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лектуальных и творческих спо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собностей уча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щихся;</w:t>
            </w:r>
          </w:p>
          <w:p w:rsidR="00F85AF7" w:rsidRPr="00514B08" w:rsidRDefault="00F85AF7" w:rsidP="00044F6C">
            <w:pPr>
              <w:rPr>
                <w:sz w:val="28"/>
                <w:szCs w:val="28"/>
              </w:rPr>
            </w:pPr>
            <w:r w:rsidRPr="00514B08">
              <w:rPr>
                <w:sz w:val="28"/>
                <w:szCs w:val="28"/>
              </w:rPr>
              <w:t>– умения вести с</w:t>
            </w:r>
            <w:r w:rsidRPr="00514B08">
              <w:rPr>
                <w:sz w:val="28"/>
                <w:szCs w:val="28"/>
              </w:rPr>
              <w:t>а</w:t>
            </w:r>
            <w:r w:rsidRPr="00514B08">
              <w:rPr>
                <w:sz w:val="28"/>
                <w:szCs w:val="28"/>
              </w:rPr>
              <w:t>мостоятельный поиск, анализ, от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бор информации, ее преобразова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 xml:space="preserve">ние, </w:t>
            </w:r>
            <w:r w:rsidRPr="00514B08">
              <w:rPr>
                <w:sz w:val="28"/>
                <w:szCs w:val="28"/>
              </w:rPr>
              <w:lastRenderedPageBreak/>
              <w:t>сохранение, пер</w:t>
            </w:r>
            <w:r w:rsidRPr="00514B08">
              <w:rPr>
                <w:sz w:val="28"/>
                <w:szCs w:val="28"/>
              </w:rPr>
              <w:t>е</w:t>
            </w:r>
            <w:r w:rsidRPr="00514B08">
              <w:rPr>
                <w:sz w:val="28"/>
                <w:szCs w:val="28"/>
              </w:rPr>
              <w:t>дачу и пре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зентацию с по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мощью техниче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ских средств и и</w:t>
            </w:r>
            <w:r w:rsidRPr="00514B08">
              <w:rPr>
                <w:sz w:val="28"/>
                <w:szCs w:val="28"/>
              </w:rPr>
              <w:t>н</w:t>
            </w:r>
            <w:r w:rsidRPr="00514B08">
              <w:rPr>
                <w:sz w:val="28"/>
                <w:szCs w:val="28"/>
              </w:rPr>
              <w:t>формационных технологий:</w:t>
            </w:r>
          </w:p>
          <w:p w:rsidR="00F85AF7" w:rsidRPr="00514B08" w:rsidRDefault="00F85AF7" w:rsidP="00044F6C">
            <w:pPr>
              <w:rPr>
                <w:sz w:val="28"/>
                <w:szCs w:val="28"/>
              </w:rPr>
            </w:pPr>
            <w:r w:rsidRPr="00514B08">
              <w:rPr>
                <w:sz w:val="28"/>
                <w:szCs w:val="28"/>
              </w:rPr>
              <w:t>– способности к самостоятель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ному приобрете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нию новых зна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ний и пра</w:t>
            </w:r>
            <w:r w:rsidRPr="00514B08">
              <w:rPr>
                <w:sz w:val="28"/>
                <w:szCs w:val="28"/>
              </w:rPr>
              <w:t>к</w:t>
            </w:r>
            <w:r w:rsidRPr="00514B08">
              <w:rPr>
                <w:sz w:val="28"/>
                <w:szCs w:val="28"/>
              </w:rPr>
              <w:t>тиче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ских умений, умения управлять своей познава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тельной деятель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ностью;</w:t>
            </w:r>
          </w:p>
          <w:p w:rsidR="00F85AF7" w:rsidRPr="00514B08" w:rsidRDefault="00F85AF7" w:rsidP="00044F6C">
            <w:pPr>
              <w:rPr>
                <w:sz w:val="28"/>
                <w:szCs w:val="28"/>
              </w:rPr>
            </w:pPr>
            <w:r w:rsidRPr="00514B08">
              <w:rPr>
                <w:sz w:val="28"/>
                <w:szCs w:val="28"/>
              </w:rPr>
              <w:t>– умения органи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зовывать свою деятельность, о</w:t>
            </w:r>
            <w:r w:rsidRPr="00514B08">
              <w:rPr>
                <w:sz w:val="28"/>
                <w:szCs w:val="28"/>
              </w:rPr>
              <w:t>п</w:t>
            </w:r>
            <w:r w:rsidRPr="00514B08">
              <w:rPr>
                <w:sz w:val="28"/>
                <w:szCs w:val="28"/>
              </w:rPr>
              <w:t>ределять её цели и задачи, выбирать сред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ства реализ</w:t>
            </w:r>
            <w:r w:rsidRPr="00514B08">
              <w:rPr>
                <w:sz w:val="28"/>
                <w:szCs w:val="28"/>
              </w:rPr>
              <w:t>а</w:t>
            </w:r>
            <w:r w:rsidRPr="00514B08">
              <w:rPr>
                <w:sz w:val="28"/>
                <w:szCs w:val="28"/>
              </w:rPr>
              <w:t>ции цели и прим</w:t>
            </w:r>
            <w:r w:rsidRPr="00514B08">
              <w:rPr>
                <w:sz w:val="28"/>
                <w:szCs w:val="28"/>
              </w:rPr>
              <w:t>е</w:t>
            </w:r>
            <w:r w:rsidRPr="00514B08">
              <w:rPr>
                <w:sz w:val="28"/>
                <w:szCs w:val="28"/>
              </w:rPr>
              <w:t>нять их на практ</w:t>
            </w:r>
            <w:r w:rsidRPr="00514B08">
              <w:rPr>
                <w:sz w:val="28"/>
                <w:szCs w:val="28"/>
              </w:rPr>
              <w:t>и</w:t>
            </w:r>
            <w:r w:rsidRPr="00514B08">
              <w:rPr>
                <w:sz w:val="28"/>
                <w:szCs w:val="28"/>
              </w:rPr>
              <w:t>ке, оценивать до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стигнутые ре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зультаты:</w:t>
            </w:r>
          </w:p>
          <w:p w:rsidR="00F85AF7" w:rsidRPr="00514B08" w:rsidRDefault="00F85AF7" w:rsidP="00044F6C">
            <w:pPr>
              <w:rPr>
                <w:sz w:val="28"/>
                <w:szCs w:val="28"/>
              </w:rPr>
            </w:pPr>
            <w:r w:rsidRPr="00514B08">
              <w:rPr>
                <w:sz w:val="28"/>
                <w:szCs w:val="28"/>
              </w:rPr>
              <w:t>анализировать, сравнивать, клас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lastRenderedPageBreak/>
              <w:t>сифицировать и обобщать поня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тия;</w:t>
            </w:r>
          </w:p>
          <w:p w:rsidR="00F85AF7" w:rsidRPr="00514B08" w:rsidRDefault="00F85AF7" w:rsidP="00044F6C">
            <w:pPr>
              <w:rPr>
                <w:sz w:val="28"/>
                <w:szCs w:val="28"/>
              </w:rPr>
            </w:pPr>
            <w:r w:rsidRPr="00514B08">
              <w:rPr>
                <w:sz w:val="28"/>
                <w:szCs w:val="28"/>
              </w:rPr>
              <w:t>давать определе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ние понятиям на основе изучен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ного на различ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ных предметах учебн</w:t>
            </w:r>
            <w:r w:rsidRPr="00514B08">
              <w:rPr>
                <w:sz w:val="28"/>
                <w:szCs w:val="28"/>
              </w:rPr>
              <w:t>о</w:t>
            </w:r>
            <w:r w:rsidRPr="00514B08">
              <w:rPr>
                <w:sz w:val="28"/>
                <w:szCs w:val="28"/>
              </w:rPr>
              <w:t>го матери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ала;</w:t>
            </w:r>
          </w:p>
          <w:p w:rsidR="00F85AF7" w:rsidRPr="00514B08" w:rsidRDefault="00F85AF7" w:rsidP="00044F6C">
            <w:pPr>
              <w:rPr>
                <w:sz w:val="28"/>
                <w:szCs w:val="28"/>
              </w:rPr>
            </w:pPr>
            <w:r w:rsidRPr="00514B08">
              <w:rPr>
                <w:sz w:val="28"/>
                <w:szCs w:val="28"/>
              </w:rPr>
              <w:t>осуществлять ло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гическую опера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цию установле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 xml:space="preserve">ния </w:t>
            </w:r>
            <w:proofErr w:type="gramStart"/>
            <w:r w:rsidRPr="00514B08">
              <w:rPr>
                <w:sz w:val="28"/>
                <w:szCs w:val="28"/>
              </w:rPr>
              <w:t>родо-видовых</w:t>
            </w:r>
            <w:proofErr w:type="gramEnd"/>
            <w:r w:rsidRPr="00514B08">
              <w:rPr>
                <w:sz w:val="28"/>
                <w:szCs w:val="28"/>
              </w:rPr>
              <w:t xml:space="preserve"> о</w:t>
            </w:r>
            <w:r w:rsidRPr="00514B08">
              <w:rPr>
                <w:sz w:val="28"/>
                <w:szCs w:val="28"/>
              </w:rPr>
              <w:t>т</w:t>
            </w:r>
            <w:r w:rsidRPr="00514B08">
              <w:rPr>
                <w:sz w:val="28"/>
                <w:szCs w:val="28"/>
              </w:rPr>
              <w:t>ношений;</w:t>
            </w:r>
          </w:p>
          <w:p w:rsidR="00F85AF7" w:rsidRPr="00514B08" w:rsidRDefault="00F85AF7" w:rsidP="00044F6C">
            <w:pPr>
              <w:rPr>
                <w:sz w:val="28"/>
                <w:szCs w:val="28"/>
              </w:rPr>
            </w:pPr>
            <w:r w:rsidRPr="00514B08">
              <w:rPr>
                <w:sz w:val="28"/>
                <w:szCs w:val="28"/>
              </w:rPr>
              <w:t>обобщать поня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тия – осуществ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лять логическую опер</w:t>
            </w:r>
            <w:r w:rsidRPr="00514B08">
              <w:rPr>
                <w:sz w:val="28"/>
                <w:szCs w:val="28"/>
              </w:rPr>
              <w:t>а</w:t>
            </w:r>
            <w:r w:rsidRPr="00514B08">
              <w:rPr>
                <w:sz w:val="28"/>
                <w:szCs w:val="28"/>
              </w:rPr>
              <w:t>цию пере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хода от понятия с мен</w:t>
            </w:r>
            <w:r w:rsidRPr="00514B08">
              <w:rPr>
                <w:sz w:val="28"/>
                <w:szCs w:val="28"/>
              </w:rPr>
              <w:t>ь</w:t>
            </w:r>
            <w:r w:rsidRPr="00514B08">
              <w:rPr>
                <w:sz w:val="28"/>
                <w:szCs w:val="28"/>
              </w:rPr>
              <w:t>шим объё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мом к понятию с бол</w:t>
            </w:r>
            <w:r w:rsidRPr="00514B08">
              <w:rPr>
                <w:sz w:val="28"/>
                <w:szCs w:val="28"/>
              </w:rPr>
              <w:t>ь</w:t>
            </w:r>
            <w:r w:rsidRPr="00514B08">
              <w:rPr>
                <w:sz w:val="28"/>
                <w:szCs w:val="28"/>
              </w:rPr>
              <w:t>шим объё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мом;</w:t>
            </w:r>
          </w:p>
          <w:p w:rsidR="00F85AF7" w:rsidRDefault="00F85AF7" w:rsidP="00044F6C">
            <w:pPr>
              <w:rPr>
                <w:sz w:val="28"/>
                <w:szCs w:val="28"/>
              </w:rPr>
            </w:pPr>
            <w:r w:rsidRPr="00514B08">
              <w:rPr>
                <w:sz w:val="28"/>
                <w:szCs w:val="28"/>
              </w:rPr>
              <w:t xml:space="preserve">строить </w:t>
            </w:r>
            <w:proofErr w:type="gramStart"/>
            <w:r w:rsidRPr="00514B08">
              <w:rPr>
                <w:sz w:val="28"/>
                <w:szCs w:val="28"/>
              </w:rPr>
              <w:t>логиче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ское рассужде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ние</w:t>
            </w:r>
            <w:proofErr w:type="gramEnd"/>
            <w:r w:rsidRPr="00514B08">
              <w:rPr>
                <w:sz w:val="28"/>
                <w:szCs w:val="28"/>
              </w:rPr>
              <w:t>, включающее уст</w:t>
            </w:r>
            <w:r w:rsidRPr="00514B08">
              <w:rPr>
                <w:sz w:val="28"/>
                <w:szCs w:val="28"/>
              </w:rPr>
              <w:t>а</w:t>
            </w:r>
            <w:r w:rsidRPr="00514B08">
              <w:rPr>
                <w:sz w:val="28"/>
                <w:szCs w:val="28"/>
              </w:rPr>
              <w:t>новление причи</w:t>
            </w:r>
            <w:r w:rsidRPr="00514B08">
              <w:rPr>
                <w:sz w:val="28"/>
                <w:szCs w:val="28"/>
              </w:rPr>
              <w:t>н</w:t>
            </w:r>
            <w:r w:rsidRPr="00514B08">
              <w:rPr>
                <w:sz w:val="28"/>
                <w:szCs w:val="28"/>
              </w:rPr>
              <w:t>но-след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ственных связей;</w:t>
            </w:r>
          </w:p>
          <w:p w:rsidR="00F85AF7" w:rsidRPr="00514B08" w:rsidRDefault="00F85AF7" w:rsidP="00044F6C">
            <w:pPr>
              <w:rPr>
                <w:sz w:val="28"/>
                <w:szCs w:val="28"/>
              </w:rPr>
            </w:pPr>
            <w:r w:rsidRPr="00514B08">
              <w:rPr>
                <w:sz w:val="28"/>
                <w:szCs w:val="28"/>
              </w:rPr>
              <w:t xml:space="preserve">создавать модели с выделением </w:t>
            </w:r>
            <w:r w:rsidRPr="00514B08">
              <w:rPr>
                <w:sz w:val="28"/>
                <w:szCs w:val="28"/>
              </w:rPr>
              <w:lastRenderedPageBreak/>
              <w:t>сущ</w:t>
            </w:r>
            <w:r w:rsidRPr="00514B08">
              <w:rPr>
                <w:sz w:val="28"/>
                <w:szCs w:val="28"/>
              </w:rPr>
              <w:t>е</w:t>
            </w:r>
            <w:r w:rsidRPr="00514B08">
              <w:rPr>
                <w:sz w:val="28"/>
                <w:szCs w:val="28"/>
              </w:rPr>
              <w:t>ственных характ</w:t>
            </w:r>
            <w:r w:rsidRPr="00514B08">
              <w:rPr>
                <w:sz w:val="28"/>
                <w:szCs w:val="28"/>
              </w:rPr>
              <w:t>е</w:t>
            </w:r>
            <w:r w:rsidRPr="00514B08">
              <w:rPr>
                <w:sz w:val="28"/>
                <w:szCs w:val="28"/>
              </w:rPr>
              <w:t>ристик объекта, преобра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зовывать модели с целью выявле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ния общих зако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нов, опред</w:t>
            </w:r>
            <w:r w:rsidRPr="00514B08">
              <w:rPr>
                <w:sz w:val="28"/>
                <w:szCs w:val="28"/>
              </w:rPr>
              <w:t>е</w:t>
            </w:r>
            <w:r w:rsidRPr="00514B08">
              <w:rPr>
                <w:sz w:val="28"/>
                <w:szCs w:val="28"/>
              </w:rPr>
              <w:t>ляю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щих данную предметную об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ласть;</w:t>
            </w:r>
          </w:p>
          <w:p w:rsidR="00F85AF7" w:rsidRPr="00514B08" w:rsidRDefault="00F85AF7" w:rsidP="00044F6C">
            <w:pPr>
              <w:rPr>
                <w:sz w:val="28"/>
                <w:szCs w:val="28"/>
              </w:rPr>
            </w:pPr>
            <w:r w:rsidRPr="00514B08">
              <w:rPr>
                <w:sz w:val="28"/>
                <w:szCs w:val="28"/>
              </w:rPr>
              <w:t>представлять  и</w:t>
            </w:r>
            <w:r w:rsidRPr="00514B08">
              <w:rPr>
                <w:sz w:val="28"/>
                <w:szCs w:val="28"/>
              </w:rPr>
              <w:t>н</w:t>
            </w:r>
            <w:r w:rsidRPr="00514B08">
              <w:rPr>
                <w:sz w:val="28"/>
                <w:szCs w:val="28"/>
              </w:rPr>
              <w:t>формацию в виде конспектов, таблиц, схем, граф</w:t>
            </w:r>
            <w:r w:rsidRPr="00514B08">
              <w:rPr>
                <w:sz w:val="28"/>
                <w:szCs w:val="28"/>
              </w:rPr>
              <w:t>и</w:t>
            </w:r>
            <w:r w:rsidRPr="00514B08">
              <w:rPr>
                <w:sz w:val="28"/>
                <w:szCs w:val="28"/>
              </w:rPr>
              <w:t>ков; преоб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разовывать ин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формацию  из од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ного вида в дру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гой и выбирать удо</w:t>
            </w:r>
            <w:r w:rsidRPr="00514B08">
              <w:rPr>
                <w:sz w:val="28"/>
                <w:szCs w:val="28"/>
              </w:rPr>
              <w:t>б</w:t>
            </w:r>
            <w:r w:rsidRPr="00514B08">
              <w:rPr>
                <w:sz w:val="28"/>
                <w:szCs w:val="28"/>
              </w:rPr>
              <w:t>ную для себя фо</w:t>
            </w:r>
            <w:r w:rsidRPr="00514B08">
              <w:rPr>
                <w:sz w:val="28"/>
                <w:szCs w:val="28"/>
              </w:rPr>
              <w:t>р</w:t>
            </w:r>
            <w:r w:rsidRPr="00514B08">
              <w:rPr>
                <w:sz w:val="28"/>
                <w:szCs w:val="28"/>
              </w:rPr>
              <w:t>му фиксации и представления информ</w:t>
            </w:r>
            <w:r w:rsidRPr="00514B08">
              <w:rPr>
                <w:sz w:val="28"/>
                <w:szCs w:val="28"/>
              </w:rPr>
              <w:t>а</w:t>
            </w:r>
            <w:r w:rsidRPr="00514B08">
              <w:rPr>
                <w:sz w:val="28"/>
                <w:szCs w:val="28"/>
              </w:rPr>
              <w:t>ции</w:t>
            </w:r>
            <w:proofErr w:type="gramStart"/>
            <w:r w:rsidRPr="00514B08">
              <w:rPr>
                <w:sz w:val="28"/>
                <w:szCs w:val="28"/>
              </w:rPr>
              <w:t>.п</w:t>
            </w:r>
            <w:proofErr w:type="gramEnd"/>
            <w:r w:rsidRPr="00514B08">
              <w:rPr>
                <w:sz w:val="28"/>
                <w:szCs w:val="28"/>
              </w:rPr>
              <w:t>редставлять ин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формацию в оп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тимальной форме в зависимости от а</w:t>
            </w:r>
            <w:r w:rsidRPr="00514B08">
              <w:rPr>
                <w:sz w:val="28"/>
                <w:szCs w:val="28"/>
              </w:rPr>
              <w:t>д</w:t>
            </w:r>
            <w:r w:rsidRPr="00514B08">
              <w:rPr>
                <w:sz w:val="28"/>
                <w:szCs w:val="28"/>
              </w:rPr>
              <w:t>ресата;</w:t>
            </w:r>
          </w:p>
          <w:p w:rsidR="00F85AF7" w:rsidRPr="00514B08" w:rsidRDefault="00F85AF7" w:rsidP="00044F6C">
            <w:pPr>
              <w:rPr>
                <w:sz w:val="28"/>
                <w:szCs w:val="28"/>
              </w:rPr>
            </w:pPr>
            <w:r w:rsidRPr="00514B08">
              <w:rPr>
                <w:sz w:val="28"/>
                <w:szCs w:val="28"/>
              </w:rPr>
              <w:t>понимая позицию другого, разли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 xml:space="preserve">чать </w:t>
            </w:r>
            <w:r w:rsidRPr="00514B08">
              <w:rPr>
                <w:sz w:val="28"/>
                <w:szCs w:val="28"/>
              </w:rPr>
              <w:lastRenderedPageBreak/>
              <w:t>в его речи: мнение (точку зрения), д</w:t>
            </w:r>
            <w:r w:rsidRPr="00514B08">
              <w:rPr>
                <w:sz w:val="28"/>
                <w:szCs w:val="28"/>
              </w:rPr>
              <w:t>о</w:t>
            </w:r>
            <w:r w:rsidRPr="00514B08">
              <w:rPr>
                <w:sz w:val="28"/>
                <w:szCs w:val="28"/>
              </w:rPr>
              <w:t>каза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тельство (аргу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менты), факты;  гипотезы, акси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омы, теории</w:t>
            </w:r>
            <w:proofErr w:type="gramStart"/>
            <w:r w:rsidRPr="00514B08">
              <w:rPr>
                <w:sz w:val="28"/>
                <w:szCs w:val="28"/>
              </w:rPr>
              <w:t>.д</w:t>
            </w:r>
            <w:proofErr w:type="gramEnd"/>
            <w:r w:rsidRPr="00514B08">
              <w:rPr>
                <w:sz w:val="28"/>
                <w:szCs w:val="28"/>
              </w:rPr>
              <w:t>ля этого самостоя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тельно использо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вать различные виды чтения (из</w:t>
            </w:r>
            <w:r w:rsidRPr="00514B08">
              <w:rPr>
                <w:sz w:val="28"/>
                <w:szCs w:val="28"/>
              </w:rPr>
              <w:t>у</w:t>
            </w:r>
            <w:r w:rsidRPr="00514B08">
              <w:rPr>
                <w:sz w:val="28"/>
                <w:szCs w:val="28"/>
              </w:rPr>
              <w:t>чающее, про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смотровое, озна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комительное, по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исковое), приёмы слушания;</w:t>
            </w:r>
          </w:p>
          <w:p w:rsidR="00F85AF7" w:rsidRPr="00514B08" w:rsidRDefault="00F85AF7" w:rsidP="00044F6C">
            <w:pPr>
              <w:rPr>
                <w:sz w:val="28"/>
                <w:szCs w:val="28"/>
              </w:rPr>
            </w:pPr>
            <w:r w:rsidRPr="00514B08">
              <w:rPr>
                <w:sz w:val="28"/>
                <w:szCs w:val="28"/>
              </w:rPr>
              <w:t>самому создавать источники ин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формации раз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ного типа и для разных аудито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рий, собл</w:t>
            </w:r>
            <w:r w:rsidRPr="00514B08">
              <w:rPr>
                <w:sz w:val="28"/>
                <w:szCs w:val="28"/>
              </w:rPr>
              <w:t>ю</w:t>
            </w:r>
            <w:r w:rsidRPr="00514B08">
              <w:rPr>
                <w:sz w:val="28"/>
                <w:szCs w:val="28"/>
              </w:rPr>
              <w:t>дать информац</w:t>
            </w:r>
            <w:r w:rsidRPr="00514B08">
              <w:rPr>
                <w:sz w:val="28"/>
                <w:szCs w:val="28"/>
              </w:rPr>
              <w:t>и</w:t>
            </w:r>
            <w:r w:rsidRPr="00514B08">
              <w:rPr>
                <w:sz w:val="28"/>
                <w:szCs w:val="28"/>
              </w:rPr>
              <w:t>онную гигиену и пра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вила информ</w:t>
            </w:r>
            <w:r w:rsidRPr="00514B08">
              <w:rPr>
                <w:sz w:val="28"/>
                <w:szCs w:val="28"/>
              </w:rPr>
              <w:t>а</w:t>
            </w:r>
            <w:r w:rsidRPr="00514B08">
              <w:rPr>
                <w:sz w:val="28"/>
                <w:szCs w:val="28"/>
              </w:rPr>
              <w:t>ци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онной безопа</w:t>
            </w:r>
            <w:r w:rsidRPr="00514B08">
              <w:rPr>
                <w:sz w:val="28"/>
                <w:szCs w:val="28"/>
              </w:rPr>
              <w:t>с</w:t>
            </w:r>
            <w:r w:rsidRPr="00514B08">
              <w:rPr>
                <w:sz w:val="28"/>
                <w:szCs w:val="28"/>
              </w:rPr>
              <w:t>но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сти;</w:t>
            </w:r>
          </w:p>
          <w:p w:rsidR="00F85AF7" w:rsidRPr="00514B08" w:rsidRDefault="00F85AF7" w:rsidP="00044F6C">
            <w:pPr>
              <w:rPr>
                <w:sz w:val="28"/>
                <w:szCs w:val="28"/>
              </w:rPr>
            </w:pPr>
            <w:r w:rsidRPr="00514B08">
              <w:rPr>
                <w:sz w:val="28"/>
                <w:szCs w:val="28"/>
              </w:rPr>
              <w:t>уметь использо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вать компьютер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ные и коммуни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кационные тех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lastRenderedPageBreak/>
              <w:t>нологии как ин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струмент для до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стижения своих целей</w:t>
            </w:r>
            <w:proofErr w:type="gramStart"/>
            <w:r w:rsidRPr="00514B08">
              <w:rPr>
                <w:sz w:val="28"/>
                <w:szCs w:val="28"/>
              </w:rPr>
              <w:t>.у</w:t>
            </w:r>
            <w:proofErr w:type="gramEnd"/>
            <w:r w:rsidRPr="00514B08">
              <w:rPr>
                <w:sz w:val="28"/>
                <w:szCs w:val="28"/>
              </w:rPr>
              <w:t>меть вы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бирать адекват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ные задаче ин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струментальные программно-ап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паратные сред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ства и сервисы.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AF7" w:rsidRPr="00514B08" w:rsidRDefault="00F85AF7" w:rsidP="00044F6C">
            <w:pPr>
              <w:rPr>
                <w:sz w:val="28"/>
                <w:szCs w:val="28"/>
              </w:rPr>
            </w:pPr>
            <w:r w:rsidRPr="00514B08">
              <w:rPr>
                <w:sz w:val="28"/>
                <w:szCs w:val="28"/>
              </w:rPr>
              <w:lastRenderedPageBreak/>
              <w:t>отстаивая свою точку зрения, при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водить аргументы, подтверждая их фактами;</w:t>
            </w:r>
          </w:p>
          <w:p w:rsidR="00F85AF7" w:rsidRPr="00514B08" w:rsidRDefault="00F85AF7" w:rsidP="00044F6C">
            <w:pPr>
              <w:rPr>
                <w:sz w:val="28"/>
                <w:szCs w:val="28"/>
              </w:rPr>
            </w:pPr>
            <w:r w:rsidRPr="00514B08">
              <w:rPr>
                <w:sz w:val="28"/>
                <w:szCs w:val="28"/>
              </w:rPr>
              <w:t>в дискуссии уметь выдвинуть конт</w:t>
            </w:r>
            <w:r w:rsidRPr="00514B08">
              <w:rPr>
                <w:sz w:val="28"/>
                <w:szCs w:val="28"/>
              </w:rPr>
              <w:t>р</w:t>
            </w:r>
            <w:r w:rsidRPr="00514B08">
              <w:rPr>
                <w:sz w:val="28"/>
                <w:szCs w:val="28"/>
              </w:rPr>
              <w:t>аргументы, пер</w:t>
            </w:r>
            <w:r w:rsidRPr="00514B08">
              <w:rPr>
                <w:sz w:val="28"/>
                <w:szCs w:val="28"/>
              </w:rPr>
              <w:t>е</w:t>
            </w:r>
            <w:r w:rsidRPr="00514B08">
              <w:rPr>
                <w:sz w:val="28"/>
                <w:szCs w:val="28"/>
              </w:rPr>
              <w:t>фразировать свою мысль (вла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дение механизмом экв</w:t>
            </w:r>
            <w:r w:rsidRPr="00514B08">
              <w:rPr>
                <w:sz w:val="28"/>
                <w:szCs w:val="28"/>
              </w:rPr>
              <w:t>и</w:t>
            </w:r>
            <w:r w:rsidRPr="00514B08">
              <w:rPr>
                <w:sz w:val="28"/>
                <w:szCs w:val="28"/>
              </w:rPr>
              <w:t>валентных за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мен);</w:t>
            </w:r>
          </w:p>
          <w:p w:rsidR="00F85AF7" w:rsidRPr="00514B08" w:rsidRDefault="00F85AF7" w:rsidP="00044F6C">
            <w:pPr>
              <w:rPr>
                <w:sz w:val="28"/>
                <w:szCs w:val="28"/>
              </w:rPr>
            </w:pPr>
            <w:r w:rsidRPr="00514B08">
              <w:rPr>
                <w:sz w:val="28"/>
                <w:szCs w:val="28"/>
              </w:rPr>
              <w:t xml:space="preserve">учиться </w:t>
            </w:r>
            <w:proofErr w:type="gramStart"/>
            <w:r w:rsidRPr="00514B08">
              <w:rPr>
                <w:sz w:val="28"/>
                <w:szCs w:val="28"/>
              </w:rPr>
              <w:t>критично</w:t>
            </w:r>
            <w:proofErr w:type="gramEnd"/>
            <w:r w:rsidRPr="00514B08">
              <w:rPr>
                <w:sz w:val="28"/>
                <w:szCs w:val="28"/>
              </w:rPr>
              <w:t xml:space="preserve"> относиться к сво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lastRenderedPageBreak/>
              <w:t>ему мнению, с до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стоинством при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знавать ошибоч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ность своего мне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ния (если оно та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ково) и корректи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ровать его;</w:t>
            </w:r>
          </w:p>
          <w:p w:rsidR="00F85AF7" w:rsidRPr="00514B08" w:rsidRDefault="00F85AF7" w:rsidP="00044F6C">
            <w:pPr>
              <w:rPr>
                <w:sz w:val="28"/>
                <w:szCs w:val="28"/>
              </w:rPr>
            </w:pPr>
            <w:proofErr w:type="gramStart"/>
            <w:r w:rsidRPr="00514B08">
              <w:rPr>
                <w:sz w:val="28"/>
                <w:szCs w:val="28"/>
              </w:rPr>
              <w:t>понимая позицию другого, различать в его речи: мнение (точку зрения), до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казательство (ар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гументы), факты;  гипотезы, акси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омы, теории;</w:t>
            </w:r>
            <w:proofErr w:type="gramEnd"/>
          </w:p>
          <w:p w:rsidR="00F85AF7" w:rsidRPr="00514B08" w:rsidRDefault="00F85AF7" w:rsidP="00044F6C">
            <w:pPr>
              <w:rPr>
                <w:sz w:val="28"/>
                <w:szCs w:val="28"/>
              </w:rPr>
            </w:pPr>
            <w:r w:rsidRPr="00514B08">
              <w:rPr>
                <w:sz w:val="28"/>
                <w:szCs w:val="28"/>
              </w:rPr>
              <w:t>уметь взглянуть на ситуацию с иной позиции и догова</w:t>
            </w:r>
            <w:r>
              <w:rPr>
                <w:sz w:val="28"/>
                <w:szCs w:val="28"/>
              </w:rPr>
              <w:softHyphen/>
            </w:r>
            <w:r w:rsidRPr="00514B08">
              <w:rPr>
                <w:sz w:val="28"/>
                <w:szCs w:val="28"/>
              </w:rPr>
              <w:t>риваться с людьми иных позиций.</w:t>
            </w:r>
          </w:p>
          <w:p w:rsidR="00F85AF7" w:rsidRPr="00514B08" w:rsidRDefault="00F85AF7" w:rsidP="00044F6C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AF7" w:rsidRPr="004A0D21" w:rsidRDefault="00F85AF7" w:rsidP="00044F6C">
            <w:pPr>
              <w:rPr>
                <w:sz w:val="28"/>
                <w:szCs w:val="28"/>
              </w:rPr>
            </w:pPr>
            <w:r w:rsidRPr="004A0D21">
              <w:rPr>
                <w:sz w:val="28"/>
                <w:szCs w:val="28"/>
              </w:rPr>
              <w:lastRenderedPageBreak/>
              <w:t>гуманистические и демократич</w:t>
            </w:r>
            <w:r w:rsidRPr="004A0D21">
              <w:rPr>
                <w:sz w:val="28"/>
                <w:szCs w:val="28"/>
              </w:rPr>
              <w:t>е</w:t>
            </w:r>
            <w:r w:rsidRPr="004A0D21">
              <w:rPr>
                <w:sz w:val="28"/>
                <w:szCs w:val="28"/>
              </w:rPr>
              <w:t>ские ценностные ориен</w:t>
            </w:r>
            <w:r>
              <w:rPr>
                <w:sz w:val="28"/>
                <w:szCs w:val="28"/>
              </w:rPr>
              <w:softHyphen/>
            </w:r>
            <w:r w:rsidRPr="004A0D21">
              <w:rPr>
                <w:sz w:val="28"/>
                <w:szCs w:val="28"/>
              </w:rPr>
              <w:t>тации, готовность след</w:t>
            </w:r>
            <w:r w:rsidRPr="004A0D21">
              <w:rPr>
                <w:sz w:val="28"/>
                <w:szCs w:val="28"/>
              </w:rPr>
              <w:t>о</w:t>
            </w:r>
            <w:r w:rsidRPr="004A0D21">
              <w:rPr>
                <w:sz w:val="28"/>
                <w:szCs w:val="28"/>
              </w:rPr>
              <w:t>вать этиче</w:t>
            </w:r>
            <w:r>
              <w:rPr>
                <w:sz w:val="28"/>
                <w:szCs w:val="28"/>
              </w:rPr>
              <w:softHyphen/>
            </w:r>
            <w:r w:rsidRPr="004A0D21">
              <w:rPr>
                <w:sz w:val="28"/>
                <w:szCs w:val="28"/>
              </w:rPr>
              <w:t>ским нормам пове</w:t>
            </w:r>
            <w:r>
              <w:rPr>
                <w:sz w:val="28"/>
                <w:szCs w:val="28"/>
              </w:rPr>
              <w:softHyphen/>
            </w:r>
            <w:r w:rsidRPr="004A0D21">
              <w:rPr>
                <w:sz w:val="28"/>
                <w:szCs w:val="28"/>
              </w:rPr>
              <w:t>дения в повс</w:t>
            </w:r>
            <w:r w:rsidRPr="004A0D21">
              <w:rPr>
                <w:sz w:val="28"/>
                <w:szCs w:val="28"/>
              </w:rPr>
              <w:t>е</w:t>
            </w:r>
            <w:r w:rsidRPr="004A0D21">
              <w:rPr>
                <w:sz w:val="28"/>
                <w:szCs w:val="28"/>
              </w:rPr>
              <w:t>дневной жизни и производстве</w:t>
            </w:r>
            <w:r w:rsidRPr="004A0D21">
              <w:rPr>
                <w:sz w:val="28"/>
                <w:szCs w:val="28"/>
              </w:rPr>
              <w:t>н</w:t>
            </w:r>
            <w:r w:rsidRPr="004A0D21">
              <w:rPr>
                <w:sz w:val="28"/>
                <w:szCs w:val="28"/>
              </w:rPr>
              <w:t>ной деятельности;</w:t>
            </w:r>
          </w:p>
          <w:p w:rsidR="00F85AF7" w:rsidRPr="004A0D21" w:rsidRDefault="00F85AF7" w:rsidP="00044F6C">
            <w:pPr>
              <w:rPr>
                <w:sz w:val="28"/>
                <w:szCs w:val="28"/>
              </w:rPr>
            </w:pPr>
            <w:r w:rsidRPr="004A0D21">
              <w:rPr>
                <w:sz w:val="28"/>
                <w:szCs w:val="28"/>
              </w:rPr>
              <w:t xml:space="preserve">осознание себя как члена </w:t>
            </w:r>
            <w:r w:rsidRPr="004A0D21">
              <w:rPr>
                <w:sz w:val="28"/>
                <w:szCs w:val="28"/>
              </w:rPr>
              <w:lastRenderedPageBreak/>
              <w:t>общ</w:t>
            </w:r>
            <w:r w:rsidRPr="004A0D21">
              <w:rPr>
                <w:sz w:val="28"/>
                <w:szCs w:val="28"/>
              </w:rPr>
              <w:t>е</w:t>
            </w:r>
            <w:r w:rsidRPr="004A0D21">
              <w:rPr>
                <w:sz w:val="28"/>
                <w:szCs w:val="28"/>
              </w:rPr>
              <w:t>ства на глобал</w:t>
            </w:r>
            <w:r w:rsidRPr="004A0D21">
              <w:rPr>
                <w:sz w:val="28"/>
                <w:szCs w:val="28"/>
              </w:rPr>
              <w:t>ь</w:t>
            </w:r>
            <w:r w:rsidRPr="004A0D21">
              <w:rPr>
                <w:sz w:val="28"/>
                <w:szCs w:val="28"/>
              </w:rPr>
              <w:t>ном, регионал</w:t>
            </w:r>
            <w:r w:rsidRPr="004A0D21">
              <w:rPr>
                <w:sz w:val="28"/>
                <w:szCs w:val="28"/>
              </w:rPr>
              <w:t>ь</w:t>
            </w:r>
            <w:r w:rsidRPr="004A0D21">
              <w:rPr>
                <w:sz w:val="28"/>
                <w:szCs w:val="28"/>
              </w:rPr>
              <w:t>ном и локальном уровнях (житель планеты Земля, гражданин Российской Федер</w:t>
            </w:r>
            <w:r w:rsidRPr="004A0D21">
              <w:rPr>
                <w:sz w:val="28"/>
                <w:szCs w:val="28"/>
              </w:rPr>
              <w:t>а</w:t>
            </w:r>
            <w:r w:rsidRPr="004A0D21">
              <w:rPr>
                <w:sz w:val="28"/>
                <w:szCs w:val="28"/>
              </w:rPr>
              <w:t>ции, житель конкретного реги</w:t>
            </w:r>
            <w:r w:rsidRPr="004A0D21">
              <w:rPr>
                <w:sz w:val="28"/>
                <w:szCs w:val="28"/>
              </w:rPr>
              <w:t>о</w:t>
            </w:r>
            <w:r w:rsidRPr="004A0D21">
              <w:rPr>
                <w:sz w:val="28"/>
                <w:szCs w:val="28"/>
              </w:rPr>
              <w:t>на);</w:t>
            </w:r>
          </w:p>
          <w:p w:rsidR="00F85AF7" w:rsidRPr="004A0D21" w:rsidRDefault="00F85AF7" w:rsidP="00044F6C">
            <w:pPr>
              <w:rPr>
                <w:sz w:val="28"/>
                <w:szCs w:val="28"/>
              </w:rPr>
            </w:pPr>
            <w:r w:rsidRPr="004A0D21">
              <w:rPr>
                <w:sz w:val="28"/>
                <w:szCs w:val="28"/>
              </w:rPr>
              <w:t>осознание цел</w:t>
            </w:r>
            <w:r w:rsidRPr="004A0D21">
              <w:rPr>
                <w:sz w:val="28"/>
                <w:szCs w:val="28"/>
              </w:rPr>
              <w:t>о</w:t>
            </w:r>
            <w:r w:rsidRPr="004A0D21">
              <w:rPr>
                <w:sz w:val="28"/>
                <w:szCs w:val="28"/>
              </w:rPr>
              <w:t>стности природы, населения и х</w:t>
            </w:r>
            <w:r w:rsidRPr="004A0D21">
              <w:rPr>
                <w:sz w:val="28"/>
                <w:szCs w:val="28"/>
              </w:rPr>
              <w:t>о</w:t>
            </w:r>
            <w:r w:rsidRPr="004A0D21">
              <w:rPr>
                <w:sz w:val="28"/>
                <w:szCs w:val="28"/>
              </w:rPr>
              <w:t>зяйства Земли, материков, их крупных районов и стран;</w:t>
            </w:r>
          </w:p>
          <w:p w:rsidR="00F85AF7" w:rsidRPr="004A0D21" w:rsidRDefault="00F85AF7" w:rsidP="00044F6C">
            <w:pPr>
              <w:rPr>
                <w:sz w:val="28"/>
                <w:szCs w:val="28"/>
              </w:rPr>
            </w:pPr>
            <w:r w:rsidRPr="004A0D21">
              <w:rPr>
                <w:sz w:val="28"/>
                <w:szCs w:val="28"/>
              </w:rPr>
              <w:t>представление о России как суб</w:t>
            </w:r>
            <w:r w:rsidRPr="004A0D21">
              <w:rPr>
                <w:sz w:val="28"/>
                <w:szCs w:val="28"/>
              </w:rPr>
              <w:t>ъ</w:t>
            </w:r>
            <w:r w:rsidRPr="004A0D21">
              <w:rPr>
                <w:sz w:val="28"/>
                <w:szCs w:val="28"/>
              </w:rPr>
              <w:t>екте мирового географического пространства, её месте и роли в современном м</w:t>
            </w:r>
            <w:r w:rsidRPr="004A0D21">
              <w:rPr>
                <w:sz w:val="28"/>
                <w:szCs w:val="28"/>
              </w:rPr>
              <w:t>и</w:t>
            </w:r>
            <w:r w:rsidRPr="004A0D21">
              <w:rPr>
                <w:sz w:val="28"/>
                <w:szCs w:val="28"/>
              </w:rPr>
              <w:t>ре;</w:t>
            </w:r>
          </w:p>
          <w:p w:rsidR="00F85AF7" w:rsidRPr="004A0D21" w:rsidRDefault="00F85AF7" w:rsidP="00044F6C">
            <w:pPr>
              <w:rPr>
                <w:sz w:val="28"/>
                <w:szCs w:val="28"/>
              </w:rPr>
            </w:pPr>
            <w:r w:rsidRPr="004A0D21">
              <w:rPr>
                <w:sz w:val="28"/>
                <w:szCs w:val="28"/>
              </w:rPr>
              <w:t xml:space="preserve">осознание </w:t>
            </w:r>
            <w:r w:rsidRPr="004A0D21">
              <w:rPr>
                <w:sz w:val="28"/>
                <w:szCs w:val="28"/>
              </w:rPr>
              <w:lastRenderedPageBreak/>
              <w:t>еди</w:t>
            </w:r>
            <w:r w:rsidRPr="004A0D21">
              <w:rPr>
                <w:sz w:val="28"/>
                <w:szCs w:val="28"/>
              </w:rPr>
              <w:t>н</w:t>
            </w:r>
            <w:r w:rsidRPr="004A0D21">
              <w:rPr>
                <w:sz w:val="28"/>
                <w:szCs w:val="28"/>
              </w:rPr>
              <w:t>ства географич</w:t>
            </w:r>
            <w:r w:rsidRPr="004A0D21">
              <w:rPr>
                <w:sz w:val="28"/>
                <w:szCs w:val="28"/>
              </w:rPr>
              <w:t>е</w:t>
            </w:r>
            <w:r w:rsidRPr="004A0D21">
              <w:rPr>
                <w:sz w:val="28"/>
                <w:szCs w:val="28"/>
              </w:rPr>
              <w:t>ского простра</w:t>
            </w:r>
            <w:r w:rsidRPr="004A0D21">
              <w:rPr>
                <w:sz w:val="28"/>
                <w:szCs w:val="28"/>
              </w:rPr>
              <w:t>н</w:t>
            </w:r>
            <w:r w:rsidRPr="004A0D21">
              <w:rPr>
                <w:sz w:val="28"/>
                <w:szCs w:val="28"/>
              </w:rPr>
              <w:t>ства России как единой среды обитания всех населяющих ее народов, определяющей об</w:t>
            </w:r>
            <w:r w:rsidRPr="004A0D21">
              <w:rPr>
                <w:sz w:val="28"/>
                <w:szCs w:val="28"/>
              </w:rPr>
              <w:t>щ</w:t>
            </w:r>
            <w:r w:rsidRPr="004A0D21">
              <w:rPr>
                <w:sz w:val="28"/>
                <w:szCs w:val="28"/>
              </w:rPr>
              <w:t>ность их истор</w:t>
            </w:r>
            <w:r w:rsidRPr="004A0D21">
              <w:rPr>
                <w:sz w:val="28"/>
                <w:szCs w:val="28"/>
              </w:rPr>
              <w:t>и</w:t>
            </w:r>
            <w:r w:rsidRPr="004A0D21">
              <w:rPr>
                <w:sz w:val="28"/>
                <w:szCs w:val="28"/>
              </w:rPr>
              <w:t>ческих судеб;</w:t>
            </w:r>
          </w:p>
          <w:p w:rsidR="00F85AF7" w:rsidRPr="004A0D21" w:rsidRDefault="00F85AF7" w:rsidP="00044F6C">
            <w:pPr>
              <w:rPr>
                <w:sz w:val="28"/>
                <w:szCs w:val="28"/>
              </w:rPr>
            </w:pPr>
            <w:r w:rsidRPr="004A0D21">
              <w:rPr>
                <w:sz w:val="28"/>
                <w:szCs w:val="28"/>
              </w:rPr>
              <w:t>осознание знач</w:t>
            </w:r>
            <w:r w:rsidRPr="004A0D21">
              <w:rPr>
                <w:sz w:val="28"/>
                <w:szCs w:val="28"/>
              </w:rPr>
              <w:t>и</w:t>
            </w:r>
            <w:r w:rsidRPr="004A0D21">
              <w:rPr>
                <w:sz w:val="28"/>
                <w:szCs w:val="28"/>
              </w:rPr>
              <w:t>мости и общности глобальных пр</w:t>
            </w:r>
            <w:r w:rsidRPr="004A0D21">
              <w:rPr>
                <w:sz w:val="28"/>
                <w:szCs w:val="28"/>
              </w:rPr>
              <w:t>о</w:t>
            </w:r>
            <w:r w:rsidRPr="004A0D21">
              <w:rPr>
                <w:sz w:val="28"/>
                <w:szCs w:val="28"/>
              </w:rPr>
              <w:t>блем человечес</w:t>
            </w:r>
            <w:r w:rsidRPr="004A0D21">
              <w:rPr>
                <w:sz w:val="28"/>
                <w:szCs w:val="28"/>
              </w:rPr>
              <w:t>т</w:t>
            </w:r>
            <w:r w:rsidRPr="004A0D21">
              <w:rPr>
                <w:sz w:val="28"/>
                <w:szCs w:val="28"/>
              </w:rPr>
              <w:t>ва;</w:t>
            </w:r>
          </w:p>
          <w:p w:rsidR="00F85AF7" w:rsidRPr="00514B08" w:rsidRDefault="00F85AF7" w:rsidP="00044F6C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AF7" w:rsidRPr="0002665F" w:rsidRDefault="00F85AF7" w:rsidP="00044F6C">
            <w:pPr>
              <w:rPr>
                <w:sz w:val="28"/>
                <w:szCs w:val="28"/>
              </w:rPr>
            </w:pPr>
            <w:r w:rsidRPr="0002665F">
              <w:rPr>
                <w:sz w:val="28"/>
                <w:szCs w:val="28"/>
              </w:rPr>
              <w:lastRenderedPageBreak/>
              <w:t>проявлять</w:t>
            </w:r>
          </w:p>
          <w:p w:rsidR="00F85AF7" w:rsidRPr="0002665F" w:rsidRDefault="00F85AF7" w:rsidP="00044F6C">
            <w:pPr>
              <w:rPr>
                <w:sz w:val="28"/>
                <w:szCs w:val="28"/>
              </w:rPr>
            </w:pPr>
            <w:r w:rsidRPr="0002665F">
              <w:rPr>
                <w:sz w:val="28"/>
                <w:szCs w:val="28"/>
              </w:rPr>
              <w:t>внимание, жел</w:t>
            </w:r>
            <w:r w:rsidRPr="0002665F">
              <w:rPr>
                <w:sz w:val="28"/>
                <w:szCs w:val="28"/>
              </w:rPr>
              <w:t>а</w:t>
            </w:r>
            <w:r w:rsidRPr="0002665F">
              <w:rPr>
                <w:sz w:val="28"/>
                <w:szCs w:val="28"/>
              </w:rPr>
              <w:t>ние</w:t>
            </w:r>
          </w:p>
          <w:p w:rsidR="00F85AF7" w:rsidRPr="00514B08" w:rsidRDefault="00F85AF7" w:rsidP="00044F6C">
            <w:pPr>
              <w:rPr>
                <w:sz w:val="28"/>
                <w:szCs w:val="28"/>
              </w:rPr>
            </w:pPr>
            <w:r w:rsidRPr="0002665F">
              <w:rPr>
                <w:sz w:val="28"/>
                <w:szCs w:val="28"/>
              </w:rPr>
              <w:t>больше узнать</w:t>
            </w:r>
          </w:p>
        </w:tc>
      </w:tr>
      <w:tr w:rsidR="00F85AF7" w:rsidRPr="00514B08" w:rsidTr="00044F6C">
        <w:trPr>
          <w:trHeight w:val="1473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AF7" w:rsidRPr="00514B08" w:rsidRDefault="00F85AF7" w:rsidP="00044F6C">
            <w:pPr>
              <w:rPr>
                <w:color w:val="221E1F"/>
                <w:sz w:val="28"/>
                <w:szCs w:val="28"/>
              </w:rPr>
            </w:pPr>
            <w:r w:rsidRPr="00514B08">
              <w:rPr>
                <w:color w:val="221E1F"/>
                <w:sz w:val="28"/>
                <w:szCs w:val="28"/>
              </w:rPr>
              <w:lastRenderedPageBreak/>
              <w:t>Раздел 3. Население России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AF7" w:rsidRPr="00F715CE" w:rsidRDefault="00F85AF7" w:rsidP="00044F6C">
            <w:pPr>
              <w:ind w:right="-1192"/>
              <w:rPr>
                <w:i/>
                <w:sz w:val="28"/>
                <w:szCs w:val="28"/>
              </w:rPr>
            </w:pPr>
            <w:r w:rsidRPr="00F715CE">
              <w:rPr>
                <w:i/>
                <w:sz w:val="28"/>
                <w:szCs w:val="28"/>
              </w:rPr>
              <w:t>Выпускник научится: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F715CE">
              <w:rPr>
                <w:sz w:val="28"/>
                <w:szCs w:val="28"/>
              </w:rPr>
              <w:t xml:space="preserve">различать демографические 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F715CE">
              <w:rPr>
                <w:sz w:val="28"/>
                <w:szCs w:val="28"/>
              </w:rPr>
              <w:t xml:space="preserve">процессы и явления, </w:t>
            </w:r>
          </w:p>
          <w:p w:rsidR="00F85AF7" w:rsidRPr="00F715CE" w:rsidRDefault="00F85AF7" w:rsidP="00044F6C">
            <w:pPr>
              <w:ind w:right="-1192"/>
              <w:rPr>
                <w:sz w:val="28"/>
                <w:szCs w:val="28"/>
              </w:rPr>
            </w:pPr>
            <w:proofErr w:type="gramStart"/>
            <w:r w:rsidRPr="00F715CE">
              <w:rPr>
                <w:sz w:val="28"/>
                <w:szCs w:val="28"/>
              </w:rPr>
              <w:t>характеризующие</w:t>
            </w:r>
            <w:proofErr w:type="gramEnd"/>
            <w:r w:rsidRPr="00F715CE">
              <w:rPr>
                <w:sz w:val="28"/>
                <w:szCs w:val="28"/>
              </w:rPr>
              <w:t xml:space="preserve"> динамику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F715CE">
              <w:rPr>
                <w:sz w:val="28"/>
                <w:szCs w:val="28"/>
              </w:rPr>
              <w:t xml:space="preserve">численности населения 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F715CE">
              <w:rPr>
                <w:sz w:val="28"/>
                <w:szCs w:val="28"/>
              </w:rPr>
              <w:t xml:space="preserve">России, отдельных регионов </w:t>
            </w:r>
          </w:p>
          <w:p w:rsidR="00F85AF7" w:rsidRPr="00F715CE" w:rsidRDefault="00F85AF7" w:rsidP="00044F6C">
            <w:pPr>
              <w:ind w:right="-1192"/>
              <w:rPr>
                <w:sz w:val="28"/>
                <w:szCs w:val="28"/>
              </w:rPr>
            </w:pPr>
            <w:r w:rsidRPr="00F715CE">
              <w:rPr>
                <w:sz w:val="28"/>
                <w:szCs w:val="28"/>
              </w:rPr>
              <w:t>и стран;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F715CE">
              <w:rPr>
                <w:sz w:val="28"/>
                <w:szCs w:val="28"/>
              </w:rPr>
              <w:t>анализировать факторы,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proofErr w:type="gramStart"/>
            <w:r w:rsidRPr="00F715CE">
              <w:rPr>
                <w:sz w:val="28"/>
                <w:szCs w:val="28"/>
              </w:rPr>
              <w:t>определяющие</w:t>
            </w:r>
            <w:proofErr w:type="gramEnd"/>
            <w:r w:rsidRPr="00F715CE">
              <w:rPr>
                <w:sz w:val="28"/>
                <w:szCs w:val="28"/>
              </w:rPr>
              <w:t xml:space="preserve"> динамику </w:t>
            </w:r>
          </w:p>
          <w:p w:rsidR="00F85AF7" w:rsidRPr="00F715CE" w:rsidRDefault="00F85AF7" w:rsidP="00044F6C">
            <w:pPr>
              <w:ind w:right="-1192"/>
              <w:rPr>
                <w:sz w:val="28"/>
                <w:szCs w:val="28"/>
              </w:rPr>
            </w:pPr>
            <w:r w:rsidRPr="00F715CE">
              <w:rPr>
                <w:sz w:val="28"/>
                <w:szCs w:val="28"/>
              </w:rPr>
              <w:t>населения России,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F715CE">
              <w:rPr>
                <w:sz w:val="28"/>
                <w:szCs w:val="28"/>
              </w:rPr>
              <w:t xml:space="preserve">половозрастную структуру, 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F715CE">
              <w:rPr>
                <w:sz w:val="28"/>
                <w:szCs w:val="28"/>
              </w:rPr>
              <w:t xml:space="preserve">особенности размещения </w:t>
            </w:r>
          </w:p>
          <w:p w:rsidR="00F85AF7" w:rsidRPr="00F715CE" w:rsidRDefault="00F85AF7" w:rsidP="00044F6C">
            <w:pPr>
              <w:ind w:right="-1192"/>
              <w:rPr>
                <w:sz w:val="28"/>
                <w:szCs w:val="28"/>
              </w:rPr>
            </w:pPr>
            <w:r w:rsidRPr="00F715CE">
              <w:rPr>
                <w:sz w:val="28"/>
                <w:szCs w:val="28"/>
              </w:rPr>
              <w:t>населения по тер</w:t>
            </w:r>
            <w:r>
              <w:rPr>
                <w:sz w:val="28"/>
                <w:szCs w:val="28"/>
              </w:rPr>
              <w:t>ри</w:t>
            </w:r>
            <w:r w:rsidRPr="00F715CE">
              <w:rPr>
                <w:sz w:val="28"/>
                <w:szCs w:val="28"/>
              </w:rPr>
              <w:t>тории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F715CE">
              <w:rPr>
                <w:sz w:val="28"/>
                <w:szCs w:val="28"/>
              </w:rPr>
              <w:t xml:space="preserve">России, </w:t>
            </w:r>
            <w:proofErr w:type="gramStart"/>
            <w:r w:rsidRPr="00F715CE">
              <w:rPr>
                <w:sz w:val="28"/>
                <w:szCs w:val="28"/>
              </w:rPr>
              <w:t>географические</w:t>
            </w:r>
            <w:proofErr w:type="gramEnd"/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F715CE">
              <w:rPr>
                <w:sz w:val="28"/>
                <w:szCs w:val="28"/>
              </w:rPr>
              <w:t>различия в уровне занятости,</w:t>
            </w:r>
          </w:p>
          <w:p w:rsidR="00F85AF7" w:rsidRPr="00F715CE" w:rsidRDefault="00F85AF7" w:rsidP="00044F6C">
            <w:pPr>
              <w:ind w:right="-1192"/>
              <w:rPr>
                <w:sz w:val="28"/>
                <w:szCs w:val="28"/>
              </w:rPr>
            </w:pPr>
            <w:proofErr w:type="gramStart"/>
            <w:r w:rsidRPr="00F715CE">
              <w:rPr>
                <w:sz w:val="28"/>
                <w:szCs w:val="28"/>
              </w:rPr>
              <w:t>качестве</w:t>
            </w:r>
            <w:proofErr w:type="gramEnd"/>
            <w:r w:rsidRPr="00F715CE">
              <w:rPr>
                <w:sz w:val="28"/>
                <w:szCs w:val="28"/>
              </w:rPr>
              <w:t xml:space="preserve"> и уровне жизни</w:t>
            </w:r>
          </w:p>
          <w:p w:rsidR="00F85AF7" w:rsidRPr="00F715CE" w:rsidRDefault="00F85AF7" w:rsidP="00044F6C">
            <w:pPr>
              <w:ind w:right="-1192"/>
              <w:rPr>
                <w:sz w:val="28"/>
                <w:szCs w:val="28"/>
              </w:rPr>
            </w:pPr>
            <w:r w:rsidRPr="00F715CE">
              <w:rPr>
                <w:sz w:val="28"/>
                <w:szCs w:val="28"/>
              </w:rPr>
              <w:t>населения;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F715CE">
              <w:rPr>
                <w:sz w:val="28"/>
                <w:szCs w:val="28"/>
              </w:rPr>
              <w:t xml:space="preserve">сравнивать особенности 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F715CE">
              <w:rPr>
                <w:sz w:val="28"/>
                <w:szCs w:val="28"/>
              </w:rPr>
              <w:t xml:space="preserve">населения </w:t>
            </w:r>
            <w:proofErr w:type="gramStart"/>
            <w:r w:rsidRPr="00F715CE">
              <w:rPr>
                <w:sz w:val="28"/>
                <w:szCs w:val="28"/>
              </w:rPr>
              <w:t>отдельных</w:t>
            </w:r>
            <w:proofErr w:type="gramEnd"/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F715CE">
              <w:rPr>
                <w:sz w:val="28"/>
                <w:szCs w:val="28"/>
              </w:rPr>
              <w:t xml:space="preserve">регионов страны </w:t>
            </w:r>
            <w:proofErr w:type="gramStart"/>
            <w:r w:rsidRPr="00F715CE">
              <w:rPr>
                <w:sz w:val="28"/>
                <w:szCs w:val="28"/>
              </w:rPr>
              <w:t>по</w:t>
            </w:r>
            <w:proofErr w:type="gramEnd"/>
          </w:p>
          <w:p w:rsidR="00F85AF7" w:rsidRPr="00F715CE" w:rsidRDefault="00F85AF7" w:rsidP="00044F6C">
            <w:pPr>
              <w:ind w:right="-1192"/>
              <w:rPr>
                <w:sz w:val="28"/>
                <w:szCs w:val="28"/>
              </w:rPr>
            </w:pPr>
            <w:r w:rsidRPr="00F715CE">
              <w:rPr>
                <w:sz w:val="28"/>
                <w:szCs w:val="28"/>
              </w:rPr>
              <w:lastRenderedPageBreak/>
              <w:t>этническому,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F715CE">
              <w:rPr>
                <w:sz w:val="28"/>
                <w:szCs w:val="28"/>
              </w:rPr>
              <w:t>языковому и религиозному</w:t>
            </w:r>
          </w:p>
          <w:p w:rsidR="00F85AF7" w:rsidRPr="00F715CE" w:rsidRDefault="00F85AF7" w:rsidP="00044F6C">
            <w:pPr>
              <w:ind w:right="-1192"/>
              <w:rPr>
                <w:sz w:val="28"/>
                <w:szCs w:val="28"/>
              </w:rPr>
            </w:pPr>
            <w:r w:rsidRPr="00F715CE">
              <w:rPr>
                <w:sz w:val="28"/>
                <w:szCs w:val="28"/>
              </w:rPr>
              <w:t>составу;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F715CE">
              <w:rPr>
                <w:sz w:val="28"/>
                <w:szCs w:val="28"/>
              </w:rPr>
              <w:t xml:space="preserve">объяснять особенности 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F715CE">
              <w:rPr>
                <w:sz w:val="28"/>
                <w:szCs w:val="28"/>
              </w:rPr>
              <w:t xml:space="preserve">динамики численности, </w:t>
            </w:r>
          </w:p>
          <w:p w:rsidR="00F85AF7" w:rsidRPr="00F715CE" w:rsidRDefault="00F85AF7" w:rsidP="00044F6C">
            <w:pPr>
              <w:ind w:right="-1192"/>
              <w:rPr>
                <w:sz w:val="28"/>
                <w:szCs w:val="28"/>
              </w:rPr>
            </w:pPr>
            <w:r w:rsidRPr="00F715CE">
              <w:rPr>
                <w:sz w:val="28"/>
                <w:szCs w:val="28"/>
              </w:rPr>
              <w:t>половозрастной структуры и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F715CE">
              <w:rPr>
                <w:sz w:val="28"/>
                <w:szCs w:val="28"/>
              </w:rPr>
              <w:t xml:space="preserve">размещения населения 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F715CE">
              <w:rPr>
                <w:sz w:val="28"/>
                <w:szCs w:val="28"/>
              </w:rPr>
              <w:t>России и еѐ</w:t>
            </w:r>
            <w:proofErr w:type="gramStart"/>
            <w:r w:rsidRPr="00F715CE">
              <w:rPr>
                <w:sz w:val="28"/>
                <w:szCs w:val="28"/>
              </w:rPr>
              <w:t>отдельных</w:t>
            </w:r>
            <w:proofErr w:type="gramEnd"/>
          </w:p>
          <w:p w:rsidR="00F85AF7" w:rsidRPr="00F715CE" w:rsidRDefault="00F85AF7" w:rsidP="00044F6C">
            <w:pPr>
              <w:ind w:right="-1192"/>
              <w:rPr>
                <w:sz w:val="28"/>
                <w:szCs w:val="28"/>
              </w:rPr>
            </w:pPr>
            <w:r w:rsidRPr="00F715CE">
              <w:rPr>
                <w:sz w:val="28"/>
                <w:szCs w:val="28"/>
              </w:rPr>
              <w:t>регионов;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F715CE">
              <w:rPr>
                <w:sz w:val="28"/>
                <w:szCs w:val="28"/>
              </w:rPr>
              <w:t xml:space="preserve">находить и распознавать 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F715CE">
              <w:rPr>
                <w:sz w:val="28"/>
                <w:szCs w:val="28"/>
              </w:rPr>
              <w:t>ответы на вопросы, возникающие в с</w:t>
            </w:r>
            <w:r w:rsidRPr="00F715CE">
              <w:rPr>
                <w:sz w:val="28"/>
                <w:szCs w:val="28"/>
              </w:rPr>
              <w:t>и</w:t>
            </w:r>
            <w:r w:rsidRPr="00F715CE">
              <w:rPr>
                <w:sz w:val="28"/>
                <w:szCs w:val="28"/>
              </w:rPr>
              <w:t>туацияхповседневного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F715CE">
              <w:rPr>
                <w:sz w:val="28"/>
                <w:szCs w:val="28"/>
              </w:rPr>
              <w:t xml:space="preserve">характера, узнавать в них </w:t>
            </w:r>
          </w:p>
          <w:p w:rsidR="00F85AF7" w:rsidRPr="00F715CE" w:rsidRDefault="00F85AF7" w:rsidP="00044F6C">
            <w:pPr>
              <w:ind w:right="-1192"/>
              <w:rPr>
                <w:sz w:val="28"/>
                <w:szCs w:val="28"/>
              </w:rPr>
            </w:pPr>
            <w:r w:rsidRPr="00F715CE">
              <w:rPr>
                <w:sz w:val="28"/>
                <w:szCs w:val="28"/>
              </w:rPr>
              <w:t>проявление тех или иных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F715CE">
              <w:rPr>
                <w:sz w:val="28"/>
                <w:szCs w:val="28"/>
              </w:rPr>
              <w:t xml:space="preserve">демографических и 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F715CE">
              <w:rPr>
                <w:sz w:val="28"/>
                <w:szCs w:val="28"/>
              </w:rPr>
              <w:t xml:space="preserve">социальных процессов или </w:t>
            </w:r>
          </w:p>
          <w:p w:rsidR="00F85AF7" w:rsidRPr="00F715CE" w:rsidRDefault="00F85AF7" w:rsidP="00044F6C">
            <w:pPr>
              <w:ind w:right="-1192"/>
              <w:rPr>
                <w:sz w:val="28"/>
                <w:szCs w:val="28"/>
              </w:rPr>
            </w:pPr>
            <w:r w:rsidRPr="00F715CE">
              <w:rPr>
                <w:sz w:val="28"/>
                <w:szCs w:val="28"/>
              </w:rPr>
              <w:t>закономерностей;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F715CE">
              <w:rPr>
                <w:sz w:val="28"/>
                <w:szCs w:val="28"/>
              </w:rPr>
              <w:t xml:space="preserve">использовать знания о 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F715CE">
              <w:rPr>
                <w:sz w:val="28"/>
                <w:szCs w:val="28"/>
              </w:rPr>
              <w:t xml:space="preserve">естественном и механическом </w:t>
            </w:r>
            <w:proofErr w:type="gramStart"/>
            <w:r w:rsidRPr="00F715CE">
              <w:rPr>
                <w:sz w:val="28"/>
                <w:szCs w:val="28"/>
              </w:rPr>
              <w:t>движ</w:t>
            </w:r>
            <w:r w:rsidRPr="00F715CE">
              <w:rPr>
                <w:sz w:val="28"/>
                <w:szCs w:val="28"/>
              </w:rPr>
              <w:t>е</w:t>
            </w:r>
            <w:r w:rsidRPr="00F715CE">
              <w:rPr>
                <w:sz w:val="28"/>
                <w:szCs w:val="28"/>
              </w:rPr>
              <w:t>нии</w:t>
            </w:r>
            <w:proofErr w:type="gramEnd"/>
            <w:r w:rsidRPr="00F715CE">
              <w:rPr>
                <w:sz w:val="28"/>
                <w:szCs w:val="28"/>
              </w:rPr>
              <w:t xml:space="preserve"> населения,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F715CE">
              <w:rPr>
                <w:sz w:val="28"/>
                <w:szCs w:val="28"/>
              </w:rPr>
              <w:t xml:space="preserve">половозрастной структуре, 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F715CE">
              <w:rPr>
                <w:sz w:val="28"/>
                <w:szCs w:val="28"/>
              </w:rPr>
              <w:t xml:space="preserve">трудовых </w:t>
            </w:r>
            <w:proofErr w:type="gramStart"/>
            <w:r w:rsidRPr="00F715CE">
              <w:rPr>
                <w:sz w:val="28"/>
                <w:szCs w:val="28"/>
              </w:rPr>
              <w:t>ресурсах</w:t>
            </w:r>
            <w:proofErr w:type="gramEnd"/>
            <w:r w:rsidRPr="00F715CE">
              <w:rPr>
                <w:sz w:val="28"/>
                <w:szCs w:val="28"/>
              </w:rPr>
              <w:t xml:space="preserve">, 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F715CE">
              <w:rPr>
                <w:sz w:val="28"/>
                <w:szCs w:val="28"/>
              </w:rPr>
              <w:t xml:space="preserve">городском и сельском 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F715CE">
              <w:rPr>
                <w:sz w:val="28"/>
                <w:szCs w:val="28"/>
              </w:rPr>
              <w:t>населении</w:t>
            </w:r>
            <w:proofErr w:type="gramStart"/>
            <w:r w:rsidRPr="00F715CE">
              <w:rPr>
                <w:sz w:val="28"/>
                <w:szCs w:val="28"/>
              </w:rPr>
              <w:t>,э</w:t>
            </w:r>
            <w:proofErr w:type="gramEnd"/>
            <w:r w:rsidRPr="00F715CE">
              <w:rPr>
                <w:sz w:val="28"/>
                <w:szCs w:val="28"/>
              </w:rPr>
              <w:t xml:space="preserve">тническом и 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F715CE">
              <w:rPr>
                <w:sz w:val="28"/>
                <w:szCs w:val="28"/>
              </w:rPr>
              <w:t xml:space="preserve">религиозном составе </w:t>
            </w:r>
            <w:proofErr w:type="gramStart"/>
            <w:r w:rsidRPr="00F715CE">
              <w:rPr>
                <w:sz w:val="28"/>
                <w:szCs w:val="28"/>
              </w:rPr>
              <w:t>для</w:t>
            </w:r>
            <w:proofErr w:type="gramEnd"/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F715CE">
              <w:rPr>
                <w:sz w:val="28"/>
                <w:szCs w:val="28"/>
              </w:rPr>
              <w:t>решения практико-</w:t>
            </w:r>
          </w:p>
          <w:p w:rsidR="00F85AF7" w:rsidRPr="00F715CE" w:rsidRDefault="00F85AF7" w:rsidP="00044F6C">
            <w:pPr>
              <w:ind w:right="-1192"/>
              <w:rPr>
                <w:sz w:val="28"/>
                <w:szCs w:val="28"/>
              </w:rPr>
            </w:pPr>
            <w:r w:rsidRPr="00F715CE">
              <w:rPr>
                <w:sz w:val="28"/>
                <w:szCs w:val="28"/>
              </w:rPr>
              <w:t>ориентированных задач</w:t>
            </w:r>
          </w:p>
          <w:p w:rsidR="00F85AF7" w:rsidRPr="00F715CE" w:rsidRDefault="00F85AF7" w:rsidP="00044F6C">
            <w:pPr>
              <w:ind w:right="-1192"/>
              <w:rPr>
                <w:sz w:val="28"/>
                <w:szCs w:val="28"/>
              </w:rPr>
            </w:pPr>
            <w:r w:rsidRPr="00F715CE">
              <w:rPr>
                <w:sz w:val="28"/>
                <w:szCs w:val="28"/>
              </w:rPr>
              <w:t>в контексте реальной жизни.</w:t>
            </w:r>
          </w:p>
          <w:p w:rsidR="00F85AF7" w:rsidRPr="00F715CE" w:rsidRDefault="00F85AF7" w:rsidP="00044F6C">
            <w:pPr>
              <w:ind w:right="-1192"/>
              <w:rPr>
                <w:i/>
                <w:sz w:val="28"/>
                <w:szCs w:val="28"/>
              </w:rPr>
            </w:pPr>
            <w:r w:rsidRPr="00F715CE">
              <w:rPr>
                <w:i/>
                <w:sz w:val="28"/>
                <w:szCs w:val="28"/>
              </w:rPr>
              <w:t>Выпускник получит</w:t>
            </w:r>
          </w:p>
          <w:p w:rsidR="00F85AF7" w:rsidRPr="00F715CE" w:rsidRDefault="00F85AF7" w:rsidP="00044F6C">
            <w:pPr>
              <w:ind w:right="-1192"/>
              <w:rPr>
                <w:i/>
                <w:sz w:val="28"/>
                <w:szCs w:val="28"/>
              </w:rPr>
            </w:pPr>
            <w:r w:rsidRPr="00F715CE">
              <w:rPr>
                <w:i/>
                <w:sz w:val="28"/>
                <w:szCs w:val="28"/>
              </w:rPr>
              <w:t>возможность научиться: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F715CE">
              <w:rPr>
                <w:sz w:val="28"/>
                <w:szCs w:val="28"/>
              </w:rPr>
              <w:lastRenderedPageBreak/>
              <w:t xml:space="preserve">выдвигать и обосновывать 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F715CE">
              <w:rPr>
                <w:sz w:val="28"/>
                <w:szCs w:val="28"/>
              </w:rPr>
              <w:t>с опорой на статистические данные г</w:t>
            </w:r>
            <w:r w:rsidRPr="00F715CE">
              <w:rPr>
                <w:sz w:val="28"/>
                <w:szCs w:val="28"/>
              </w:rPr>
              <w:t>и</w:t>
            </w:r>
            <w:r w:rsidRPr="00F715CE">
              <w:rPr>
                <w:sz w:val="28"/>
                <w:szCs w:val="28"/>
              </w:rPr>
              <w:t xml:space="preserve">потезы обизменении 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F715CE">
              <w:rPr>
                <w:sz w:val="28"/>
                <w:szCs w:val="28"/>
              </w:rPr>
              <w:t xml:space="preserve">численности населения 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F715CE">
              <w:rPr>
                <w:sz w:val="28"/>
                <w:szCs w:val="28"/>
              </w:rPr>
              <w:t xml:space="preserve">России, его половозрастной 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F715CE">
              <w:rPr>
                <w:sz w:val="28"/>
                <w:szCs w:val="28"/>
              </w:rPr>
              <w:t>структуры</w:t>
            </w:r>
            <w:proofErr w:type="gramStart"/>
            <w:r w:rsidRPr="00F715CE">
              <w:rPr>
                <w:sz w:val="28"/>
                <w:szCs w:val="28"/>
              </w:rPr>
              <w:t>,р</w:t>
            </w:r>
            <w:proofErr w:type="gramEnd"/>
            <w:r w:rsidRPr="00F715CE">
              <w:rPr>
                <w:sz w:val="28"/>
                <w:szCs w:val="28"/>
              </w:rPr>
              <w:t>азвитии</w:t>
            </w:r>
          </w:p>
          <w:p w:rsidR="00F85AF7" w:rsidRPr="00F715CE" w:rsidRDefault="00F85AF7" w:rsidP="00044F6C">
            <w:pPr>
              <w:ind w:right="-1192"/>
              <w:rPr>
                <w:sz w:val="28"/>
                <w:szCs w:val="28"/>
              </w:rPr>
            </w:pPr>
            <w:r w:rsidRPr="00F715CE">
              <w:rPr>
                <w:sz w:val="28"/>
                <w:szCs w:val="28"/>
              </w:rPr>
              <w:t>человеческого капитала;</w:t>
            </w:r>
          </w:p>
          <w:p w:rsidR="00F85AF7" w:rsidRDefault="00F85AF7" w:rsidP="00044F6C">
            <w:pPr>
              <w:ind w:right="-1192"/>
              <w:rPr>
                <w:sz w:val="28"/>
                <w:szCs w:val="28"/>
              </w:rPr>
            </w:pPr>
            <w:r w:rsidRPr="00F715CE">
              <w:rPr>
                <w:sz w:val="28"/>
                <w:szCs w:val="28"/>
              </w:rPr>
              <w:t xml:space="preserve">оценивать ситуацию </w:t>
            </w:r>
            <w:proofErr w:type="gramStart"/>
            <w:r w:rsidRPr="00F715CE">
              <w:rPr>
                <w:sz w:val="28"/>
                <w:szCs w:val="28"/>
              </w:rPr>
              <w:t>на</w:t>
            </w:r>
            <w:proofErr w:type="gramEnd"/>
          </w:p>
          <w:p w:rsidR="00F85AF7" w:rsidRPr="00F715CE" w:rsidRDefault="00F85AF7" w:rsidP="00044F6C">
            <w:pPr>
              <w:ind w:right="-1192"/>
              <w:rPr>
                <w:sz w:val="28"/>
                <w:szCs w:val="28"/>
              </w:rPr>
            </w:pPr>
            <w:proofErr w:type="gramStart"/>
            <w:r w:rsidRPr="00F715CE">
              <w:rPr>
                <w:sz w:val="28"/>
                <w:szCs w:val="28"/>
              </w:rPr>
              <w:t>рынке</w:t>
            </w:r>
            <w:proofErr w:type="gramEnd"/>
            <w:r w:rsidRPr="00F715CE">
              <w:rPr>
                <w:sz w:val="28"/>
                <w:szCs w:val="28"/>
              </w:rPr>
              <w:t xml:space="preserve"> труда и еѐ динамику.</w:t>
            </w:r>
          </w:p>
          <w:p w:rsidR="00F85AF7" w:rsidRPr="00514B08" w:rsidRDefault="00F85AF7" w:rsidP="00044F6C">
            <w:pPr>
              <w:ind w:right="-1192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AF7" w:rsidRPr="0002665F" w:rsidRDefault="00F85AF7" w:rsidP="00044F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а</w:t>
            </w:r>
            <w:r w:rsidRPr="0002665F">
              <w:rPr>
                <w:sz w:val="28"/>
                <w:szCs w:val="28"/>
              </w:rPr>
              <w:t>нализировать</w:t>
            </w:r>
          </w:p>
          <w:p w:rsidR="00F85AF7" w:rsidRPr="0002665F" w:rsidRDefault="00F85AF7" w:rsidP="00044F6C">
            <w:pPr>
              <w:rPr>
                <w:sz w:val="28"/>
                <w:szCs w:val="28"/>
              </w:rPr>
            </w:pPr>
            <w:r w:rsidRPr="0002665F">
              <w:rPr>
                <w:sz w:val="28"/>
                <w:szCs w:val="28"/>
              </w:rPr>
              <w:t>карты с целью</w:t>
            </w:r>
          </w:p>
          <w:p w:rsidR="00F85AF7" w:rsidRPr="0002665F" w:rsidRDefault="00F85AF7" w:rsidP="00044F6C">
            <w:pPr>
              <w:rPr>
                <w:sz w:val="28"/>
                <w:szCs w:val="28"/>
              </w:rPr>
            </w:pPr>
            <w:r w:rsidRPr="0002665F">
              <w:rPr>
                <w:sz w:val="28"/>
                <w:szCs w:val="28"/>
              </w:rPr>
              <w:t>выявления</w:t>
            </w:r>
          </w:p>
          <w:p w:rsidR="00F85AF7" w:rsidRPr="0002665F" w:rsidRDefault="00F85AF7" w:rsidP="00044F6C">
            <w:pPr>
              <w:rPr>
                <w:sz w:val="28"/>
                <w:szCs w:val="28"/>
              </w:rPr>
            </w:pPr>
            <w:r w:rsidRPr="0002665F">
              <w:rPr>
                <w:sz w:val="28"/>
                <w:szCs w:val="28"/>
              </w:rPr>
              <w:t>географии</w:t>
            </w:r>
          </w:p>
          <w:p w:rsidR="00F85AF7" w:rsidRPr="0002665F" w:rsidRDefault="00F85AF7" w:rsidP="00044F6C">
            <w:pPr>
              <w:rPr>
                <w:sz w:val="28"/>
                <w:szCs w:val="28"/>
              </w:rPr>
            </w:pPr>
            <w:r w:rsidRPr="0002665F">
              <w:rPr>
                <w:sz w:val="28"/>
                <w:szCs w:val="28"/>
              </w:rPr>
              <w:t>распространения</w:t>
            </w:r>
          </w:p>
          <w:p w:rsidR="00F85AF7" w:rsidRPr="0002665F" w:rsidRDefault="00F85AF7" w:rsidP="00044F6C">
            <w:pPr>
              <w:rPr>
                <w:sz w:val="28"/>
                <w:szCs w:val="28"/>
              </w:rPr>
            </w:pPr>
            <w:r w:rsidRPr="0002665F">
              <w:rPr>
                <w:sz w:val="28"/>
                <w:szCs w:val="28"/>
              </w:rPr>
              <w:t>мировых религий</w:t>
            </w:r>
            <w:r>
              <w:rPr>
                <w:sz w:val="28"/>
                <w:szCs w:val="28"/>
              </w:rPr>
              <w:t>,</w:t>
            </w:r>
          </w:p>
          <w:p w:rsidR="00F85AF7" w:rsidRPr="0002665F" w:rsidRDefault="00F85AF7" w:rsidP="00044F6C">
            <w:pPr>
              <w:rPr>
                <w:sz w:val="28"/>
                <w:szCs w:val="28"/>
              </w:rPr>
            </w:pPr>
            <w:r w:rsidRPr="0002665F">
              <w:rPr>
                <w:sz w:val="28"/>
                <w:szCs w:val="28"/>
              </w:rPr>
              <w:t>анализировать</w:t>
            </w:r>
          </w:p>
          <w:p w:rsidR="00F85AF7" w:rsidRPr="0002665F" w:rsidRDefault="00F85AF7" w:rsidP="00044F6C">
            <w:pPr>
              <w:rPr>
                <w:sz w:val="28"/>
                <w:szCs w:val="28"/>
              </w:rPr>
            </w:pPr>
            <w:r w:rsidRPr="0002665F">
              <w:rPr>
                <w:sz w:val="28"/>
                <w:szCs w:val="28"/>
              </w:rPr>
              <w:t>карты и</w:t>
            </w:r>
          </w:p>
          <w:p w:rsidR="00F85AF7" w:rsidRPr="0002665F" w:rsidRDefault="00F85AF7" w:rsidP="00044F6C">
            <w:pPr>
              <w:rPr>
                <w:sz w:val="28"/>
                <w:szCs w:val="28"/>
              </w:rPr>
            </w:pPr>
            <w:r w:rsidRPr="0002665F">
              <w:rPr>
                <w:sz w:val="28"/>
                <w:szCs w:val="28"/>
              </w:rPr>
              <w:t>статистические</w:t>
            </w:r>
          </w:p>
          <w:p w:rsidR="00F85AF7" w:rsidRDefault="00F85AF7" w:rsidP="00044F6C">
            <w:pPr>
              <w:rPr>
                <w:sz w:val="28"/>
                <w:szCs w:val="28"/>
              </w:rPr>
            </w:pPr>
            <w:r w:rsidRPr="0002665F">
              <w:rPr>
                <w:sz w:val="28"/>
                <w:szCs w:val="28"/>
              </w:rPr>
              <w:t>данные</w:t>
            </w:r>
          </w:p>
          <w:p w:rsidR="00F85AF7" w:rsidRPr="00595B30" w:rsidRDefault="00F85AF7" w:rsidP="00044F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умение вести</w:t>
            </w:r>
            <w:r w:rsidRPr="00595B30">
              <w:rPr>
                <w:sz w:val="28"/>
                <w:szCs w:val="28"/>
              </w:rPr>
              <w:t>сам</w:t>
            </w:r>
            <w:r w:rsidRPr="00595B30">
              <w:rPr>
                <w:sz w:val="28"/>
                <w:szCs w:val="28"/>
              </w:rPr>
              <w:t>о</w:t>
            </w:r>
            <w:r w:rsidRPr="00595B30">
              <w:rPr>
                <w:sz w:val="28"/>
                <w:szCs w:val="28"/>
              </w:rPr>
              <w:t>стоятельный</w:t>
            </w:r>
          </w:p>
          <w:p w:rsidR="00F85AF7" w:rsidRPr="00595B30" w:rsidRDefault="00F85AF7" w:rsidP="00044F6C">
            <w:pPr>
              <w:rPr>
                <w:sz w:val="28"/>
                <w:szCs w:val="28"/>
              </w:rPr>
            </w:pPr>
            <w:r w:rsidRPr="00595B30">
              <w:rPr>
                <w:sz w:val="28"/>
                <w:szCs w:val="28"/>
              </w:rPr>
              <w:t>поиск, анализ,</w:t>
            </w:r>
          </w:p>
          <w:p w:rsidR="00F85AF7" w:rsidRPr="00595B30" w:rsidRDefault="00F85AF7" w:rsidP="00044F6C">
            <w:pPr>
              <w:rPr>
                <w:sz w:val="28"/>
                <w:szCs w:val="28"/>
              </w:rPr>
            </w:pPr>
            <w:r w:rsidRPr="00595B30">
              <w:rPr>
                <w:sz w:val="28"/>
                <w:szCs w:val="28"/>
              </w:rPr>
              <w:t>отбор информ</w:t>
            </w:r>
            <w:r w:rsidRPr="00595B30">
              <w:rPr>
                <w:sz w:val="28"/>
                <w:szCs w:val="28"/>
              </w:rPr>
              <w:t>а</w:t>
            </w:r>
            <w:r w:rsidRPr="00595B30">
              <w:rPr>
                <w:sz w:val="28"/>
                <w:szCs w:val="28"/>
              </w:rPr>
              <w:t>ции, е</w:t>
            </w:r>
            <w:r>
              <w:rPr>
                <w:sz w:val="28"/>
                <w:szCs w:val="28"/>
              </w:rPr>
              <w:t xml:space="preserve">ё </w:t>
            </w:r>
            <w:r w:rsidRPr="00595B30">
              <w:rPr>
                <w:sz w:val="28"/>
                <w:szCs w:val="28"/>
              </w:rPr>
              <w:t>преобраз</w:t>
            </w:r>
            <w:r w:rsidRPr="00595B30">
              <w:rPr>
                <w:sz w:val="28"/>
                <w:szCs w:val="28"/>
              </w:rPr>
              <w:t>о</w:t>
            </w:r>
            <w:r w:rsidRPr="00595B30">
              <w:rPr>
                <w:sz w:val="28"/>
                <w:szCs w:val="28"/>
              </w:rPr>
              <w:t>вание,</w:t>
            </w:r>
          </w:p>
          <w:p w:rsidR="00F85AF7" w:rsidRPr="00595B30" w:rsidRDefault="00F85AF7" w:rsidP="00044F6C">
            <w:pPr>
              <w:rPr>
                <w:sz w:val="28"/>
                <w:szCs w:val="28"/>
              </w:rPr>
            </w:pPr>
            <w:r w:rsidRPr="00595B30">
              <w:rPr>
                <w:sz w:val="28"/>
                <w:szCs w:val="28"/>
              </w:rPr>
              <w:t>сохранение,</w:t>
            </w:r>
          </w:p>
          <w:p w:rsidR="00F85AF7" w:rsidRPr="00595B30" w:rsidRDefault="00F85AF7" w:rsidP="00044F6C">
            <w:pPr>
              <w:rPr>
                <w:sz w:val="28"/>
                <w:szCs w:val="28"/>
              </w:rPr>
            </w:pPr>
            <w:r w:rsidRPr="00595B30">
              <w:rPr>
                <w:sz w:val="28"/>
                <w:szCs w:val="28"/>
              </w:rPr>
              <w:t>передачу и</w:t>
            </w:r>
          </w:p>
          <w:p w:rsidR="00F85AF7" w:rsidRPr="00595B30" w:rsidRDefault="00F85AF7" w:rsidP="00044F6C">
            <w:pPr>
              <w:rPr>
                <w:sz w:val="28"/>
                <w:szCs w:val="28"/>
              </w:rPr>
            </w:pPr>
            <w:r w:rsidRPr="00595B30">
              <w:rPr>
                <w:sz w:val="28"/>
                <w:szCs w:val="28"/>
              </w:rPr>
              <w:t xml:space="preserve">презентацию </w:t>
            </w:r>
            <w:proofErr w:type="gramStart"/>
            <w:r w:rsidRPr="00595B30">
              <w:rPr>
                <w:sz w:val="28"/>
                <w:szCs w:val="28"/>
              </w:rPr>
              <w:t>с</w:t>
            </w:r>
            <w:proofErr w:type="gramEnd"/>
          </w:p>
          <w:p w:rsidR="00F85AF7" w:rsidRPr="00595B30" w:rsidRDefault="00F85AF7" w:rsidP="00044F6C">
            <w:pPr>
              <w:rPr>
                <w:sz w:val="28"/>
                <w:szCs w:val="28"/>
              </w:rPr>
            </w:pPr>
            <w:r w:rsidRPr="00595B30">
              <w:rPr>
                <w:sz w:val="28"/>
                <w:szCs w:val="28"/>
              </w:rPr>
              <w:t>помощью</w:t>
            </w:r>
          </w:p>
          <w:p w:rsidR="00F85AF7" w:rsidRPr="00595B30" w:rsidRDefault="00F85AF7" w:rsidP="00044F6C">
            <w:pPr>
              <w:rPr>
                <w:sz w:val="28"/>
                <w:szCs w:val="28"/>
              </w:rPr>
            </w:pPr>
            <w:r w:rsidRPr="00595B30">
              <w:rPr>
                <w:sz w:val="28"/>
                <w:szCs w:val="28"/>
              </w:rPr>
              <w:lastRenderedPageBreak/>
              <w:t>технических</w:t>
            </w:r>
          </w:p>
          <w:p w:rsidR="00F85AF7" w:rsidRPr="00595B30" w:rsidRDefault="00F85AF7" w:rsidP="00044F6C">
            <w:pPr>
              <w:rPr>
                <w:sz w:val="28"/>
                <w:szCs w:val="28"/>
              </w:rPr>
            </w:pPr>
            <w:r w:rsidRPr="00595B30">
              <w:rPr>
                <w:sz w:val="28"/>
                <w:szCs w:val="28"/>
              </w:rPr>
              <w:t>средств и</w:t>
            </w:r>
          </w:p>
          <w:p w:rsidR="00F85AF7" w:rsidRPr="00595B30" w:rsidRDefault="00F85AF7" w:rsidP="00044F6C">
            <w:pPr>
              <w:rPr>
                <w:sz w:val="28"/>
                <w:szCs w:val="28"/>
              </w:rPr>
            </w:pPr>
            <w:r w:rsidRPr="00595B30">
              <w:rPr>
                <w:sz w:val="28"/>
                <w:szCs w:val="28"/>
              </w:rPr>
              <w:t>информационных</w:t>
            </w:r>
          </w:p>
          <w:p w:rsidR="00F85AF7" w:rsidRDefault="00F85AF7" w:rsidP="00044F6C">
            <w:pPr>
              <w:rPr>
                <w:sz w:val="28"/>
                <w:szCs w:val="28"/>
              </w:rPr>
            </w:pPr>
            <w:r w:rsidRPr="00595B30">
              <w:rPr>
                <w:sz w:val="28"/>
                <w:szCs w:val="28"/>
              </w:rPr>
              <w:t>технологий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AF7" w:rsidRPr="0063615F" w:rsidRDefault="00F85AF7" w:rsidP="00044F6C">
            <w:pPr>
              <w:rPr>
                <w:sz w:val="28"/>
                <w:szCs w:val="28"/>
              </w:rPr>
            </w:pPr>
            <w:r w:rsidRPr="0063615F">
              <w:rPr>
                <w:sz w:val="28"/>
                <w:szCs w:val="28"/>
              </w:rPr>
              <w:lastRenderedPageBreak/>
              <w:t>патриотизм, любовь к своей мес</w:t>
            </w:r>
            <w:r w:rsidRPr="0063615F">
              <w:rPr>
                <w:sz w:val="28"/>
                <w:szCs w:val="28"/>
              </w:rPr>
              <w:t>т</w:t>
            </w:r>
            <w:r w:rsidRPr="0063615F">
              <w:rPr>
                <w:sz w:val="28"/>
                <w:szCs w:val="28"/>
              </w:rPr>
              <w:t>ности, своему региону, своей стр</w:t>
            </w:r>
            <w:r w:rsidRPr="0063615F">
              <w:rPr>
                <w:sz w:val="28"/>
                <w:szCs w:val="28"/>
              </w:rPr>
              <w:t>а</w:t>
            </w:r>
            <w:r w:rsidRPr="0063615F">
              <w:rPr>
                <w:sz w:val="28"/>
                <w:szCs w:val="28"/>
              </w:rPr>
              <w:t>не;</w:t>
            </w:r>
          </w:p>
          <w:p w:rsidR="00F85AF7" w:rsidRPr="0063615F" w:rsidRDefault="00F85AF7" w:rsidP="00044F6C">
            <w:pPr>
              <w:rPr>
                <w:sz w:val="28"/>
                <w:szCs w:val="28"/>
              </w:rPr>
            </w:pPr>
            <w:r w:rsidRPr="0063615F">
              <w:rPr>
                <w:sz w:val="28"/>
                <w:szCs w:val="28"/>
              </w:rPr>
              <w:t>уважение к ист</w:t>
            </w:r>
            <w:r w:rsidRPr="0063615F">
              <w:rPr>
                <w:sz w:val="28"/>
                <w:szCs w:val="28"/>
              </w:rPr>
              <w:t>о</w:t>
            </w:r>
            <w:r w:rsidRPr="0063615F">
              <w:rPr>
                <w:sz w:val="28"/>
                <w:szCs w:val="28"/>
              </w:rPr>
              <w:t>рии, культуре, национальным особенностям, трад</w:t>
            </w:r>
            <w:r w:rsidRPr="0063615F">
              <w:rPr>
                <w:sz w:val="28"/>
                <w:szCs w:val="28"/>
              </w:rPr>
              <w:t>и</w:t>
            </w:r>
            <w:r w:rsidRPr="0063615F">
              <w:rPr>
                <w:sz w:val="28"/>
                <w:szCs w:val="28"/>
              </w:rPr>
              <w:t>циям и образу жизни других н</w:t>
            </w:r>
            <w:r w:rsidRPr="0063615F">
              <w:rPr>
                <w:sz w:val="28"/>
                <w:szCs w:val="28"/>
              </w:rPr>
              <w:t>а</w:t>
            </w:r>
            <w:r w:rsidRPr="0063615F">
              <w:rPr>
                <w:sz w:val="28"/>
                <w:szCs w:val="28"/>
              </w:rPr>
              <w:t>родов, толеран</w:t>
            </w:r>
            <w:r w:rsidRPr="0063615F">
              <w:rPr>
                <w:sz w:val="28"/>
                <w:szCs w:val="28"/>
              </w:rPr>
              <w:t>т</w:t>
            </w:r>
            <w:r w:rsidRPr="0063615F">
              <w:rPr>
                <w:sz w:val="28"/>
                <w:szCs w:val="28"/>
              </w:rPr>
              <w:t>ность;</w:t>
            </w:r>
          </w:p>
          <w:p w:rsidR="00F85AF7" w:rsidRPr="0063615F" w:rsidRDefault="00F85AF7" w:rsidP="00044F6C">
            <w:pPr>
              <w:rPr>
                <w:sz w:val="28"/>
                <w:szCs w:val="28"/>
              </w:rPr>
            </w:pPr>
            <w:r w:rsidRPr="0063615F">
              <w:rPr>
                <w:sz w:val="28"/>
                <w:szCs w:val="28"/>
              </w:rPr>
              <w:t>готовность к осо</w:t>
            </w:r>
            <w:r w:rsidRPr="0063615F">
              <w:rPr>
                <w:sz w:val="28"/>
                <w:szCs w:val="28"/>
              </w:rPr>
              <w:t>з</w:t>
            </w:r>
            <w:r w:rsidRPr="0063615F">
              <w:rPr>
                <w:sz w:val="28"/>
                <w:szCs w:val="28"/>
              </w:rPr>
              <w:t>нанному выбору дальнейшей пр</w:t>
            </w:r>
            <w:r w:rsidRPr="0063615F">
              <w:rPr>
                <w:sz w:val="28"/>
                <w:szCs w:val="28"/>
              </w:rPr>
              <w:t>о</w:t>
            </w:r>
            <w:r w:rsidRPr="0063615F">
              <w:rPr>
                <w:sz w:val="28"/>
                <w:szCs w:val="28"/>
              </w:rPr>
              <w:t xml:space="preserve">фессиональной траектории в соответствии с </w:t>
            </w:r>
            <w:r w:rsidRPr="0063615F">
              <w:rPr>
                <w:sz w:val="28"/>
                <w:szCs w:val="28"/>
              </w:rPr>
              <w:lastRenderedPageBreak/>
              <w:t>собс</w:t>
            </w:r>
            <w:r w:rsidRPr="0063615F">
              <w:rPr>
                <w:sz w:val="28"/>
                <w:szCs w:val="28"/>
              </w:rPr>
              <w:t>т</w:t>
            </w:r>
            <w:r w:rsidRPr="0063615F">
              <w:rPr>
                <w:sz w:val="28"/>
                <w:szCs w:val="28"/>
              </w:rPr>
              <w:t>венными интер</w:t>
            </w:r>
            <w:r w:rsidRPr="0063615F">
              <w:rPr>
                <w:sz w:val="28"/>
                <w:szCs w:val="28"/>
              </w:rPr>
              <w:t>е</w:t>
            </w:r>
            <w:r w:rsidRPr="0063615F">
              <w:rPr>
                <w:sz w:val="28"/>
                <w:szCs w:val="28"/>
              </w:rPr>
              <w:t>сами и возможн</w:t>
            </w:r>
            <w:r w:rsidRPr="0063615F">
              <w:rPr>
                <w:sz w:val="28"/>
                <w:szCs w:val="28"/>
              </w:rPr>
              <w:t>о</w:t>
            </w:r>
            <w:r w:rsidRPr="0063615F">
              <w:rPr>
                <w:sz w:val="28"/>
                <w:szCs w:val="28"/>
              </w:rPr>
              <w:t>стями;</w:t>
            </w:r>
          </w:p>
          <w:p w:rsidR="00F85AF7" w:rsidRPr="00514B08" w:rsidRDefault="00F85AF7" w:rsidP="00044F6C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AF7" w:rsidRPr="00514B08" w:rsidRDefault="00F85AF7" w:rsidP="00044F6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02665F">
              <w:rPr>
                <w:sz w:val="28"/>
                <w:szCs w:val="28"/>
              </w:rPr>
              <w:lastRenderedPageBreak/>
              <w:t>способности ксамостоятельномуприобретениюн</w:t>
            </w:r>
            <w:r w:rsidRPr="0002665F">
              <w:rPr>
                <w:sz w:val="28"/>
                <w:szCs w:val="28"/>
              </w:rPr>
              <w:t>о</w:t>
            </w:r>
            <w:r w:rsidRPr="0002665F">
              <w:rPr>
                <w:sz w:val="28"/>
                <w:szCs w:val="28"/>
              </w:rPr>
              <w:t>вых знаний ипрактическихумений, умени</w:t>
            </w:r>
            <w:r w:rsidRPr="0002665F">
              <w:rPr>
                <w:sz w:val="28"/>
                <w:szCs w:val="28"/>
              </w:rPr>
              <w:t>я</w:t>
            </w:r>
            <w:r w:rsidRPr="0002665F">
              <w:rPr>
                <w:sz w:val="28"/>
                <w:szCs w:val="28"/>
              </w:rPr>
              <w:t>управлять свое</w:t>
            </w:r>
            <w:r w:rsidRPr="0002665F">
              <w:rPr>
                <w:sz w:val="28"/>
                <w:szCs w:val="28"/>
              </w:rPr>
              <w:t>й</w:t>
            </w:r>
            <w:r w:rsidRPr="0002665F">
              <w:rPr>
                <w:sz w:val="28"/>
                <w:szCs w:val="28"/>
              </w:rPr>
              <w:t>познавательно</w:t>
            </w:r>
            <w:r w:rsidRPr="0002665F">
              <w:rPr>
                <w:sz w:val="28"/>
                <w:szCs w:val="28"/>
              </w:rPr>
              <w:t>й</w:t>
            </w:r>
            <w:r w:rsidRPr="0002665F">
              <w:rPr>
                <w:sz w:val="28"/>
                <w:szCs w:val="28"/>
              </w:rPr>
              <w:t>деятельностью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AF7" w:rsidRPr="00514B08" w:rsidRDefault="00F85AF7" w:rsidP="00044F6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02665F">
              <w:rPr>
                <w:sz w:val="28"/>
                <w:szCs w:val="28"/>
              </w:rPr>
              <w:t>гуманистич</w:t>
            </w:r>
            <w:r w:rsidRPr="0002665F">
              <w:rPr>
                <w:sz w:val="28"/>
                <w:szCs w:val="28"/>
              </w:rPr>
              <w:t>е</w:t>
            </w:r>
            <w:r w:rsidRPr="0002665F">
              <w:rPr>
                <w:sz w:val="28"/>
                <w:szCs w:val="28"/>
              </w:rPr>
              <w:t>ские и демокр</w:t>
            </w:r>
            <w:r w:rsidRPr="0002665F">
              <w:rPr>
                <w:sz w:val="28"/>
                <w:szCs w:val="28"/>
              </w:rPr>
              <w:t>а</w:t>
            </w:r>
            <w:r w:rsidRPr="0002665F">
              <w:rPr>
                <w:sz w:val="28"/>
                <w:szCs w:val="28"/>
              </w:rPr>
              <w:t>тические ценн</w:t>
            </w:r>
            <w:r w:rsidRPr="0002665F">
              <w:rPr>
                <w:sz w:val="28"/>
                <w:szCs w:val="28"/>
              </w:rPr>
              <w:t>о</w:t>
            </w:r>
            <w:r w:rsidRPr="0002665F">
              <w:rPr>
                <w:sz w:val="28"/>
                <w:szCs w:val="28"/>
              </w:rPr>
              <w:t>стные ориент</w:t>
            </w:r>
            <w:r w:rsidRPr="0002665F">
              <w:rPr>
                <w:sz w:val="28"/>
                <w:szCs w:val="28"/>
              </w:rPr>
              <w:t>а</w:t>
            </w:r>
            <w:r w:rsidRPr="0002665F">
              <w:rPr>
                <w:sz w:val="28"/>
                <w:szCs w:val="28"/>
              </w:rPr>
              <w:t>ции, готовность следовать этич</w:t>
            </w:r>
            <w:r w:rsidRPr="0002665F">
              <w:rPr>
                <w:sz w:val="28"/>
                <w:szCs w:val="28"/>
              </w:rPr>
              <w:t>е</w:t>
            </w:r>
            <w:r w:rsidRPr="0002665F">
              <w:rPr>
                <w:sz w:val="28"/>
                <w:szCs w:val="28"/>
              </w:rPr>
              <w:t>ским нормам поведения в повседневной жизни и произво</w:t>
            </w:r>
            <w:r w:rsidRPr="0002665F">
              <w:rPr>
                <w:sz w:val="28"/>
                <w:szCs w:val="28"/>
              </w:rPr>
              <w:t>д</w:t>
            </w:r>
            <w:r w:rsidRPr="0002665F">
              <w:rPr>
                <w:sz w:val="28"/>
                <w:szCs w:val="28"/>
              </w:rPr>
              <w:t>ственной  ум</w:t>
            </w:r>
            <w:r w:rsidRPr="0002665F">
              <w:rPr>
                <w:sz w:val="28"/>
                <w:szCs w:val="28"/>
              </w:rPr>
              <w:t>е</w:t>
            </w:r>
            <w:r w:rsidRPr="0002665F">
              <w:rPr>
                <w:sz w:val="28"/>
                <w:szCs w:val="28"/>
              </w:rPr>
              <w:t>ние оценивать с позиций соц</w:t>
            </w:r>
            <w:r w:rsidRPr="0002665F">
              <w:rPr>
                <w:sz w:val="28"/>
                <w:szCs w:val="28"/>
              </w:rPr>
              <w:t>и</w:t>
            </w:r>
            <w:r w:rsidRPr="0002665F">
              <w:rPr>
                <w:sz w:val="28"/>
                <w:szCs w:val="28"/>
              </w:rPr>
              <w:t xml:space="preserve">альных норм собственные поступки и </w:t>
            </w:r>
            <w:r w:rsidRPr="0002665F">
              <w:rPr>
                <w:sz w:val="28"/>
                <w:szCs w:val="28"/>
              </w:rPr>
              <w:lastRenderedPageBreak/>
              <w:t>п</w:t>
            </w:r>
            <w:r w:rsidRPr="0002665F">
              <w:rPr>
                <w:sz w:val="28"/>
                <w:szCs w:val="28"/>
              </w:rPr>
              <w:t>о</w:t>
            </w:r>
            <w:r w:rsidRPr="0002665F">
              <w:rPr>
                <w:sz w:val="28"/>
                <w:szCs w:val="28"/>
              </w:rPr>
              <w:t>ступки других л</w:t>
            </w:r>
            <w:r w:rsidRPr="0002665F">
              <w:rPr>
                <w:sz w:val="28"/>
                <w:szCs w:val="28"/>
              </w:rPr>
              <w:t>ю</w:t>
            </w:r>
            <w:r w:rsidRPr="0002665F">
              <w:rPr>
                <w:sz w:val="28"/>
                <w:szCs w:val="28"/>
              </w:rPr>
              <w:t>дей</w:t>
            </w:r>
            <w:proofErr w:type="gramStart"/>
            <w:r w:rsidRPr="0002665F">
              <w:rPr>
                <w:sz w:val="28"/>
                <w:szCs w:val="28"/>
              </w:rPr>
              <w:t>;п</w:t>
            </w:r>
            <w:proofErr w:type="gramEnd"/>
            <w:r w:rsidRPr="0002665F">
              <w:rPr>
                <w:sz w:val="28"/>
                <w:szCs w:val="28"/>
              </w:rPr>
              <w:t>атриотизм, любовь к своей местности, св</w:t>
            </w:r>
            <w:r w:rsidRPr="0002665F">
              <w:rPr>
                <w:sz w:val="28"/>
                <w:szCs w:val="28"/>
              </w:rPr>
              <w:t>о</w:t>
            </w:r>
            <w:r w:rsidRPr="0002665F">
              <w:rPr>
                <w:sz w:val="28"/>
                <w:szCs w:val="28"/>
              </w:rPr>
              <w:t>ему региону, своей стране; уважение к и</w:t>
            </w:r>
            <w:r w:rsidRPr="0002665F">
              <w:rPr>
                <w:sz w:val="28"/>
                <w:szCs w:val="28"/>
              </w:rPr>
              <w:t>с</w:t>
            </w:r>
            <w:r w:rsidRPr="0002665F">
              <w:rPr>
                <w:sz w:val="28"/>
                <w:szCs w:val="28"/>
              </w:rPr>
              <w:t>тории, культуре, национальным особенностям, традициям и образу жизн</w:t>
            </w:r>
            <w:r>
              <w:rPr>
                <w:sz w:val="28"/>
                <w:szCs w:val="28"/>
              </w:rPr>
              <w:t>и др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гих народов, 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лерантность</w:t>
            </w:r>
          </w:p>
        </w:tc>
      </w:tr>
    </w:tbl>
    <w:p w:rsidR="00F85AF7" w:rsidRPr="00514B08" w:rsidRDefault="00F85AF7" w:rsidP="00F85AF7">
      <w:pPr>
        <w:rPr>
          <w:sz w:val="28"/>
          <w:szCs w:val="28"/>
        </w:rPr>
      </w:pPr>
    </w:p>
    <w:p w:rsidR="00F85AF7" w:rsidRPr="00514B08" w:rsidRDefault="00F85AF7" w:rsidP="00F85AF7">
      <w:pPr>
        <w:rPr>
          <w:sz w:val="28"/>
          <w:szCs w:val="28"/>
        </w:rPr>
      </w:pPr>
    </w:p>
    <w:p w:rsidR="00F85AF7" w:rsidRPr="00CF39D0" w:rsidRDefault="00F85AF7" w:rsidP="00F85AF7">
      <w:pPr>
        <w:widowControl/>
        <w:numPr>
          <w:ilvl w:val="0"/>
          <w:numId w:val="43"/>
        </w:numPr>
        <w:overflowPunct/>
        <w:autoSpaceDE/>
        <w:autoSpaceDN/>
        <w:adjustRightInd/>
        <w:jc w:val="both"/>
        <w:rPr>
          <w:b/>
          <w:sz w:val="28"/>
          <w:szCs w:val="28"/>
        </w:rPr>
      </w:pPr>
      <w:r w:rsidRPr="00CF39D0">
        <w:rPr>
          <w:b/>
          <w:sz w:val="28"/>
          <w:szCs w:val="28"/>
        </w:rPr>
        <w:t>Описание материально-технической базы (в соответствии с учебным предметом)</w:t>
      </w:r>
    </w:p>
    <w:tbl>
      <w:tblPr>
        <w:tblpPr w:leftFromText="180" w:rightFromText="180" w:vertAnchor="text" w:horzAnchor="margin" w:tblpX="40" w:tblpY="301"/>
        <w:tblW w:w="14459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618"/>
        <w:gridCol w:w="9588"/>
        <w:gridCol w:w="4253"/>
      </w:tblGrid>
      <w:tr w:rsidR="00F85AF7" w:rsidRPr="00CF39D0" w:rsidTr="00044F6C">
        <w:trPr>
          <w:trHeight w:val="69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AF7" w:rsidRPr="00CF39D0" w:rsidRDefault="00F85AF7" w:rsidP="00044F6C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CF39D0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CF39D0">
              <w:rPr>
                <w:b/>
                <w:sz w:val="28"/>
                <w:szCs w:val="28"/>
              </w:rPr>
              <w:t>п</w:t>
            </w:r>
            <w:proofErr w:type="gramEnd"/>
            <w:r w:rsidRPr="00CF39D0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9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AF7" w:rsidRPr="00CF39D0" w:rsidRDefault="00F85AF7" w:rsidP="00044F6C">
            <w:pPr>
              <w:shd w:val="clear" w:color="auto" w:fill="FFFFFF"/>
              <w:ind w:right="41"/>
              <w:rPr>
                <w:b/>
                <w:sz w:val="28"/>
                <w:szCs w:val="28"/>
              </w:rPr>
            </w:pPr>
            <w:r w:rsidRPr="00CF39D0">
              <w:rPr>
                <w:b/>
                <w:sz w:val="28"/>
                <w:szCs w:val="28"/>
              </w:rPr>
              <w:t>Наименование объектов и средств материально-технического обеспеч</w:t>
            </w:r>
            <w:r w:rsidRPr="00CF39D0">
              <w:rPr>
                <w:b/>
                <w:sz w:val="28"/>
                <w:szCs w:val="28"/>
              </w:rPr>
              <w:t>е</w:t>
            </w:r>
            <w:r w:rsidRPr="00CF39D0">
              <w:rPr>
                <w:b/>
                <w:sz w:val="28"/>
                <w:szCs w:val="28"/>
              </w:rPr>
              <w:t>ния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AF7" w:rsidRPr="00CF39D0" w:rsidRDefault="00F85AF7" w:rsidP="00044F6C">
            <w:pPr>
              <w:shd w:val="clear" w:color="auto" w:fill="FFFFFF"/>
              <w:ind w:right="41"/>
              <w:jc w:val="center"/>
              <w:rPr>
                <w:b/>
                <w:sz w:val="28"/>
                <w:szCs w:val="28"/>
              </w:rPr>
            </w:pPr>
            <w:r w:rsidRPr="00CF39D0">
              <w:rPr>
                <w:b/>
                <w:sz w:val="28"/>
                <w:szCs w:val="28"/>
              </w:rPr>
              <w:t>Примечание</w:t>
            </w:r>
          </w:p>
        </w:tc>
      </w:tr>
      <w:tr w:rsidR="00F85AF7" w:rsidRPr="00CF39D0" w:rsidTr="00044F6C">
        <w:trPr>
          <w:trHeight w:val="298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AF7" w:rsidRPr="00CF39D0" w:rsidRDefault="00F85AF7" w:rsidP="00044F6C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3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AF7" w:rsidRPr="00CF39D0" w:rsidRDefault="00F85AF7" w:rsidP="00044F6C">
            <w:pPr>
              <w:pStyle w:val="a6"/>
              <w:ind w:right="41"/>
              <w:rPr>
                <w:b/>
                <w:bCs/>
                <w:sz w:val="28"/>
                <w:szCs w:val="28"/>
              </w:rPr>
            </w:pPr>
            <w:r w:rsidRPr="00CF39D0">
              <w:rPr>
                <w:b/>
                <w:bCs/>
                <w:sz w:val="28"/>
                <w:szCs w:val="28"/>
              </w:rPr>
              <w:t xml:space="preserve">                                        Библиотечный фонд</w:t>
            </w:r>
          </w:p>
        </w:tc>
      </w:tr>
      <w:tr w:rsidR="00F85AF7" w:rsidRPr="00CF39D0" w:rsidTr="00044F6C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AF7" w:rsidRPr="00CF39D0" w:rsidRDefault="00F85AF7" w:rsidP="00044F6C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9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AF7" w:rsidRPr="00CF39D0" w:rsidRDefault="00F85AF7" w:rsidP="00044F6C">
            <w:pPr>
              <w:shd w:val="clear" w:color="auto" w:fill="FFFFFF"/>
              <w:ind w:right="41"/>
              <w:jc w:val="both"/>
              <w:rPr>
                <w:sz w:val="28"/>
                <w:szCs w:val="28"/>
              </w:rPr>
            </w:pPr>
            <w:r w:rsidRPr="00595B30">
              <w:rPr>
                <w:sz w:val="28"/>
                <w:szCs w:val="28"/>
              </w:rPr>
              <w:t>Дронов В.П., Савельева Л.Е.</w:t>
            </w:r>
            <w:r>
              <w:rPr>
                <w:sz w:val="28"/>
                <w:szCs w:val="28"/>
              </w:rPr>
              <w:t xml:space="preserve"> География. Россия: природа, на</w:t>
            </w:r>
            <w:r w:rsidRPr="00595B30">
              <w:rPr>
                <w:sz w:val="28"/>
                <w:szCs w:val="28"/>
              </w:rPr>
              <w:t>селение, хозяйс</w:t>
            </w:r>
            <w:r w:rsidRPr="00595B30">
              <w:rPr>
                <w:sz w:val="28"/>
                <w:szCs w:val="28"/>
              </w:rPr>
              <w:t>т</w:t>
            </w:r>
            <w:r w:rsidRPr="00595B30">
              <w:rPr>
                <w:sz w:val="28"/>
                <w:szCs w:val="28"/>
              </w:rPr>
              <w:t>во. 8 класс. Учебник для общеобразовательныхучреждений</w:t>
            </w:r>
            <w:proofErr w:type="gramStart"/>
            <w:r w:rsidRPr="00595B30">
              <w:rPr>
                <w:sz w:val="28"/>
                <w:szCs w:val="28"/>
              </w:rPr>
              <w:t>.П</w:t>
            </w:r>
            <w:proofErr w:type="gramEnd"/>
            <w:r w:rsidRPr="00595B30">
              <w:rPr>
                <w:sz w:val="28"/>
                <w:szCs w:val="28"/>
              </w:rPr>
              <w:t>росвещение, 201</w:t>
            </w:r>
            <w:r>
              <w:rPr>
                <w:sz w:val="28"/>
                <w:szCs w:val="28"/>
              </w:rPr>
              <w:t>7</w:t>
            </w:r>
            <w:r w:rsidRPr="00595B30">
              <w:rPr>
                <w:sz w:val="28"/>
                <w:szCs w:val="28"/>
              </w:rPr>
              <w:t xml:space="preserve">г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AF7" w:rsidRPr="00CF39D0" w:rsidRDefault="00F85AF7" w:rsidP="00044F6C">
            <w:pPr>
              <w:shd w:val="clear" w:color="auto" w:fill="FFFFFF"/>
              <w:ind w:right="41"/>
              <w:jc w:val="both"/>
              <w:rPr>
                <w:sz w:val="28"/>
                <w:szCs w:val="28"/>
              </w:rPr>
            </w:pPr>
          </w:p>
        </w:tc>
      </w:tr>
      <w:tr w:rsidR="00F85AF7" w:rsidRPr="00CF39D0" w:rsidTr="00044F6C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AF7" w:rsidRPr="00CF39D0" w:rsidRDefault="00F85AF7" w:rsidP="00044F6C">
            <w:pPr>
              <w:shd w:val="clear" w:color="auto" w:fill="FFFFFF"/>
              <w:rPr>
                <w:sz w:val="28"/>
                <w:szCs w:val="28"/>
              </w:rPr>
            </w:pPr>
            <w:r w:rsidRPr="00CF39D0">
              <w:rPr>
                <w:sz w:val="28"/>
                <w:szCs w:val="28"/>
              </w:rPr>
              <w:t>2.</w:t>
            </w:r>
          </w:p>
        </w:tc>
        <w:tc>
          <w:tcPr>
            <w:tcW w:w="13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AF7" w:rsidRPr="00CF39D0" w:rsidRDefault="00F85AF7" w:rsidP="00044F6C">
            <w:pPr>
              <w:shd w:val="clear" w:color="auto" w:fill="FFFFFF"/>
              <w:ind w:right="41"/>
              <w:rPr>
                <w:b/>
                <w:sz w:val="28"/>
                <w:szCs w:val="28"/>
              </w:rPr>
            </w:pPr>
            <w:r w:rsidRPr="00CF39D0">
              <w:rPr>
                <w:b/>
                <w:sz w:val="28"/>
                <w:szCs w:val="28"/>
              </w:rPr>
              <w:t>Печатные пособия</w:t>
            </w:r>
          </w:p>
        </w:tc>
      </w:tr>
      <w:tr w:rsidR="00F85AF7" w:rsidRPr="00CF39D0" w:rsidTr="00044F6C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AF7" w:rsidRPr="00CF39D0" w:rsidRDefault="00F85AF7" w:rsidP="00044F6C">
            <w:pPr>
              <w:rPr>
                <w:sz w:val="28"/>
                <w:szCs w:val="28"/>
              </w:rPr>
            </w:pPr>
          </w:p>
        </w:tc>
        <w:tc>
          <w:tcPr>
            <w:tcW w:w="9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AF7" w:rsidRPr="00595B30" w:rsidRDefault="00F85AF7" w:rsidP="00044F6C">
            <w:pPr>
              <w:shd w:val="clear" w:color="auto" w:fill="FFFFFF"/>
              <w:ind w:right="41"/>
              <w:jc w:val="both"/>
              <w:rPr>
                <w:sz w:val="28"/>
                <w:szCs w:val="28"/>
              </w:rPr>
            </w:pPr>
            <w:r w:rsidRPr="00595B30">
              <w:rPr>
                <w:sz w:val="28"/>
                <w:szCs w:val="28"/>
              </w:rPr>
              <w:t>Мишняева Е.Ю., Ольховая Н.В., Банников С.В. География.</w:t>
            </w:r>
          </w:p>
          <w:p w:rsidR="00F85AF7" w:rsidRPr="00595B30" w:rsidRDefault="00F85AF7" w:rsidP="00044F6C">
            <w:pPr>
              <w:shd w:val="clear" w:color="auto" w:fill="FFFFFF"/>
              <w:ind w:right="41"/>
              <w:jc w:val="both"/>
              <w:rPr>
                <w:sz w:val="28"/>
                <w:szCs w:val="28"/>
              </w:rPr>
            </w:pPr>
            <w:r w:rsidRPr="00595B30">
              <w:rPr>
                <w:sz w:val="28"/>
                <w:szCs w:val="28"/>
              </w:rPr>
              <w:t>Россия: природа, население, хозяйство. Тетрадь</w:t>
            </w:r>
            <w:r>
              <w:rPr>
                <w:sz w:val="28"/>
                <w:szCs w:val="28"/>
              </w:rPr>
              <w:t>-</w:t>
            </w:r>
            <w:r w:rsidRPr="00595B30">
              <w:rPr>
                <w:sz w:val="28"/>
                <w:szCs w:val="28"/>
              </w:rPr>
              <w:t>тренажёр</w:t>
            </w:r>
            <w:proofErr w:type="gramStart"/>
            <w:r w:rsidRPr="00595B30">
              <w:rPr>
                <w:sz w:val="28"/>
                <w:szCs w:val="28"/>
              </w:rPr>
              <w:t>.М</w:t>
            </w:r>
            <w:proofErr w:type="gramEnd"/>
            <w:r w:rsidRPr="00595B30">
              <w:rPr>
                <w:sz w:val="28"/>
                <w:szCs w:val="28"/>
              </w:rPr>
              <w:t>.: Просвещение, 2017.</w:t>
            </w:r>
          </w:p>
          <w:p w:rsidR="00F85AF7" w:rsidRPr="00595B30" w:rsidRDefault="00F85AF7" w:rsidP="00044F6C">
            <w:pPr>
              <w:shd w:val="clear" w:color="auto" w:fill="FFFFFF"/>
              <w:ind w:right="41"/>
              <w:jc w:val="both"/>
              <w:rPr>
                <w:sz w:val="28"/>
                <w:szCs w:val="28"/>
              </w:rPr>
            </w:pPr>
            <w:r w:rsidRPr="00595B30">
              <w:rPr>
                <w:sz w:val="28"/>
                <w:szCs w:val="28"/>
              </w:rPr>
              <w:t>8 класс. Пособие для учащи</w:t>
            </w:r>
            <w:r>
              <w:rPr>
                <w:sz w:val="28"/>
                <w:szCs w:val="28"/>
              </w:rPr>
              <w:t>хся общеобразовательных учрежде</w:t>
            </w:r>
            <w:r w:rsidRPr="00595B30">
              <w:rPr>
                <w:sz w:val="28"/>
                <w:szCs w:val="28"/>
              </w:rPr>
              <w:t>ний.</w:t>
            </w:r>
          </w:p>
          <w:p w:rsidR="00F85AF7" w:rsidRPr="00595B30" w:rsidRDefault="00F85AF7" w:rsidP="00044F6C">
            <w:pPr>
              <w:shd w:val="clear" w:color="auto" w:fill="FFFFFF"/>
              <w:ind w:right="41"/>
              <w:jc w:val="both"/>
              <w:rPr>
                <w:sz w:val="28"/>
                <w:szCs w:val="28"/>
              </w:rPr>
            </w:pPr>
            <w:r w:rsidRPr="00595B30">
              <w:rPr>
                <w:sz w:val="28"/>
                <w:szCs w:val="28"/>
              </w:rPr>
              <w:t xml:space="preserve">Ходова Е.С. География. Россия: природа, население, </w:t>
            </w:r>
            <w:r>
              <w:rPr>
                <w:sz w:val="28"/>
                <w:szCs w:val="28"/>
              </w:rPr>
              <w:t>хозяй</w:t>
            </w:r>
            <w:r w:rsidRPr="00595B30">
              <w:rPr>
                <w:sz w:val="28"/>
                <w:szCs w:val="28"/>
              </w:rPr>
              <w:t>ство. Тетрадь</w:t>
            </w:r>
            <w:r>
              <w:rPr>
                <w:sz w:val="28"/>
                <w:szCs w:val="28"/>
              </w:rPr>
              <w:t>-</w:t>
            </w:r>
            <w:r w:rsidRPr="00595B30">
              <w:rPr>
                <w:sz w:val="28"/>
                <w:szCs w:val="28"/>
              </w:rPr>
              <w:t>практикум. 8 к</w:t>
            </w:r>
            <w:r>
              <w:rPr>
                <w:sz w:val="28"/>
                <w:szCs w:val="28"/>
              </w:rPr>
              <w:t>ласс. Пособие для учащихся обще</w:t>
            </w:r>
            <w:r w:rsidRPr="00595B30">
              <w:rPr>
                <w:sz w:val="28"/>
                <w:szCs w:val="28"/>
              </w:rPr>
              <w:t>образовательных учрежд</w:t>
            </w:r>
            <w:r w:rsidRPr="00595B30">
              <w:rPr>
                <w:sz w:val="28"/>
                <w:szCs w:val="28"/>
              </w:rPr>
              <w:t>е</w:t>
            </w:r>
            <w:r w:rsidRPr="00595B30">
              <w:rPr>
                <w:sz w:val="28"/>
                <w:szCs w:val="28"/>
              </w:rPr>
              <w:t>ний</w:t>
            </w:r>
            <w:proofErr w:type="gramStart"/>
            <w:r w:rsidRPr="00595B30">
              <w:rPr>
                <w:sz w:val="28"/>
                <w:szCs w:val="28"/>
              </w:rPr>
              <w:t>.М</w:t>
            </w:r>
            <w:proofErr w:type="gramEnd"/>
            <w:r w:rsidRPr="00595B30">
              <w:rPr>
                <w:sz w:val="28"/>
                <w:szCs w:val="28"/>
              </w:rPr>
              <w:t>.: Просвещение, 2017.</w:t>
            </w:r>
          </w:p>
          <w:p w:rsidR="00F85AF7" w:rsidRPr="00595B30" w:rsidRDefault="00F85AF7" w:rsidP="00044F6C">
            <w:pPr>
              <w:shd w:val="clear" w:color="auto" w:fill="FFFFFF"/>
              <w:ind w:right="41"/>
              <w:jc w:val="both"/>
              <w:rPr>
                <w:sz w:val="28"/>
                <w:szCs w:val="28"/>
              </w:rPr>
            </w:pPr>
            <w:r w:rsidRPr="00595B30">
              <w:rPr>
                <w:sz w:val="28"/>
                <w:szCs w:val="28"/>
              </w:rPr>
              <w:t>Барабанов В.В. География.</w:t>
            </w:r>
            <w:r>
              <w:rPr>
                <w:sz w:val="28"/>
                <w:szCs w:val="28"/>
              </w:rPr>
              <w:t xml:space="preserve"> Россия: природа, население, хо</w:t>
            </w:r>
            <w:r w:rsidRPr="00595B30">
              <w:rPr>
                <w:sz w:val="28"/>
                <w:szCs w:val="28"/>
              </w:rPr>
              <w:t>зяйство. Тетрадь</w:t>
            </w:r>
            <w:r>
              <w:rPr>
                <w:sz w:val="28"/>
                <w:szCs w:val="28"/>
              </w:rPr>
              <w:t>-</w:t>
            </w:r>
            <w:r w:rsidRPr="00595B30">
              <w:rPr>
                <w:sz w:val="28"/>
                <w:szCs w:val="28"/>
              </w:rPr>
              <w:t>экзаменатор. 8 класс. Пособие для учащихся</w:t>
            </w:r>
          </w:p>
          <w:p w:rsidR="00F85AF7" w:rsidRDefault="00F85AF7" w:rsidP="00044F6C">
            <w:pPr>
              <w:shd w:val="clear" w:color="auto" w:fill="FFFFFF"/>
              <w:ind w:right="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общеобразовательных учреждений</w:t>
            </w:r>
            <w:proofErr w:type="gramStart"/>
            <w:r>
              <w:rPr>
                <w:sz w:val="28"/>
                <w:szCs w:val="28"/>
              </w:rPr>
              <w:t>.</w:t>
            </w:r>
            <w:r w:rsidRPr="00595B30">
              <w:rPr>
                <w:sz w:val="28"/>
                <w:szCs w:val="28"/>
              </w:rPr>
              <w:t>М</w:t>
            </w:r>
            <w:proofErr w:type="gramEnd"/>
            <w:r w:rsidRPr="00595B30">
              <w:rPr>
                <w:sz w:val="28"/>
                <w:szCs w:val="28"/>
              </w:rPr>
              <w:t>.: Просвещение, 2017.</w:t>
            </w:r>
          </w:p>
          <w:p w:rsidR="00F85AF7" w:rsidRPr="00595B30" w:rsidRDefault="00F85AF7" w:rsidP="00044F6C">
            <w:pPr>
              <w:shd w:val="clear" w:color="auto" w:fill="FFFFFF"/>
              <w:ind w:right="41"/>
              <w:jc w:val="both"/>
              <w:rPr>
                <w:sz w:val="28"/>
                <w:szCs w:val="28"/>
              </w:rPr>
            </w:pPr>
            <w:r w:rsidRPr="00595B30">
              <w:rPr>
                <w:sz w:val="28"/>
                <w:szCs w:val="28"/>
              </w:rPr>
              <w:t xml:space="preserve"> География. Россия: природа, население, хозяйство. Атлас.</w:t>
            </w:r>
          </w:p>
          <w:p w:rsidR="00F85AF7" w:rsidRDefault="00F85AF7" w:rsidP="00044F6C">
            <w:pPr>
              <w:shd w:val="clear" w:color="auto" w:fill="FFFFFF"/>
              <w:ind w:right="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8–9 классы</w:t>
            </w:r>
            <w:proofErr w:type="gramStart"/>
            <w:r>
              <w:rPr>
                <w:sz w:val="28"/>
                <w:szCs w:val="28"/>
              </w:rPr>
              <w:t>.</w:t>
            </w:r>
            <w:r w:rsidRPr="00595B30">
              <w:rPr>
                <w:sz w:val="28"/>
                <w:szCs w:val="28"/>
              </w:rPr>
              <w:t>М</w:t>
            </w:r>
            <w:proofErr w:type="gramEnd"/>
            <w:r w:rsidRPr="00595B30">
              <w:rPr>
                <w:sz w:val="28"/>
                <w:szCs w:val="28"/>
              </w:rPr>
              <w:t>.: Просвещение, 2017.</w:t>
            </w:r>
          </w:p>
          <w:p w:rsidR="00F85AF7" w:rsidRPr="00595B30" w:rsidRDefault="00F85AF7" w:rsidP="00044F6C">
            <w:pPr>
              <w:shd w:val="clear" w:color="auto" w:fill="FFFFFF"/>
              <w:ind w:right="41"/>
              <w:jc w:val="both"/>
              <w:rPr>
                <w:sz w:val="28"/>
                <w:szCs w:val="28"/>
              </w:rPr>
            </w:pPr>
            <w:r w:rsidRPr="00595B30">
              <w:rPr>
                <w:sz w:val="28"/>
                <w:szCs w:val="28"/>
              </w:rPr>
              <w:t>География. Россия: природ</w:t>
            </w:r>
            <w:r>
              <w:rPr>
                <w:sz w:val="28"/>
                <w:szCs w:val="28"/>
              </w:rPr>
              <w:t>а, население, хозяйство. Контур</w:t>
            </w:r>
            <w:r w:rsidRPr="00595B30">
              <w:rPr>
                <w:sz w:val="28"/>
                <w:szCs w:val="28"/>
              </w:rPr>
              <w:t>ные карты. 8 класс</w:t>
            </w:r>
            <w:proofErr w:type="gramStart"/>
            <w:r w:rsidRPr="00595B30">
              <w:rPr>
                <w:sz w:val="28"/>
                <w:szCs w:val="28"/>
              </w:rPr>
              <w:t>.М</w:t>
            </w:r>
            <w:proofErr w:type="gramEnd"/>
            <w:r w:rsidRPr="00595B30">
              <w:rPr>
                <w:sz w:val="28"/>
                <w:szCs w:val="28"/>
              </w:rPr>
              <w:t>.: Просвещение, 2017.</w:t>
            </w:r>
          </w:p>
          <w:p w:rsidR="00F85AF7" w:rsidRPr="00595B30" w:rsidRDefault="00F85AF7" w:rsidP="00044F6C">
            <w:pPr>
              <w:shd w:val="clear" w:color="auto" w:fill="FFFFFF"/>
              <w:ind w:right="41"/>
              <w:jc w:val="both"/>
              <w:rPr>
                <w:sz w:val="28"/>
                <w:szCs w:val="28"/>
              </w:rPr>
            </w:pPr>
            <w:r w:rsidRPr="00595B30">
              <w:rPr>
                <w:sz w:val="28"/>
                <w:szCs w:val="28"/>
              </w:rPr>
              <w:t>География. Россия: природ</w:t>
            </w:r>
            <w:r>
              <w:rPr>
                <w:sz w:val="28"/>
                <w:szCs w:val="28"/>
              </w:rPr>
              <w:t>а, население, хозяйство. Поуроч</w:t>
            </w:r>
            <w:r w:rsidRPr="00595B30">
              <w:rPr>
                <w:sz w:val="28"/>
                <w:szCs w:val="28"/>
              </w:rPr>
              <w:t>ное тематическое планирование. 8 класс. Пособие для учителей</w:t>
            </w:r>
          </w:p>
          <w:p w:rsidR="00F85AF7" w:rsidRPr="00CF39D0" w:rsidRDefault="00F85AF7" w:rsidP="00044F6C">
            <w:pPr>
              <w:shd w:val="clear" w:color="auto" w:fill="FFFFFF"/>
              <w:ind w:right="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общеобразовательных учреждений. </w:t>
            </w:r>
            <w:r w:rsidRPr="00595B30">
              <w:rPr>
                <w:sz w:val="28"/>
                <w:szCs w:val="28"/>
              </w:rPr>
              <w:t>М.: Просвещение, 2017.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AF7" w:rsidRPr="00CF39D0" w:rsidRDefault="00F85AF7" w:rsidP="00044F6C">
            <w:pPr>
              <w:shd w:val="clear" w:color="auto" w:fill="FFFFFF"/>
              <w:ind w:right="41"/>
              <w:jc w:val="both"/>
              <w:rPr>
                <w:sz w:val="28"/>
                <w:szCs w:val="28"/>
              </w:rPr>
            </w:pPr>
          </w:p>
        </w:tc>
      </w:tr>
      <w:tr w:rsidR="00F85AF7" w:rsidRPr="00CF39D0" w:rsidTr="00044F6C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AF7" w:rsidRPr="00CF39D0" w:rsidRDefault="00F85AF7" w:rsidP="00044F6C">
            <w:pPr>
              <w:rPr>
                <w:sz w:val="28"/>
                <w:szCs w:val="28"/>
              </w:rPr>
            </w:pPr>
            <w:r w:rsidRPr="00CF39D0">
              <w:rPr>
                <w:sz w:val="28"/>
                <w:szCs w:val="28"/>
              </w:rPr>
              <w:lastRenderedPageBreak/>
              <w:t xml:space="preserve">3. </w:t>
            </w:r>
          </w:p>
        </w:tc>
        <w:tc>
          <w:tcPr>
            <w:tcW w:w="13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AF7" w:rsidRPr="00CF39D0" w:rsidRDefault="00F85AF7" w:rsidP="00044F6C">
            <w:pPr>
              <w:jc w:val="both"/>
              <w:rPr>
                <w:b/>
                <w:sz w:val="28"/>
                <w:szCs w:val="28"/>
              </w:rPr>
            </w:pPr>
            <w:r w:rsidRPr="00CF39D0">
              <w:rPr>
                <w:b/>
                <w:sz w:val="28"/>
                <w:szCs w:val="28"/>
              </w:rPr>
              <w:t xml:space="preserve">                                    Технические средства обучения</w:t>
            </w:r>
          </w:p>
        </w:tc>
      </w:tr>
      <w:tr w:rsidR="00F85AF7" w:rsidRPr="00CF39D0" w:rsidTr="00044F6C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AF7" w:rsidRPr="00CF39D0" w:rsidRDefault="00F85AF7" w:rsidP="00044F6C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9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AF7" w:rsidRPr="00595B30" w:rsidRDefault="00F85AF7" w:rsidP="00044F6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95B30">
              <w:rPr>
                <w:sz w:val="28"/>
                <w:szCs w:val="28"/>
              </w:rPr>
              <w:t>Ноутбук</w:t>
            </w:r>
          </w:p>
          <w:p w:rsidR="00F85AF7" w:rsidRPr="00595B30" w:rsidRDefault="00F85AF7" w:rsidP="00044F6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95B30">
              <w:rPr>
                <w:sz w:val="28"/>
                <w:szCs w:val="28"/>
              </w:rPr>
              <w:t>Мультимедиа</w:t>
            </w:r>
          </w:p>
          <w:p w:rsidR="00F85AF7" w:rsidRPr="00CF39D0" w:rsidRDefault="00F85AF7" w:rsidP="00044F6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95B30">
              <w:rPr>
                <w:sz w:val="28"/>
                <w:szCs w:val="28"/>
              </w:rPr>
              <w:t>Подвесной экран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AF7" w:rsidRPr="00CF39D0" w:rsidRDefault="00F85AF7" w:rsidP="00044F6C">
            <w:pPr>
              <w:shd w:val="clear" w:color="auto" w:fill="FFFFFF"/>
              <w:jc w:val="both"/>
              <w:rPr>
                <w:b/>
                <w:sz w:val="28"/>
                <w:szCs w:val="28"/>
              </w:rPr>
            </w:pPr>
          </w:p>
        </w:tc>
      </w:tr>
      <w:tr w:rsidR="00F85AF7" w:rsidRPr="00CF39D0" w:rsidTr="00044F6C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AF7" w:rsidRPr="00CF39D0" w:rsidRDefault="00F85AF7" w:rsidP="00044F6C">
            <w:pPr>
              <w:rPr>
                <w:sz w:val="28"/>
                <w:szCs w:val="28"/>
              </w:rPr>
            </w:pPr>
            <w:r w:rsidRPr="00CF39D0">
              <w:rPr>
                <w:sz w:val="28"/>
                <w:szCs w:val="28"/>
              </w:rPr>
              <w:t>4.</w:t>
            </w:r>
          </w:p>
        </w:tc>
        <w:tc>
          <w:tcPr>
            <w:tcW w:w="13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AF7" w:rsidRPr="00CF39D0" w:rsidRDefault="00F85AF7" w:rsidP="00044F6C">
            <w:pPr>
              <w:shd w:val="clear" w:color="auto" w:fill="FFFFFF"/>
              <w:ind w:right="41"/>
              <w:jc w:val="both"/>
              <w:rPr>
                <w:b/>
                <w:sz w:val="28"/>
                <w:szCs w:val="28"/>
              </w:rPr>
            </w:pPr>
            <w:r w:rsidRPr="00CF39D0">
              <w:rPr>
                <w:b/>
                <w:sz w:val="28"/>
                <w:szCs w:val="28"/>
              </w:rPr>
              <w:t xml:space="preserve">                                     Экранно-звуковые пособия</w:t>
            </w:r>
          </w:p>
        </w:tc>
      </w:tr>
      <w:tr w:rsidR="00F85AF7" w:rsidRPr="00CF39D0" w:rsidTr="00044F6C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AF7" w:rsidRPr="00CF39D0" w:rsidRDefault="00F85AF7" w:rsidP="00044F6C">
            <w:pPr>
              <w:rPr>
                <w:sz w:val="28"/>
                <w:szCs w:val="28"/>
              </w:rPr>
            </w:pPr>
          </w:p>
        </w:tc>
        <w:tc>
          <w:tcPr>
            <w:tcW w:w="9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AF7" w:rsidRPr="00595B30" w:rsidRDefault="00F85AF7" w:rsidP="00044F6C">
            <w:pPr>
              <w:shd w:val="clear" w:color="auto" w:fill="FFFFFF"/>
              <w:ind w:right="41"/>
              <w:jc w:val="both"/>
              <w:rPr>
                <w:sz w:val="28"/>
                <w:szCs w:val="28"/>
              </w:rPr>
            </w:pPr>
            <w:r w:rsidRPr="00595B30">
              <w:rPr>
                <w:sz w:val="28"/>
                <w:szCs w:val="28"/>
              </w:rPr>
              <w:t>География. Россия: природа, население, хозяйство. 8 класс.</w:t>
            </w:r>
          </w:p>
          <w:p w:rsidR="00F85AF7" w:rsidRPr="00CF39D0" w:rsidRDefault="00F85AF7" w:rsidP="00044F6C">
            <w:pPr>
              <w:shd w:val="clear" w:color="auto" w:fill="FFFFFF"/>
              <w:ind w:right="41"/>
              <w:jc w:val="both"/>
              <w:rPr>
                <w:sz w:val="28"/>
                <w:szCs w:val="28"/>
              </w:rPr>
            </w:pPr>
            <w:r w:rsidRPr="00595B30">
              <w:rPr>
                <w:sz w:val="28"/>
                <w:szCs w:val="28"/>
              </w:rPr>
              <w:t>Электронное приложение к учебнику авторов Дроно</w:t>
            </w:r>
            <w:r>
              <w:rPr>
                <w:sz w:val="28"/>
                <w:szCs w:val="28"/>
              </w:rPr>
              <w:t>ва В.П., Са</w:t>
            </w:r>
            <w:r w:rsidRPr="00595B30">
              <w:rPr>
                <w:sz w:val="28"/>
                <w:szCs w:val="28"/>
              </w:rPr>
              <w:t>вельевой Л.Е.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AF7" w:rsidRPr="00CF39D0" w:rsidRDefault="00F85AF7" w:rsidP="00044F6C">
            <w:pPr>
              <w:jc w:val="both"/>
              <w:rPr>
                <w:sz w:val="28"/>
                <w:szCs w:val="28"/>
              </w:rPr>
            </w:pPr>
          </w:p>
        </w:tc>
      </w:tr>
    </w:tbl>
    <w:p w:rsidR="00F85AF7" w:rsidRPr="00CF39D0" w:rsidRDefault="00F85AF7" w:rsidP="00F85AF7">
      <w:pPr>
        <w:jc w:val="both"/>
        <w:rPr>
          <w:b/>
          <w:sz w:val="28"/>
          <w:szCs w:val="28"/>
        </w:rPr>
      </w:pPr>
    </w:p>
    <w:p w:rsidR="00F85AF7" w:rsidRPr="00CF39D0" w:rsidRDefault="00F85AF7" w:rsidP="00F85AF7">
      <w:pPr>
        <w:jc w:val="both"/>
        <w:rPr>
          <w:b/>
          <w:sz w:val="28"/>
          <w:szCs w:val="28"/>
        </w:rPr>
      </w:pPr>
    </w:p>
    <w:p w:rsidR="00F85AF7" w:rsidRDefault="00F85AF7" w:rsidP="00F85AF7">
      <w:pPr>
        <w:ind w:firstLine="851"/>
        <w:jc w:val="both"/>
        <w:rPr>
          <w:b/>
          <w:sz w:val="28"/>
          <w:szCs w:val="28"/>
        </w:rPr>
      </w:pPr>
      <w:r w:rsidRPr="00CF39D0">
        <w:rPr>
          <w:b/>
          <w:sz w:val="28"/>
          <w:szCs w:val="28"/>
        </w:rPr>
        <w:t>5. Нормы оценивания</w:t>
      </w:r>
    </w:p>
    <w:p w:rsidR="00F85AF7" w:rsidRPr="00CF39D0" w:rsidRDefault="00F85AF7" w:rsidP="00F85AF7">
      <w:pPr>
        <w:ind w:firstLine="851"/>
        <w:jc w:val="both"/>
        <w:rPr>
          <w:b/>
          <w:sz w:val="28"/>
          <w:szCs w:val="28"/>
        </w:rPr>
      </w:pPr>
    </w:p>
    <w:p w:rsidR="00F85AF7" w:rsidRPr="00E844B6" w:rsidRDefault="00F85AF7" w:rsidP="00F85AF7">
      <w:pPr>
        <w:ind w:right="72" w:firstLine="851"/>
        <w:jc w:val="both"/>
        <w:rPr>
          <w:b/>
          <w:sz w:val="28"/>
          <w:szCs w:val="28"/>
          <w:shd w:val="clear" w:color="auto" w:fill="FFFFFF"/>
        </w:rPr>
      </w:pPr>
      <w:r w:rsidRPr="00E844B6">
        <w:rPr>
          <w:b/>
          <w:sz w:val="28"/>
          <w:szCs w:val="28"/>
          <w:shd w:val="clear" w:color="auto" w:fill="FFFFFF"/>
        </w:rPr>
        <w:t>Устный ответ.</w:t>
      </w:r>
    </w:p>
    <w:p w:rsidR="00F85AF7" w:rsidRPr="00E844B6" w:rsidRDefault="00F85AF7" w:rsidP="00F85AF7">
      <w:pPr>
        <w:ind w:right="72"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b/>
          <w:i/>
          <w:sz w:val="28"/>
          <w:szCs w:val="28"/>
          <w:shd w:val="clear" w:color="auto" w:fill="FFFFFF"/>
        </w:rPr>
        <w:t>Оценка "5"</w:t>
      </w:r>
      <w:r w:rsidRPr="00E844B6">
        <w:rPr>
          <w:sz w:val="28"/>
          <w:szCs w:val="28"/>
          <w:shd w:val="clear" w:color="auto" w:fill="FFFFFF"/>
        </w:rPr>
        <w:t xml:space="preserve"> ставится, если ученик:</w:t>
      </w:r>
    </w:p>
    <w:p w:rsidR="00F85AF7" w:rsidRPr="00E844B6" w:rsidRDefault="00F85AF7" w:rsidP="00F85AF7">
      <w:pPr>
        <w:ind w:right="72"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1. Показывает глубокое и полное знание и понимание всего объёма программного материала; полное понимание сущности рассматриваемых понятий, явлений и закономерностей, теорий, взаимосвязей;</w:t>
      </w:r>
    </w:p>
    <w:p w:rsidR="00F85AF7" w:rsidRPr="00E844B6" w:rsidRDefault="00F85AF7" w:rsidP="00F85AF7">
      <w:pPr>
        <w:ind w:right="72"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2. 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</w:t>
      </w:r>
      <w:r w:rsidRPr="00E844B6">
        <w:rPr>
          <w:sz w:val="28"/>
          <w:szCs w:val="28"/>
          <w:shd w:val="clear" w:color="auto" w:fill="FFFFFF"/>
        </w:rPr>
        <w:t>а</w:t>
      </w:r>
      <w:r w:rsidRPr="00E844B6">
        <w:rPr>
          <w:sz w:val="28"/>
          <w:szCs w:val="28"/>
          <w:shd w:val="clear" w:color="auto" w:fill="FFFFFF"/>
        </w:rPr>
        <w:t>лиз, обобщения, выводы. Устанавливать межпредметные (на основе ранее приобретенных знаний) и внутрипредметные связи, творчески применять полученные знания в незнакомой ситуации. Последовательно, чётко, связно, обоснованно и безошибочно излагать учебный материал; давать ответ в логической последовательности с использованием принятой терминологии; делать собственные выводы; формулировать точное определение и истолкование основных понятий, з</w:t>
      </w:r>
      <w:r w:rsidRPr="00E844B6">
        <w:rPr>
          <w:sz w:val="28"/>
          <w:szCs w:val="28"/>
          <w:shd w:val="clear" w:color="auto" w:fill="FFFFFF"/>
        </w:rPr>
        <w:t>а</w:t>
      </w:r>
      <w:r w:rsidRPr="00E844B6">
        <w:rPr>
          <w:sz w:val="28"/>
          <w:szCs w:val="28"/>
          <w:shd w:val="clear" w:color="auto" w:fill="FFFFFF"/>
        </w:rPr>
        <w:t xml:space="preserve">конов, теорий; при ответе не повторять дословно текст учебника; излагать материал </w:t>
      </w:r>
      <w:r w:rsidRPr="00E844B6">
        <w:rPr>
          <w:sz w:val="28"/>
          <w:szCs w:val="28"/>
          <w:shd w:val="clear" w:color="auto" w:fill="FFFFFF"/>
        </w:rPr>
        <w:lastRenderedPageBreak/>
        <w:t>литературным языком; правильно и обстоятельно отвечать на дополнительные вопросы учителя. Самостоятельно</w:t>
      </w:r>
    </w:p>
    <w:p w:rsidR="00F85AF7" w:rsidRPr="00E844B6" w:rsidRDefault="00F85AF7" w:rsidP="00F85AF7">
      <w:pPr>
        <w:ind w:right="72"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и рационально 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ведении записей, сопровождающих ответ; использов</w:t>
      </w:r>
      <w:r w:rsidRPr="00E844B6">
        <w:rPr>
          <w:sz w:val="28"/>
          <w:szCs w:val="28"/>
          <w:shd w:val="clear" w:color="auto" w:fill="FFFFFF"/>
        </w:rPr>
        <w:t>а</w:t>
      </w:r>
      <w:r w:rsidRPr="00E844B6">
        <w:rPr>
          <w:sz w:val="28"/>
          <w:szCs w:val="28"/>
          <w:shd w:val="clear" w:color="auto" w:fill="FFFFFF"/>
        </w:rPr>
        <w:t>ние для доказательства выводов из наблюдений и опытов;</w:t>
      </w:r>
    </w:p>
    <w:p w:rsidR="00F85AF7" w:rsidRPr="00E844B6" w:rsidRDefault="00F85AF7" w:rsidP="00F85AF7">
      <w:pPr>
        <w:ind w:right="72"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3. Самостоятельно, уверенно и безошибочно применяет полученные знания в решении проблем на творческом уровне; допускает не более одного недочёта, который легко исправляет по требованию учителя; имеет необходимые н</w:t>
      </w:r>
      <w:r w:rsidRPr="00E844B6">
        <w:rPr>
          <w:sz w:val="28"/>
          <w:szCs w:val="28"/>
          <w:shd w:val="clear" w:color="auto" w:fill="FFFFFF"/>
        </w:rPr>
        <w:t>а</w:t>
      </w:r>
      <w:r w:rsidRPr="00E844B6">
        <w:rPr>
          <w:sz w:val="28"/>
          <w:szCs w:val="28"/>
          <w:shd w:val="clear" w:color="auto" w:fill="FFFFFF"/>
        </w:rPr>
        <w:t>выки работы с приборами, чертежами, схемами и графиками, сопутствующими ответу; записи, сопровождающие ответ, соответствуют требованиям.</w:t>
      </w:r>
    </w:p>
    <w:p w:rsidR="00F85AF7" w:rsidRPr="00E844B6" w:rsidRDefault="00F85AF7" w:rsidP="00F85AF7">
      <w:pPr>
        <w:ind w:right="72"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4. хорошее знание карты и использование ее, верное решение географических задач.</w:t>
      </w:r>
    </w:p>
    <w:p w:rsidR="00F85AF7" w:rsidRPr="00E844B6" w:rsidRDefault="00F85AF7" w:rsidP="00F85AF7">
      <w:pPr>
        <w:ind w:right="72"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b/>
          <w:i/>
          <w:sz w:val="28"/>
          <w:szCs w:val="28"/>
          <w:shd w:val="clear" w:color="auto" w:fill="FFFFFF"/>
        </w:rPr>
        <w:t>Оценка "4"</w:t>
      </w:r>
      <w:r w:rsidRPr="00E844B6">
        <w:rPr>
          <w:sz w:val="28"/>
          <w:szCs w:val="28"/>
          <w:shd w:val="clear" w:color="auto" w:fill="FFFFFF"/>
        </w:rPr>
        <w:t xml:space="preserve"> ставится, если ученик:</w:t>
      </w:r>
    </w:p>
    <w:p w:rsidR="00F85AF7" w:rsidRPr="00E844B6" w:rsidRDefault="00F85AF7" w:rsidP="00F85AF7">
      <w:pPr>
        <w:ind w:right="72"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1. Показывает знания всего изученного программного материала. Даёт полный и правильный ответ на основе изученных теорий; незначительные ошибки и недочёты при воспроизведении изученного материала, определения понятий дал неполные, небольшие неточности при использовании научных терминов или в выводах и обобщениях из наблюдений и опытов; материал излагает в определенной логической последовательности, при этом допускает одну н</w:t>
      </w:r>
      <w:r w:rsidRPr="00E844B6">
        <w:rPr>
          <w:sz w:val="28"/>
          <w:szCs w:val="28"/>
          <w:shd w:val="clear" w:color="auto" w:fill="FFFFFF"/>
        </w:rPr>
        <w:t>е</w:t>
      </w:r>
      <w:r w:rsidRPr="00E844B6">
        <w:rPr>
          <w:sz w:val="28"/>
          <w:szCs w:val="28"/>
          <w:shd w:val="clear" w:color="auto" w:fill="FFFFFF"/>
        </w:rPr>
        <w:t xml:space="preserve">грубую ошибку или не более двух недочетов и может их исправить самостоятельно при требовании или при небольшой помощи преподавателя; </w:t>
      </w:r>
      <w:proofErr w:type="gramStart"/>
      <w:r w:rsidRPr="00E844B6">
        <w:rPr>
          <w:sz w:val="28"/>
          <w:szCs w:val="28"/>
          <w:shd w:val="clear" w:color="auto" w:fill="FFFFFF"/>
        </w:rPr>
        <w:t>в</w:t>
      </w:r>
      <w:proofErr w:type="gramEnd"/>
    </w:p>
    <w:p w:rsidR="00F85AF7" w:rsidRPr="00E844B6" w:rsidRDefault="00F85AF7" w:rsidP="00F85AF7">
      <w:pPr>
        <w:ind w:right="72" w:firstLine="851"/>
        <w:jc w:val="both"/>
        <w:rPr>
          <w:sz w:val="28"/>
          <w:szCs w:val="28"/>
          <w:shd w:val="clear" w:color="auto" w:fill="FFFFFF"/>
        </w:rPr>
      </w:pPr>
      <w:proofErr w:type="gramStart"/>
      <w:r w:rsidRPr="00E844B6">
        <w:rPr>
          <w:sz w:val="28"/>
          <w:szCs w:val="28"/>
          <w:shd w:val="clear" w:color="auto" w:fill="FFFFFF"/>
        </w:rPr>
        <w:t>основном</w:t>
      </w:r>
      <w:proofErr w:type="gramEnd"/>
      <w:r w:rsidRPr="00E844B6">
        <w:rPr>
          <w:sz w:val="28"/>
          <w:szCs w:val="28"/>
          <w:shd w:val="clear" w:color="auto" w:fill="FFFFFF"/>
        </w:rPr>
        <w:t xml:space="preserve"> усвоил учебный материал; подтверждает ответ конкретными примерами; правильно отвечает на д</w:t>
      </w:r>
      <w:r w:rsidRPr="00E844B6">
        <w:rPr>
          <w:sz w:val="28"/>
          <w:szCs w:val="28"/>
          <w:shd w:val="clear" w:color="auto" w:fill="FFFFFF"/>
        </w:rPr>
        <w:t>о</w:t>
      </w:r>
      <w:r w:rsidRPr="00E844B6">
        <w:rPr>
          <w:sz w:val="28"/>
          <w:szCs w:val="28"/>
          <w:shd w:val="clear" w:color="auto" w:fill="FFFFFF"/>
        </w:rPr>
        <w:t>полнительные вопросы учителя.</w:t>
      </w:r>
    </w:p>
    <w:p w:rsidR="00F85AF7" w:rsidRPr="00E844B6" w:rsidRDefault="00F85AF7" w:rsidP="00F85AF7">
      <w:pPr>
        <w:ind w:right="72"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2. Умеет самостоятельно выделять главные положения в изученном материале; на основании фактов и примеров обобщать, делать выводы, устанавливать внутрипредметные связи. Применять полученные знания на практике в видоизменённой ситуации, соблюдать основные правила культуры устной речи и сопровождающей письменной, использ</w:t>
      </w:r>
      <w:r w:rsidRPr="00E844B6">
        <w:rPr>
          <w:sz w:val="28"/>
          <w:szCs w:val="28"/>
          <w:shd w:val="clear" w:color="auto" w:fill="FFFFFF"/>
        </w:rPr>
        <w:t>о</w:t>
      </w:r>
      <w:r w:rsidRPr="00E844B6">
        <w:rPr>
          <w:sz w:val="28"/>
          <w:szCs w:val="28"/>
          <w:shd w:val="clear" w:color="auto" w:fill="FFFFFF"/>
        </w:rPr>
        <w:t>вать научные термины;</w:t>
      </w:r>
    </w:p>
    <w:p w:rsidR="00F85AF7" w:rsidRPr="00E844B6" w:rsidRDefault="00F85AF7" w:rsidP="00F85AF7">
      <w:pPr>
        <w:ind w:right="72"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3. В основном правильно даны определения понятий и использованы научные термины;</w:t>
      </w:r>
    </w:p>
    <w:p w:rsidR="00F85AF7" w:rsidRPr="00E844B6" w:rsidRDefault="00F85AF7" w:rsidP="00F85AF7">
      <w:pPr>
        <w:ind w:right="72"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4. Ответ самостоятельный;</w:t>
      </w:r>
    </w:p>
    <w:p w:rsidR="00F85AF7" w:rsidRPr="00E844B6" w:rsidRDefault="00F85AF7" w:rsidP="00F85AF7">
      <w:pPr>
        <w:ind w:right="72"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5. Наличие неточностей в изложении географического материала;</w:t>
      </w:r>
    </w:p>
    <w:p w:rsidR="00F85AF7" w:rsidRPr="00E844B6" w:rsidRDefault="00F85AF7" w:rsidP="00F85AF7">
      <w:pPr>
        <w:ind w:right="72"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6. Определения понятий неполные, допущены незначительные нарушения последовательности изложения, н</w:t>
      </w:r>
      <w:r w:rsidRPr="00E844B6">
        <w:rPr>
          <w:sz w:val="28"/>
          <w:szCs w:val="28"/>
          <w:shd w:val="clear" w:color="auto" w:fill="FFFFFF"/>
        </w:rPr>
        <w:t>е</w:t>
      </w:r>
      <w:r w:rsidRPr="00E844B6">
        <w:rPr>
          <w:sz w:val="28"/>
          <w:szCs w:val="28"/>
          <w:shd w:val="clear" w:color="auto" w:fill="FFFFFF"/>
        </w:rPr>
        <w:t>большие неточности при использовании научных терминов или в выводах и обобщениях;</w:t>
      </w:r>
    </w:p>
    <w:p w:rsidR="00F85AF7" w:rsidRPr="00E844B6" w:rsidRDefault="00F85AF7" w:rsidP="00F85AF7">
      <w:pPr>
        <w:ind w:right="72"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7. Связное и последовательное изложение; при помощи наводящих вопросов учителя восполняются сделанные пропуски;</w:t>
      </w:r>
    </w:p>
    <w:p w:rsidR="00F85AF7" w:rsidRPr="00E844B6" w:rsidRDefault="00F85AF7" w:rsidP="00F85AF7">
      <w:pPr>
        <w:ind w:right="72"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8. Наличие конкретных представлений и элементарных реальных понятий изучаемых географических явлений;</w:t>
      </w:r>
    </w:p>
    <w:p w:rsidR="00F85AF7" w:rsidRPr="00E844B6" w:rsidRDefault="00F85AF7" w:rsidP="00F85AF7">
      <w:pPr>
        <w:ind w:right="72"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lastRenderedPageBreak/>
        <w:t>9. Понимание основных географических взаимосвязей;</w:t>
      </w:r>
    </w:p>
    <w:p w:rsidR="00F85AF7" w:rsidRPr="00E844B6" w:rsidRDefault="00F85AF7" w:rsidP="00F85AF7">
      <w:pPr>
        <w:ind w:right="72"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10. Знание карты и умение ей пользоваться;</w:t>
      </w:r>
    </w:p>
    <w:p w:rsidR="00F85AF7" w:rsidRPr="00E844B6" w:rsidRDefault="00F85AF7" w:rsidP="00F85AF7">
      <w:pPr>
        <w:ind w:right="72"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11. При решении географических задач сделаны второстепенные ошибки.</w:t>
      </w:r>
    </w:p>
    <w:p w:rsidR="00F85AF7" w:rsidRPr="00E844B6" w:rsidRDefault="00F85AF7" w:rsidP="00F85AF7">
      <w:pPr>
        <w:ind w:right="72"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b/>
          <w:i/>
          <w:sz w:val="28"/>
          <w:szCs w:val="28"/>
          <w:shd w:val="clear" w:color="auto" w:fill="FFFFFF"/>
        </w:rPr>
        <w:t>Оценка "3"</w:t>
      </w:r>
      <w:r w:rsidRPr="00E844B6">
        <w:rPr>
          <w:sz w:val="28"/>
          <w:szCs w:val="28"/>
          <w:shd w:val="clear" w:color="auto" w:fill="FFFFFF"/>
        </w:rPr>
        <w:t xml:space="preserve"> ставится, если ученик:</w:t>
      </w:r>
    </w:p>
    <w:p w:rsidR="00F85AF7" w:rsidRPr="00E844B6" w:rsidRDefault="00F85AF7" w:rsidP="00F85AF7">
      <w:pPr>
        <w:ind w:right="72"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1. Усвоил основное содержание учебного материала, имеет пробелы в усвоении материала, не препятствующие дальнейшему усвоению программного материала;</w:t>
      </w:r>
    </w:p>
    <w:p w:rsidR="00F85AF7" w:rsidRPr="00E844B6" w:rsidRDefault="00F85AF7" w:rsidP="00F85AF7">
      <w:pPr>
        <w:ind w:right="72"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2. Материал излагает несистематизированно, фрагментарно, не всегда последовательно;</w:t>
      </w:r>
    </w:p>
    <w:p w:rsidR="00F85AF7" w:rsidRPr="00E844B6" w:rsidRDefault="00F85AF7" w:rsidP="00F85AF7">
      <w:pPr>
        <w:ind w:right="72"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3. Показывает недостаточнуюсформированность отдельных знаний и умений; выводы и обобщения аргумент</w:t>
      </w:r>
      <w:r w:rsidRPr="00E844B6">
        <w:rPr>
          <w:sz w:val="28"/>
          <w:szCs w:val="28"/>
          <w:shd w:val="clear" w:color="auto" w:fill="FFFFFF"/>
        </w:rPr>
        <w:t>и</w:t>
      </w:r>
      <w:r w:rsidRPr="00E844B6">
        <w:rPr>
          <w:sz w:val="28"/>
          <w:szCs w:val="28"/>
          <w:shd w:val="clear" w:color="auto" w:fill="FFFFFF"/>
        </w:rPr>
        <w:t>рует слабо, допускает в них ошибки.</w:t>
      </w:r>
    </w:p>
    <w:p w:rsidR="00F85AF7" w:rsidRPr="00E844B6" w:rsidRDefault="00F85AF7" w:rsidP="00F85AF7">
      <w:pPr>
        <w:ind w:right="72"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4. Допустил ошибки и неточности в использовании научной терминологии, определения понятий дал недост</w:t>
      </w:r>
      <w:r w:rsidRPr="00E844B6">
        <w:rPr>
          <w:sz w:val="28"/>
          <w:szCs w:val="28"/>
          <w:shd w:val="clear" w:color="auto" w:fill="FFFFFF"/>
        </w:rPr>
        <w:t>а</w:t>
      </w:r>
      <w:r w:rsidRPr="00E844B6">
        <w:rPr>
          <w:sz w:val="28"/>
          <w:szCs w:val="28"/>
          <w:shd w:val="clear" w:color="auto" w:fill="FFFFFF"/>
        </w:rPr>
        <w:t>точно четкие;</w:t>
      </w:r>
    </w:p>
    <w:p w:rsidR="00F85AF7" w:rsidRPr="00E844B6" w:rsidRDefault="00F85AF7" w:rsidP="00F85AF7">
      <w:pPr>
        <w:ind w:right="72"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5. Не использовал в качестве доказательства выводы и обобщения из наблюдений, фактов, опытов или допустил ошибки при их изложении;</w:t>
      </w:r>
    </w:p>
    <w:p w:rsidR="00F85AF7" w:rsidRPr="00E844B6" w:rsidRDefault="00F85AF7" w:rsidP="00F85AF7">
      <w:pPr>
        <w:ind w:right="72"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6. Испытывает затруднения в применении знаний, необходимых для решения задач различных типов, при объя</w:t>
      </w:r>
      <w:r w:rsidRPr="00E844B6">
        <w:rPr>
          <w:sz w:val="28"/>
          <w:szCs w:val="28"/>
          <w:shd w:val="clear" w:color="auto" w:fill="FFFFFF"/>
        </w:rPr>
        <w:t>с</w:t>
      </w:r>
      <w:r w:rsidRPr="00E844B6">
        <w:rPr>
          <w:sz w:val="28"/>
          <w:szCs w:val="28"/>
          <w:shd w:val="clear" w:color="auto" w:fill="FFFFFF"/>
        </w:rPr>
        <w:t>нении конкретных явлений на основе теорий и законов, или в подтверждении конкретных примеров практического применения теорий;</w:t>
      </w:r>
    </w:p>
    <w:p w:rsidR="00F85AF7" w:rsidRPr="00E844B6" w:rsidRDefault="00F85AF7" w:rsidP="00F85AF7">
      <w:pPr>
        <w:ind w:right="72"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 xml:space="preserve">7. 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</w:t>
      </w:r>
      <w:proofErr w:type="gramStart"/>
      <w:r w:rsidRPr="00E844B6">
        <w:rPr>
          <w:sz w:val="28"/>
          <w:szCs w:val="28"/>
          <w:shd w:val="clear" w:color="auto" w:fill="FFFFFF"/>
        </w:rPr>
        <w:t>важное значение</w:t>
      </w:r>
      <w:proofErr w:type="gramEnd"/>
      <w:r w:rsidRPr="00E844B6">
        <w:rPr>
          <w:sz w:val="28"/>
          <w:szCs w:val="28"/>
          <w:shd w:val="clear" w:color="auto" w:fill="FFFFFF"/>
        </w:rPr>
        <w:t xml:space="preserve"> в этом тексте;</w:t>
      </w:r>
    </w:p>
    <w:p w:rsidR="00F85AF7" w:rsidRPr="00E844B6" w:rsidRDefault="00F85AF7" w:rsidP="00F85AF7">
      <w:pPr>
        <w:ind w:right="72"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8. Обнаруживает недостаточное понимание отдельных положений при воспроизведении текста учебника (зап</w:t>
      </w:r>
      <w:r w:rsidRPr="00E844B6">
        <w:rPr>
          <w:sz w:val="28"/>
          <w:szCs w:val="28"/>
          <w:shd w:val="clear" w:color="auto" w:fill="FFFFFF"/>
        </w:rPr>
        <w:t>и</w:t>
      </w:r>
      <w:r w:rsidRPr="00E844B6">
        <w:rPr>
          <w:sz w:val="28"/>
          <w:szCs w:val="28"/>
          <w:shd w:val="clear" w:color="auto" w:fill="FFFFFF"/>
        </w:rPr>
        <w:t>сей, первоисточников) или отвечает неполно на вопросы учителя, допуская одну-две грубые ошибки.</w:t>
      </w:r>
    </w:p>
    <w:p w:rsidR="00F85AF7" w:rsidRPr="00E844B6" w:rsidRDefault="00F85AF7" w:rsidP="00F85AF7">
      <w:pPr>
        <w:ind w:right="72"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9. Слабое знание географической номенклатуры, отсутствие практических навыков работы в области географии (неумение пользоваться компасом, масштабом и т.д.);</w:t>
      </w:r>
    </w:p>
    <w:p w:rsidR="00F85AF7" w:rsidRPr="00E844B6" w:rsidRDefault="00F85AF7" w:rsidP="00F85AF7">
      <w:pPr>
        <w:ind w:right="72"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10. Скудны географические представления, преобладают формалистические знания;</w:t>
      </w:r>
    </w:p>
    <w:p w:rsidR="00F85AF7" w:rsidRPr="00E844B6" w:rsidRDefault="00F85AF7" w:rsidP="00F85AF7">
      <w:pPr>
        <w:ind w:right="72"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11. Знание карты недостаточное, показ на ней сбивчивый;</w:t>
      </w:r>
    </w:p>
    <w:p w:rsidR="00F85AF7" w:rsidRPr="00E844B6" w:rsidRDefault="00F85AF7" w:rsidP="00F85AF7">
      <w:pPr>
        <w:ind w:right="72"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12. Только при помощи наводящих вопросов ученик улавливает географические связи.</w:t>
      </w:r>
    </w:p>
    <w:p w:rsidR="00F85AF7" w:rsidRPr="00E844B6" w:rsidRDefault="00F85AF7" w:rsidP="00F85AF7">
      <w:pPr>
        <w:ind w:right="72"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b/>
          <w:i/>
          <w:sz w:val="28"/>
          <w:szCs w:val="28"/>
          <w:shd w:val="clear" w:color="auto" w:fill="FFFFFF"/>
        </w:rPr>
        <w:t>Оценка "2"</w:t>
      </w:r>
      <w:r w:rsidRPr="00E844B6">
        <w:rPr>
          <w:sz w:val="28"/>
          <w:szCs w:val="28"/>
          <w:shd w:val="clear" w:color="auto" w:fill="FFFFFF"/>
        </w:rPr>
        <w:t xml:space="preserve"> ставится, если ученик:</w:t>
      </w:r>
    </w:p>
    <w:p w:rsidR="00F85AF7" w:rsidRPr="00E844B6" w:rsidRDefault="00F85AF7" w:rsidP="00F85AF7">
      <w:pPr>
        <w:ind w:right="72"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1. Не усвоил и не раскрыл основное содержание материала;</w:t>
      </w:r>
    </w:p>
    <w:p w:rsidR="00F85AF7" w:rsidRPr="00E844B6" w:rsidRDefault="00F85AF7" w:rsidP="00F85AF7">
      <w:pPr>
        <w:ind w:right="72"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2. Не делает выводов и обобщений.</w:t>
      </w:r>
    </w:p>
    <w:p w:rsidR="00F85AF7" w:rsidRPr="00E844B6" w:rsidRDefault="00F85AF7" w:rsidP="00F85AF7">
      <w:pPr>
        <w:ind w:right="72"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3. Не знает и не понимает значительную или основную часть программного материала в пределах</w:t>
      </w:r>
    </w:p>
    <w:p w:rsidR="00F85AF7" w:rsidRPr="00E844B6" w:rsidRDefault="00F85AF7" w:rsidP="00F85AF7">
      <w:pPr>
        <w:ind w:right="72"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поставленных вопросов;</w:t>
      </w:r>
    </w:p>
    <w:p w:rsidR="00F85AF7" w:rsidRPr="00E844B6" w:rsidRDefault="00F85AF7" w:rsidP="00F85AF7">
      <w:pPr>
        <w:ind w:right="72"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lastRenderedPageBreak/>
        <w:t>4. Имеет слабо сформированные и неполные знания и не умеет применять их к решению конкретных вопросов и задач по образцу;</w:t>
      </w:r>
    </w:p>
    <w:p w:rsidR="00F85AF7" w:rsidRPr="00E844B6" w:rsidRDefault="00F85AF7" w:rsidP="00F85AF7">
      <w:pPr>
        <w:ind w:right="72"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5. При ответе (на один вопрос) допускает более двух грубых ошибок, которые не может исправить даже при п</w:t>
      </w:r>
      <w:r w:rsidRPr="00E844B6">
        <w:rPr>
          <w:sz w:val="28"/>
          <w:szCs w:val="28"/>
          <w:shd w:val="clear" w:color="auto" w:fill="FFFFFF"/>
        </w:rPr>
        <w:t>о</w:t>
      </w:r>
      <w:r w:rsidRPr="00E844B6">
        <w:rPr>
          <w:sz w:val="28"/>
          <w:szCs w:val="28"/>
          <w:shd w:val="clear" w:color="auto" w:fill="FFFFFF"/>
        </w:rPr>
        <w:t>мощи учителя.</w:t>
      </w:r>
    </w:p>
    <w:p w:rsidR="00F85AF7" w:rsidRPr="00E844B6" w:rsidRDefault="00F85AF7" w:rsidP="00F85AF7">
      <w:pPr>
        <w:ind w:right="72"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6. Имеются грубые ошибки в использовании карты.</w:t>
      </w:r>
    </w:p>
    <w:p w:rsidR="00F85AF7" w:rsidRPr="00E844B6" w:rsidRDefault="00F85AF7" w:rsidP="00F85AF7">
      <w:pPr>
        <w:ind w:right="72" w:firstLine="851"/>
        <w:jc w:val="both"/>
        <w:rPr>
          <w:sz w:val="28"/>
          <w:szCs w:val="28"/>
          <w:shd w:val="clear" w:color="auto" w:fill="FFFFFF"/>
        </w:rPr>
      </w:pPr>
    </w:p>
    <w:p w:rsidR="00F85AF7" w:rsidRPr="00E844B6" w:rsidRDefault="00F85AF7" w:rsidP="00F85AF7">
      <w:pPr>
        <w:ind w:right="72" w:firstLine="851"/>
        <w:jc w:val="both"/>
        <w:rPr>
          <w:b/>
          <w:sz w:val="28"/>
          <w:szCs w:val="28"/>
          <w:shd w:val="clear" w:color="auto" w:fill="FFFFFF"/>
        </w:rPr>
      </w:pPr>
      <w:r w:rsidRPr="00E844B6">
        <w:rPr>
          <w:b/>
          <w:sz w:val="28"/>
          <w:szCs w:val="28"/>
          <w:shd w:val="clear" w:color="auto" w:fill="FFFFFF"/>
        </w:rPr>
        <w:t>Оценка проверочных работ.</w:t>
      </w:r>
    </w:p>
    <w:p w:rsidR="00F85AF7" w:rsidRPr="00E844B6" w:rsidRDefault="00F85AF7" w:rsidP="00F85AF7">
      <w:pPr>
        <w:ind w:right="72"/>
        <w:jc w:val="both"/>
        <w:rPr>
          <w:sz w:val="28"/>
          <w:szCs w:val="28"/>
          <w:shd w:val="clear" w:color="auto" w:fill="FFFFFF"/>
        </w:rPr>
      </w:pPr>
      <w:r w:rsidRPr="00E844B6">
        <w:rPr>
          <w:b/>
          <w:i/>
          <w:sz w:val="28"/>
          <w:szCs w:val="28"/>
          <w:shd w:val="clear" w:color="auto" w:fill="FFFFFF"/>
        </w:rPr>
        <w:t>Оценка "5"</w:t>
      </w:r>
      <w:r w:rsidRPr="00E844B6">
        <w:rPr>
          <w:sz w:val="28"/>
          <w:szCs w:val="28"/>
          <w:shd w:val="clear" w:color="auto" w:fill="FFFFFF"/>
        </w:rPr>
        <w:t xml:space="preserve"> ставится, если ученик:</w:t>
      </w:r>
    </w:p>
    <w:p w:rsidR="00F85AF7" w:rsidRPr="00E844B6" w:rsidRDefault="00F85AF7" w:rsidP="00F85AF7">
      <w:pPr>
        <w:numPr>
          <w:ilvl w:val="0"/>
          <w:numId w:val="28"/>
        </w:numPr>
        <w:overflowPunct/>
        <w:autoSpaceDE/>
        <w:autoSpaceDN/>
        <w:adjustRightInd/>
        <w:ind w:left="720" w:right="72" w:hanging="360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выполнил работу без ошибок и недочетов;</w:t>
      </w:r>
    </w:p>
    <w:p w:rsidR="00F85AF7" w:rsidRPr="00E844B6" w:rsidRDefault="00F85AF7" w:rsidP="00F85AF7">
      <w:pPr>
        <w:numPr>
          <w:ilvl w:val="0"/>
          <w:numId w:val="28"/>
        </w:numPr>
        <w:overflowPunct/>
        <w:autoSpaceDE/>
        <w:autoSpaceDN/>
        <w:adjustRightInd/>
        <w:ind w:left="720" w:right="72" w:hanging="360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допустил не более одного недочета.</w:t>
      </w:r>
    </w:p>
    <w:p w:rsidR="00F85AF7" w:rsidRPr="00E844B6" w:rsidRDefault="00F85AF7" w:rsidP="00F85AF7">
      <w:pPr>
        <w:ind w:right="72"/>
        <w:jc w:val="both"/>
        <w:rPr>
          <w:sz w:val="28"/>
          <w:szCs w:val="28"/>
          <w:shd w:val="clear" w:color="auto" w:fill="FFFFFF"/>
        </w:rPr>
      </w:pPr>
      <w:r w:rsidRPr="00E844B6">
        <w:rPr>
          <w:b/>
          <w:i/>
          <w:sz w:val="28"/>
          <w:szCs w:val="28"/>
          <w:shd w:val="clear" w:color="auto" w:fill="FFFFFF"/>
        </w:rPr>
        <w:t>Оценка "4"</w:t>
      </w:r>
      <w:r w:rsidRPr="00E844B6">
        <w:rPr>
          <w:sz w:val="28"/>
          <w:szCs w:val="28"/>
          <w:shd w:val="clear" w:color="auto" w:fill="FFFFFF"/>
        </w:rPr>
        <w:t xml:space="preserve"> ставится, если ученик выполнил работу полностью, но допустил в ней:</w:t>
      </w:r>
    </w:p>
    <w:p w:rsidR="00F85AF7" w:rsidRPr="00E844B6" w:rsidRDefault="00F85AF7" w:rsidP="00F85AF7">
      <w:pPr>
        <w:numPr>
          <w:ilvl w:val="0"/>
          <w:numId w:val="29"/>
        </w:numPr>
        <w:overflowPunct/>
        <w:autoSpaceDE/>
        <w:autoSpaceDN/>
        <w:adjustRightInd/>
        <w:ind w:left="720" w:right="72" w:hanging="360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не более одной негрубой ошибки и одного недочета;</w:t>
      </w:r>
    </w:p>
    <w:p w:rsidR="00F85AF7" w:rsidRPr="00E844B6" w:rsidRDefault="00F85AF7" w:rsidP="00F85AF7">
      <w:pPr>
        <w:numPr>
          <w:ilvl w:val="0"/>
          <w:numId w:val="29"/>
        </w:numPr>
        <w:overflowPunct/>
        <w:autoSpaceDE/>
        <w:autoSpaceDN/>
        <w:adjustRightInd/>
        <w:ind w:left="720" w:right="72" w:hanging="360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или не более двух недочетов.</w:t>
      </w:r>
    </w:p>
    <w:p w:rsidR="00F85AF7" w:rsidRPr="00E844B6" w:rsidRDefault="00F85AF7" w:rsidP="00F85AF7">
      <w:pPr>
        <w:ind w:right="72"/>
        <w:jc w:val="both"/>
        <w:rPr>
          <w:sz w:val="28"/>
          <w:szCs w:val="28"/>
          <w:shd w:val="clear" w:color="auto" w:fill="FFFFFF"/>
        </w:rPr>
      </w:pPr>
      <w:r w:rsidRPr="00E844B6">
        <w:rPr>
          <w:b/>
          <w:i/>
          <w:sz w:val="28"/>
          <w:szCs w:val="28"/>
          <w:shd w:val="clear" w:color="auto" w:fill="FFFFFF"/>
        </w:rPr>
        <w:t>Оценка "3"</w:t>
      </w:r>
      <w:r w:rsidRPr="00E844B6">
        <w:rPr>
          <w:sz w:val="28"/>
          <w:szCs w:val="28"/>
          <w:shd w:val="clear" w:color="auto" w:fill="FFFFFF"/>
        </w:rPr>
        <w:t xml:space="preserve"> ставится, если ученик правильно выполнил не менее половины работы или допустил:</w:t>
      </w:r>
    </w:p>
    <w:p w:rsidR="00F85AF7" w:rsidRPr="00E844B6" w:rsidRDefault="00F85AF7" w:rsidP="00F85AF7">
      <w:pPr>
        <w:numPr>
          <w:ilvl w:val="0"/>
          <w:numId w:val="30"/>
        </w:numPr>
        <w:overflowPunct/>
        <w:autoSpaceDE/>
        <w:autoSpaceDN/>
        <w:adjustRightInd/>
        <w:ind w:left="720" w:right="72" w:hanging="360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не более двух грубых ошибок;</w:t>
      </w:r>
    </w:p>
    <w:p w:rsidR="00F85AF7" w:rsidRPr="00E844B6" w:rsidRDefault="00F85AF7" w:rsidP="00F85AF7">
      <w:pPr>
        <w:numPr>
          <w:ilvl w:val="0"/>
          <w:numId w:val="30"/>
        </w:numPr>
        <w:overflowPunct/>
        <w:autoSpaceDE/>
        <w:autoSpaceDN/>
        <w:adjustRightInd/>
        <w:ind w:left="720" w:right="72" w:hanging="360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или не более одной грубой и одной негрубой ошибки и одного недочета;</w:t>
      </w:r>
    </w:p>
    <w:p w:rsidR="00F85AF7" w:rsidRPr="00E844B6" w:rsidRDefault="00F85AF7" w:rsidP="00F85AF7">
      <w:pPr>
        <w:numPr>
          <w:ilvl w:val="0"/>
          <w:numId w:val="30"/>
        </w:numPr>
        <w:overflowPunct/>
        <w:autoSpaceDE/>
        <w:autoSpaceDN/>
        <w:adjustRightInd/>
        <w:ind w:left="720" w:right="72" w:hanging="360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или не более двух-трех негрубых ошибок;</w:t>
      </w:r>
    </w:p>
    <w:p w:rsidR="00F85AF7" w:rsidRPr="00E844B6" w:rsidRDefault="00F85AF7" w:rsidP="00F85AF7">
      <w:pPr>
        <w:numPr>
          <w:ilvl w:val="0"/>
          <w:numId w:val="30"/>
        </w:numPr>
        <w:overflowPunct/>
        <w:autoSpaceDE/>
        <w:autoSpaceDN/>
        <w:adjustRightInd/>
        <w:ind w:left="720" w:right="72" w:hanging="360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или одной негрубой ошибки и трех недочетов;</w:t>
      </w:r>
    </w:p>
    <w:p w:rsidR="00F85AF7" w:rsidRPr="00E844B6" w:rsidRDefault="00F85AF7" w:rsidP="00F85AF7">
      <w:pPr>
        <w:numPr>
          <w:ilvl w:val="0"/>
          <w:numId w:val="30"/>
        </w:numPr>
        <w:overflowPunct/>
        <w:autoSpaceDE/>
        <w:autoSpaceDN/>
        <w:adjustRightInd/>
        <w:ind w:left="720" w:right="72" w:hanging="360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или при отсутствии ошибок, но при наличии четырех-пяти недочетов.</w:t>
      </w:r>
    </w:p>
    <w:p w:rsidR="00F85AF7" w:rsidRPr="00E844B6" w:rsidRDefault="00F85AF7" w:rsidP="00F85AF7">
      <w:pPr>
        <w:ind w:right="72"/>
        <w:jc w:val="both"/>
        <w:rPr>
          <w:sz w:val="28"/>
          <w:szCs w:val="28"/>
          <w:shd w:val="clear" w:color="auto" w:fill="FFFFFF"/>
        </w:rPr>
      </w:pPr>
      <w:r w:rsidRPr="00E844B6">
        <w:rPr>
          <w:b/>
          <w:i/>
          <w:sz w:val="28"/>
          <w:szCs w:val="28"/>
          <w:shd w:val="clear" w:color="auto" w:fill="FFFFFF"/>
        </w:rPr>
        <w:t>Оценка "2"</w:t>
      </w:r>
      <w:r w:rsidRPr="00E844B6">
        <w:rPr>
          <w:sz w:val="28"/>
          <w:szCs w:val="28"/>
          <w:shd w:val="clear" w:color="auto" w:fill="FFFFFF"/>
        </w:rPr>
        <w:t xml:space="preserve"> ставится, если ученик:</w:t>
      </w:r>
    </w:p>
    <w:p w:rsidR="00F85AF7" w:rsidRPr="00E844B6" w:rsidRDefault="00F85AF7" w:rsidP="00F85AF7">
      <w:pPr>
        <w:numPr>
          <w:ilvl w:val="0"/>
          <w:numId w:val="31"/>
        </w:numPr>
        <w:overflowPunct/>
        <w:autoSpaceDE/>
        <w:autoSpaceDN/>
        <w:adjustRightInd/>
        <w:ind w:left="720" w:right="72" w:hanging="360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 xml:space="preserve">допустил число ошибок и недочетов превосходящее норму, при которой может быть </w:t>
      </w:r>
      <w:proofErr w:type="gramStart"/>
      <w:r w:rsidRPr="00E844B6">
        <w:rPr>
          <w:sz w:val="28"/>
          <w:szCs w:val="28"/>
          <w:shd w:val="clear" w:color="auto" w:fill="FFFFFF"/>
        </w:rPr>
        <w:t>выставлена</w:t>
      </w:r>
      <w:proofErr w:type="gramEnd"/>
    </w:p>
    <w:p w:rsidR="00F85AF7" w:rsidRPr="00E844B6" w:rsidRDefault="00F85AF7" w:rsidP="00F85AF7">
      <w:pPr>
        <w:numPr>
          <w:ilvl w:val="0"/>
          <w:numId w:val="31"/>
        </w:numPr>
        <w:overflowPunct/>
        <w:autoSpaceDE/>
        <w:autoSpaceDN/>
        <w:adjustRightInd/>
        <w:ind w:left="720" w:right="72" w:hanging="360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оценка "3";</w:t>
      </w:r>
    </w:p>
    <w:p w:rsidR="00F85AF7" w:rsidRPr="00E844B6" w:rsidRDefault="00F85AF7" w:rsidP="00F85AF7">
      <w:pPr>
        <w:numPr>
          <w:ilvl w:val="0"/>
          <w:numId w:val="31"/>
        </w:numPr>
        <w:overflowPunct/>
        <w:autoSpaceDE/>
        <w:autoSpaceDN/>
        <w:adjustRightInd/>
        <w:ind w:left="720" w:right="72" w:hanging="360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или если правильно выполнил менее половины работы.</w:t>
      </w:r>
    </w:p>
    <w:p w:rsidR="00F85AF7" w:rsidRPr="00E844B6" w:rsidRDefault="00F85AF7" w:rsidP="00F85AF7">
      <w:pPr>
        <w:ind w:right="72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Примечание.</w:t>
      </w:r>
    </w:p>
    <w:p w:rsidR="00F85AF7" w:rsidRPr="00E844B6" w:rsidRDefault="00F85AF7" w:rsidP="00F85AF7">
      <w:pPr>
        <w:ind w:right="72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Учитель имеет право поставить ученику оценку выше той, которая предусмотрена нормами, если учеником оригинал</w:t>
      </w:r>
      <w:r w:rsidRPr="00E844B6">
        <w:rPr>
          <w:sz w:val="28"/>
          <w:szCs w:val="28"/>
          <w:shd w:val="clear" w:color="auto" w:fill="FFFFFF"/>
        </w:rPr>
        <w:t>ь</w:t>
      </w:r>
      <w:r w:rsidRPr="00E844B6">
        <w:rPr>
          <w:sz w:val="28"/>
          <w:szCs w:val="28"/>
          <w:shd w:val="clear" w:color="auto" w:fill="FFFFFF"/>
        </w:rPr>
        <w:t>но выполнена работа.</w:t>
      </w:r>
    </w:p>
    <w:p w:rsidR="00F85AF7" w:rsidRPr="00E844B6" w:rsidRDefault="00F85AF7" w:rsidP="00F85AF7">
      <w:pPr>
        <w:ind w:right="72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Оценки с анализом доводятся до сведения учащихся, как правило, на последующем уроке, предусматривается работа над ошибками, устранение пробелов.</w:t>
      </w:r>
    </w:p>
    <w:p w:rsidR="00F85AF7" w:rsidRPr="00E844B6" w:rsidRDefault="00F85AF7" w:rsidP="00F85AF7">
      <w:pPr>
        <w:ind w:right="72"/>
        <w:jc w:val="both"/>
        <w:rPr>
          <w:sz w:val="28"/>
          <w:szCs w:val="28"/>
          <w:shd w:val="clear" w:color="auto" w:fill="FFFFFF"/>
        </w:rPr>
      </w:pPr>
    </w:p>
    <w:p w:rsidR="00F85AF7" w:rsidRPr="00E844B6" w:rsidRDefault="00F85AF7" w:rsidP="00F85AF7">
      <w:pPr>
        <w:ind w:firstLine="851"/>
        <w:jc w:val="both"/>
        <w:rPr>
          <w:b/>
          <w:sz w:val="28"/>
          <w:szCs w:val="28"/>
          <w:shd w:val="clear" w:color="auto" w:fill="FFFFFF"/>
        </w:rPr>
      </w:pPr>
      <w:r w:rsidRPr="00E844B6">
        <w:rPr>
          <w:b/>
          <w:sz w:val="28"/>
          <w:szCs w:val="28"/>
          <w:shd w:val="clear" w:color="auto" w:fill="FFFFFF"/>
        </w:rPr>
        <w:t>Критерии выставления оценок за проверочные тесты.</w:t>
      </w:r>
    </w:p>
    <w:p w:rsidR="00F85AF7" w:rsidRPr="00E844B6" w:rsidRDefault="00F85AF7" w:rsidP="00F85AF7">
      <w:pPr>
        <w:ind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lastRenderedPageBreak/>
        <w:t>1. Критерии выставления оценок за тест, состоящий из 10 вопросов.</w:t>
      </w:r>
    </w:p>
    <w:p w:rsidR="00F85AF7" w:rsidRPr="00E844B6" w:rsidRDefault="00F85AF7" w:rsidP="00F85AF7">
      <w:pPr>
        <w:ind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Время выполнения работы: 10-15 мин.</w:t>
      </w:r>
    </w:p>
    <w:p w:rsidR="00F85AF7" w:rsidRPr="00E844B6" w:rsidRDefault="00F85AF7" w:rsidP="00F85AF7">
      <w:pPr>
        <w:ind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Оценка «5» - 10 правильных ответов, «4» - 7-9, «3» - 5-6, «2» - менее 5 правильных ответов.</w:t>
      </w:r>
    </w:p>
    <w:p w:rsidR="00F85AF7" w:rsidRPr="00E844B6" w:rsidRDefault="00F85AF7" w:rsidP="00F85AF7">
      <w:pPr>
        <w:ind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2.Критерии выставления оценок за тест, состоящий из 20 вопросов.</w:t>
      </w:r>
    </w:p>
    <w:p w:rsidR="00F85AF7" w:rsidRPr="00E844B6" w:rsidRDefault="00F85AF7" w:rsidP="00F85AF7">
      <w:pPr>
        <w:ind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Время выполнения работы: 30-40 мин.</w:t>
      </w:r>
    </w:p>
    <w:p w:rsidR="00F85AF7" w:rsidRPr="00E844B6" w:rsidRDefault="00F85AF7" w:rsidP="00F85AF7">
      <w:pPr>
        <w:ind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Оценка «5» - 18-20 правильных ответов, «4» - 14-17, «3» - 10-13, «2» - менее 10 правильных ответов.</w:t>
      </w:r>
    </w:p>
    <w:p w:rsidR="00F85AF7" w:rsidRPr="00E844B6" w:rsidRDefault="00F85AF7" w:rsidP="00F85AF7">
      <w:pPr>
        <w:ind w:firstLine="851"/>
        <w:jc w:val="both"/>
        <w:rPr>
          <w:b/>
          <w:sz w:val="28"/>
          <w:szCs w:val="28"/>
          <w:shd w:val="clear" w:color="auto" w:fill="FFFFFF"/>
        </w:rPr>
      </w:pPr>
      <w:r w:rsidRPr="00E844B6">
        <w:rPr>
          <w:b/>
          <w:sz w:val="28"/>
          <w:szCs w:val="28"/>
          <w:shd w:val="clear" w:color="auto" w:fill="FFFFFF"/>
        </w:rPr>
        <w:t>Оценка качества выполнения практических и самостоятельных работ по географии.</w:t>
      </w:r>
    </w:p>
    <w:p w:rsidR="00F85AF7" w:rsidRPr="00E844B6" w:rsidRDefault="00F85AF7" w:rsidP="00F85AF7">
      <w:pPr>
        <w:ind w:firstLine="851"/>
        <w:jc w:val="both"/>
        <w:rPr>
          <w:b/>
          <w:i/>
          <w:sz w:val="28"/>
          <w:szCs w:val="28"/>
          <w:shd w:val="clear" w:color="auto" w:fill="FFFFFF"/>
        </w:rPr>
      </w:pPr>
      <w:r w:rsidRPr="00E844B6">
        <w:rPr>
          <w:b/>
          <w:i/>
          <w:sz w:val="28"/>
          <w:szCs w:val="28"/>
          <w:shd w:val="clear" w:color="auto" w:fill="FFFFFF"/>
        </w:rPr>
        <w:t>Отметка "5"</w:t>
      </w:r>
    </w:p>
    <w:p w:rsidR="00F85AF7" w:rsidRPr="00E844B6" w:rsidRDefault="00F85AF7" w:rsidP="00F85AF7">
      <w:pPr>
        <w:ind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Практическая или самостоятельная работа выполнена в полном объеме с соблюдением необходимой последов</w:t>
      </w:r>
      <w:r w:rsidRPr="00E844B6">
        <w:rPr>
          <w:sz w:val="28"/>
          <w:szCs w:val="28"/>
          <w:shd w:val="clear" w:color="auto" w:fill="FFFFFF"/>
        </w:rPr>
        <w:t>а</w:t>
      </w:r>
      <w:r w:rsidRPr="00E844B6">
        <w:rPr>
          <w:sz w:val="28"/>
          <w:szCs w:val="28"/>
          <w:shd w:val="clear" w:color="auto" w:fill="FFFFFF"/>
        </w:rPr>
        <w:t>тельности. Учащиеся работали полностью самостоятельно: подобрали необходимые для выполнения предлагаемых р</w:t>
      </w:r>
      <w:r w:rsidRPr="00E844B6">
        <w:rPr>
          <w:sz w:val="28"/>
          <w:szCs w:val="28"/>
          <w:shd w:val="clear" w:color="auto" w:fill="FFFFFF"/>
        </w:rPr>
        <w:t>а</w:t>
      </w:r>
      <w:r w:rsidRPr="00E844B6">
        <w:rPr>
          <w:sz w:val="28"/>
          <w:szCs w:val="28"/>
          <w:shd w:val="clear" w:color="auto" w:fill="FFFFFF"/>
        </w:rPr>
        <w:t>бот источники знаний, показали необходимые для проведения практических и самостоятельных работ теоретические знания, практические умения и навыки. Работа оформлена аккуратно, в оптимальной для фиксации результатов форме. Форма фиксации материалов может быть предложена учителем или выбрана самими учащимися.</w:t>
      </w:r>
    </w:p>
    <w:p w:rsidR="00F85AF7" w:rsidRPr="00E844B6" w:rsidRDefault="00F85AF7" w:rsidP="00F85AF7">
      <w:pPr>
        <w:ind w:firstLine="851"/>
        <w:jc w:val="both"/>
        <w:rPr>
          <w:b/>
          <w:i/>
          <w:sz w:val="28"/>
          <w:szCs w:val="28"/>
          <w:shd w:val="clear" w:color="auto" w:fill="FFFFFF"/>
        </w:rPr>
      </w:pPr>
      <w:r w:rsidRPr="00E844B6">
        <w:rPr>
          <w:b/>
          <w:i/>
          <w:sz w:val="28"/>
          <w:szCs w:val="28"/>
          <w:shd w:val="clear" w:color="auto" w:fill="FFFFFF"/>
        </w:rPr>
        <w:t>Отметка "4"</w:t>
      </w:r>
    </w:p>
    <w:p w:rsidR="00F85AF7" w:rsidRPr="00E844B6" w:rsidRDefault="00F85AF7" w:rsidP="00F85AF7">
      <w:pPr>
        <w:ind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Практическая или самостоятельная работа выполнена учащимися в полном объеме и самостоятельно. Допускае</w:t>
      </w:r>
      <w:r w:rsidRPr="00E844B6">
        <w:rPr>
          <w:sz w:val="28"/>
          <w:szCs w:val="28"/>
          <w:shd w:val="clear" w:color="auto" w:fill="FFFFFF"/>
        </w:rPr>
        <w:t>т</w:t>
      </w:r>
      <w:r w:rsidRPr="00E844B6">
        <w:rPr>
          <w:sz w:val="28"/>
          <w:szCs w:val="28"/>
          <w:shd w:val="clear" w:color="auto" w:fill="FFFFFF"/>
        </w:rPr>
        <w:t>ся отклонение от необходимой последовательности выполнения, не влияющее на правильность конечного результата (перестановка пунктов типового плана при характеристике отдельных территорий или стран и т.д.). Использованы ук</w:t>
      </w:r>
      <w:r w:rsidRPr="00E844B6">
        <w:rPr>
          <w:sz w:val="28"/>
          <w:szCs w:val="28"/>
          <w:shd w:val="clear" w:color="auto" w:fill="FFFFFF"/>
        </w:rPr>
        <w:t>а</w:t>
      </w:r>
      <w:r w:rsidRPr="00E844B6">
        <w:rPr>
          <w:sz w:val="28"/>
          <w:szCs w:val="28"/>
          <w:shd w:val="clear" w:color="auto" w:fill="FFFFFF"/>
        </w:rPr>
        <w:t>занные учителем источники знаний, включая страницы атласа, таблицы из приложения к учебнику, страницы из стат</w:t>
      </w:r>
      <w:r w:rsidRPr="00E844B6">
        <w:rPr>
          <w:sz w:val="28"/>
          <w:szCs w:val="28"/>
          <w:shd w:val="clear" w:color="auto" w:fill="FFFFFF"/>
        </w:rPr>
        <w:t>и</w:t>
      </w:r>
      <w:r w:rsidRPr="00E844B6">
        <w:rPr>
          <w:sz w:val="28"/>
          <w:szCs w:val="28"/>
          <w:shd w:val="clear" w:color="auto" w:fill="FFFFFF"/>
        </w:rPr>
        <w:t>стических сборников. Работа показала знание основного теоретического материала и овладение умениями, необход</w:t>
      </w:r>
      <w:r w:rsidRPr="00E844B6">
        <w:rPr>
          <w:sz w:val="28"/>
          <w:szCs w:val="28"/>
          <w:shd w:val="clear" w:color="auto" w:fill="FFFFFF"/>
        </w:rPr>
        <w:t>и</w:t>
      </w:r>
      <w:r w:rsidRPr="00E844B6">
        <w:rPr>
          <w:sz w:val="28"/>
          <w:szCs w:val="28"/>
          <w:shd w:val="clear" w:color="auto" w:fill="FFFFFF"/>
        </w:rPr>
        <w:t>мыми для самостоятельного выполнения работы. Допускаются неточности и небрежность в оформлении результатов р</w:t>
      </w:r>
      <w:r w:rsidRPr="00E844B6">
        <w:rPr>
          <w:sz w:val="28"/>
          <w:szCs w:val="28"/>
          <w:shd w:val="clear" w:color="auto" w:fill="FFFFFF"/>
        </w:rPr>
        <w:t>а</w:t>
      </w:r>
      <w:r w:rsidRPr="00E844B6">
        <w:rPr>
          <w:sz w:val="28"/>
          <w:szCs w:val="28"/>
          <w:shd w:val="clear" w:color="auto" w:fill="FFFFFF"/>
        </w:rPr>
        <w:t>боты.</w:t>
      </w:r>
    </w:p>
    <w:p w:rsidR="00F85AF7" w:rsidRPr="00E844B6" w:rsidRDefault="00F85AF7" w:rsidP="00F85AF7">
      <w:pPr>
        <w:ind w:firstLine="851"/>
        <w:jc w:val="both"/>
        <w:rPr>
          <w:b/>
          <w:i/>
          <w:sz w:val="28"/>
          <w:szCs w:val="28"/>
          <w:shd w:val="clear" w:color="auto" w:fill="FFFFFF"/>
        </w:rPr>
      </w:pPr>
      <w:r w:rsidRPr="00E844B6">
        <w:rPr>
          <w:b/>
          <w:i/>
          <w:sz w:val="28"/>
          <w:szCs w:val="28"/>
          <w:shd w:val="clear" w:color="auto" w:fill="FFFFFF"/>
        </w:rPr>
        <w:t>Отметка "3"</w:t>
      </w:r>
    </w:p>
    <w:p w:rsidR="00F85AF7" w:rsidRPr="00E844B6" w:rsidRDefault="00F85AF7" w:rsidP="00F85AF7">
      <w:pPr>
        <w:ind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Практическая работа выполнена и оформлена учащимися с помощью учителя или хорошо подготовленных и уже выполнивших на "отлично" данную работу учащихся. На выполнение работы затрачено много времени (можно дать возможность доделать работу дома). Учащиеся показали знания теоретического материала, но испытывали затруднения при самостоятельной работе с картами атласа, статистическими материалами, географическими инструментами.</w:t>
      </w:r>
    </w:p>
    <w:p w:rsidR="00F85AF7" w:rsidRPr="00E844B6" w:rsidRDefault="00F85AF7" w:rsidP="00F85AF7">
      <w:pPr>
        <w:ind w:firstLine="851"/>
        <w:jc w:val="both"/>
        <w:rPr>
          <w:b/>
          <w:i/>
          <w:sz w:val="28"/>
          <w:szCs w:val="28"/>
          <w:shd w:val="clear" w:color="auto" w:fill="FFFFFF"/>
        </w:rPr>
      </w:pPr>
      <w:r w:rsidRPr="00E844B6">
        <w:rPr>
          <w:b/>
          <w:i/>
          <w:sz w:val="28"/>
          <w:szCs w:val="28"/>
          <w:shd w:val="clear" w:color="auto" w:fill="FFFFFF"/>
        </w:rPr>
        <w:t>Отметка "2"</w:t>
      </w:r>
    </w:p>
    <w:p w:rsidR="00F85AF7" w:rsidRPr="00E844B6" w:rsidRDefault="00F85AF7" w:rsidP="00F85AF7">
      <w:pPr>
        <w:ind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Выставляется в том случае, когда учащиеся оказались не подготовленными к выполнению этой работы. Полученные результаты не позволяют сделать правильных выводов и полностью расходятся с поставленной целью. Обнар</w:t>
      </w:r>
      <w:r w:rsidRPr="00E844B6">
        <w:rPr>
          <w:sz w:val="28"/>
          <w:szCs w:val="28"/>
          <w:shd w:val="clear" w:color="auto" w:fill="FFFFFF"/>
        </w:rPr>
        <w:t>у</w:t>
      </w:r>
      <w:r w:rsidRPr="00E844B6">
        <w:rPr>
          <w:sz w:val="28"/>
          <w:szCs w:val="28"/>
          <w:shd w:val="clear" w:color="auto" w:fill="FFFFFF"/>
        </w:rPr>
        <w:t xml:space="preserve">жено плохое знание теоретического материала и отсутствие необходимых умений. Руководство и помощь со </w:t>
      </w:r>
      <w:r w:rsidRPr="00E844B6">
        <w:rPr>
          <w:sz w:val="28"/>
          <w:szCs w:val="28"/>
          <w:shd w:val="clear" w:color="auto" w:fill="FFFFFF"/>
        </w:rPr>
        <w:lastRenderedPageBreak/>
        <w:t>стороны учителя и хорошо подготовленных учащихся неэффективны из-за плохой подготовки учащегося.</w:t>
      </w:r>
    </w:p>
    <w:p w:rsidR="00F85AF7" w:rsidRPr="00E844B6" w:rsidRDefault="00F85AF7" w:rsidP="00F85AF7">
      <w:pPr>
        <w:ind w:firstLine="851"/>
        <w:jc w:val="both"/>
        <w:rPr>
          <w:b/>
          <w:sz w:val="28"/>
          <w:szCs w:val="28"/>
          <w:shd w:val="clear" w:color="auto" w:fill="FFFFFF"/>
        </w:rPr>
      </w:pPr>
      <w:r w:rsidRPr="00E844B6">
        <w:rPr>
          <w:b/>
          <w:sz w:val="28"/>
          <w:szCs w:val="28"/>
          <w:shd w:val="clear" w:color="auto" w:fill="FFFFFF"/>
        </w:rPr>
        <w:t>Оценка работ, выполненных по контурной карте</w:t>
      </w:r>
    </w:p>
    <w:p w:rsidR="00F85AF7" w:rsidRPr="00E844B6" w:rsidRDefault="00F85AF7" w:rsidP="00F85AF7">
      <w:pPr>
        <w:ind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b/>
          <w:i/>
          <w:sz w:val="28"/>
          <w:szCs w:val="28"/>
          <w:shd w:val="clear" w:color="auto" w:fill="FFFFFF"/>
        </w:rPr>
        <w:t>Оценка «5»</w:t>
      </w:r>
      <w:r w:rsidRPr="00E844B6">
        <w:rPr>
          <w:sz w:val="28"/>
          <w:szCs w:val="28"/>
          <w:shd w:val="clear" w:color="auto" w:fill="FFFFFF"/>
        </w:rPr>
        <w:t xml:space="preserve"> ставится в том случае, если контурная карта заполнена аккуратно и правильно. Все географические объекты обозначены, верно. Контурная карта сдана на проверку своевременно</w:t>
      </w:r>
    </w:p>
    <w:p w:rsidR="00F85AF7" w:rsidRPr="00E844B6" w:rsidRDefault="00F85AF7" w:rsidP="00F85AF7">
      <w:pPr>
        <w:ind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b/>
          <w:i/>
          <w:sz w:val="28"/>
          <w:szCs w:val="28"/>
          <w:shd w:val="clear" w:color="auto" w:fill="FFFFFF"/>
        </w:rPr>
        <w:t>Оценка «4»</w:t>
      </w:r>
      <w:r w:rsidRPr="00E844B6">
        <w:rPr>
          <w:sz w:val="28"/>
          <w:szCs w:val="28"/>
          <w:shd w:val="clear" w:color="auto" w:fill="FFFFFF"/>
        </w:rPr>
        <w:t xml:space="preserve"> ставится в том случае, если контурная карта в целом была заполнена правильно и аккуратно, но есть небольшие помарки или не указано местоположение 2-3 объектов</w:t>
      </w:r>
    </w:p>
    <w:p w:rsidR="00F85AF7" w:rsidRPr="00E844B6" w:rsidRDefault="00F85AF7" w:rsidP="00F85AF7">
      <w:pPr>
        <w:ind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b/>
          <w:i/>
          <w:sz w:val="28"/>
          <w:szCs w:val="28"/>
          <w:shd w:val="clear" w:color="auto" w:fill="FFFFFF"/>
        </w:rPr>
        <w:t>Оценка «3»</w:t>
      </w:r>
      <w:r w:rsidRPr="00E844B6">
        <w:rPr>
          <w:sz w:val="28"/>
          <w:szCs w:val="28"/>
          <w:shd w:val="clear" w:color="auto" w:fill="FFFFFF"/>
        </w:rPr>
        <w:t xml:space="preserve"> ставится в том случае, если контурная карта имеет ряд недостатков, но правильно указаны основные географические объекты</w:t>
      </w:r>
    </w:p>
    <w:p w:rsidR="00F85AF7" w:rsidRPr="00E844B6" w:rsidRDefault="00F85AF7" w:rsidP="00F85AF7">
      <w:pPr>
        <w:ind w:firstLine="851"/>
        <w:jc w:val="both"/>
        <w:rPr>
          <w:sz w:val="28"/>
          <w:szCs w:val="28"/>
          <w:shd w:val="clear" w:color="auto" w:fill="FFFFFF"/>
        </w:rPr>
      </w:pPr>
    </w:p>
    <w:p w:rsidR="00F85AF7" w:rsidRPr="00E844B6" w:rsidRDefault="00F85AF7" w:rsidP="00F85AF7">
      <w:pPr>
        <w:ind w:firstLine="851"/>
        <w:jc w:val="both"/>
        <w:rPr>
          <w:b/>
          <w:sz w:val="28"/>
          <w:szCs w:val="28"/>
          <w:shd w:val="clear" w:color="auto" w:fill="FFFFFF"/>
        </w:rPr>
      </w:pPr>
      <w:r w:rsidRPr="00E844B6">
        <w:rPr>
          <w:b/>
          <w:sz w:val="28"/>
          <w:szCs w:val="28"/>
          <w:shd w:val="clear" w:color="auto" w:fill="FFFFFF"/>
        </w:rPr>
        <w:t>Оценка умений работать с картой и другими источниками географических знаний.</w:t>
      </w:r>
    </w:p>
    <w:p w:rsidR="00F85AF7" w:rsidRPr="00E844B6" w:rsidRDefault="00F85AF7" w:rsidP="00F85AF7">
      <w:pPr>
        <w:ind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b/>
          <w:i/>
          <w:sz w:val="28"/>
          <w:szCs w:val="28"/>
          <w:shd w:val="clear" w:color="auto" w:fill="FFFFFF"/>
        </w:rPr>
        <w:t>Отметка «5»</w:t>
      </w:r>
      <w:r w:rsidRPr="00E844B6">
        <w:rPr>
          <w:sz w:val="28"/>
          <w:szCs w:val="28"/>
          <w:shd w:val="clear" w:color="auto" w:fill="FFFFFF"/>
        </w:rPr>
        <w:t xml:space="preserve"> - правильный, полный отбор источников знаний, рациональное их использование в определенной последовательности; соблюдение логики в описании или характеристике географических территорий или объектов; с</w:t>
      </w:r>
      <w:r w:rsidRPr="00E844B6">
        <w:rPr>
          <w:sz w:val="28"/>
          <w:szCs w:val="28"/>
          <w:shd w:val="clear" w:color="auto" w:fill="FFFFFF"/>
        </w:rPr>
        <w:t>а</w:t>
      </w:r>
      <w:r w:rsidRPr="00E844B6">
        <w:rPr>
          <w:sz w:val="28"/>
          <w:szCs w:val="28"/>
          <w:shd w:val="clear" w:color="auto" w:fill="FFFFFF"/>
        </w:rPr>
        <w:t>мостоятельное выполнение и формулирование выводов на основе практической деятельности; аккуратное оформление результатов работы.</w:t>
      </w:r>
    </w:p>
    <w:p w:rsidR="00F85AF7" w:rsidRPr="00E844B6" w:rsidRDefault="00F85AF7" w:rsidP="00F85AF7">
      <w:pPr>
        <w:ind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b/>
          <w:i/>
          <w:sz w:val="28"/>
          <w:szCs w:val="28"/>
          <w:shd w:val="clear" w:color="auto" w:fill="FFFFFF"/>
        </w:rPr>
        <w:t>Отметка «4»</w:t>
      </w:r>
      <w:r w:rsidRPr="00E844B6">
        <w:rPr>
          <w:sz w:val="28"/>
          <w:szCs w:val="28"/>
          <w:shd w:val="clear" w:color="auto" w:fill="FFFFFF"/>
        </w:rPr>
        <w:t xml:space="preserve"> - правильный и полный отбор источников знаний, допускаются неточности в использовании карт и других источников знаний, в оформлении результатов.</w:t>
      </w:r>
    </w:p>
    <w:p w:rsidR="00F85AF7" w:rsidRPr="00E844B6" w:rsidRDefault="00F85AF7" w:rsidP="00F85AF7">
      <w:pPr>
        <w:ind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b/>
          <w:i/>
          <w:sz w:val="28"/>
          <w:szCs w:val="28"/>
          <w:shd w:val="clear" w:color="auto" w:fill="FFFFFF"/>
        </w:rPr>
        <w:t>Отметка «3»</w:t>
      </w:r>
      <w:r w:rsidRPr="00E844B6">
        <w:rPr>
          <w:sz w:val="28"/>
          <w:szCs w:val="28"/>
          <w:shd w:val="clear" w:color="auto" w:fill="FFFFFF"/>
        </w:rPr>
        <w:t xml:space="preserve"> - правильное использование основных источников знаний; допускаются неточности в формул</w:t>
      </w:r>
      <w:r w:rsidRPr="00E844B6">
        <w:rPr>
          <w:sz w:val="28"/>
          <w:szCs w:val="28"/>
          <w:shd w:val="clear" w:color="auto" w:fill="FFFFFF"/>
        </w:rPr>
        <w:t>и</w:t>
      </w:r>
      <w:r w:rsidRPr="00E844B6">
        <w:rPr>
          <w:sz w:val="28"/>
          <w:szCs w:val="28"/>
          <w:shd w:val="clear" w:color="auto" w:fill="FFFFFF"/>
        </w:rPr>
        <w:t>ровке выводов; неаккуратное оформление результатов.</w:t>
      </w:r>
    </w:p>
    <w:p w:rsidR="00F85AF7" w:rsidRPr="00E844B6" w:rsidRDefault="00F85AF7" w:rsidP="00F85AF7">
      <w:pPr>
        <w:ind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b/>
          <w:i/>
          <w:sz w:val="28"/>
          <w:szCs w:val="28"/>
          <w:shd w:val="clear" w:color="auto" w:fill="FFFFFF"/>
        </w:rPr>
        <w:t>Отметка «2»</w:t>
      </w:r>
      <w:r w:rsidRPr="00E844B6">
        <w:rPr>
          <w:sz w:val="28"/>
          <w:szCs w:val="28"/>
          <w:shd w:val="clear" w:color="auto" w:fill="FFFFFF"/>
        </w:rPr>
        <w:t xml:space="preserve"> - неумение отбирать и использовать основные источники знаний; допускаются существенные ошибки в выполнении задания и в оформлении результатов.</w:t>
      </w:r>
    </w:p>
    <w:p w:rsidR="00F85AF7" w:rsidRPr="00E844B6" w:rsidRDefault="00F85AF7" w:rsidP="00F85AF7">
      <w:pPr>
        <w:ind w:firstLine="851"/>
        <w:jc w:val="both"/>
        <w:rPr>
          <w:b/>
          <w:sz w:val="28"/>
          <w:szCs w:val="28"/>
          <w:shd w:val="clear" w:color="auto" w:fill="FFFFFF"/>
        </w:rPr>
      </w:pPr>
      <w:r w:rsidRPr="00E844B6">
        <w:rPr>
          <w:b/>
          <w:sz w:val="28"/>
          <w:szCs w:val="28"/>
          <w:shd w:val="clear" w:color="auto" w:fill="FFFFFF"/>
        </w:rPr>
        <w:t>Требования к выполнению практических работ на контурной карте.</w:t>
      </w:r>
    </w:p>
    <w:p w:rsidR="00F85AF7" w:rsidRPr="00E844B6" w:rsidRDefault="00F85AF7" w:rsidP="00F85AF7">
      <w:pPr>
        <w:ind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Практические и самостоятельные работы на контурной карте выполняются с использованием карт атласа и уче</w:t>
      </w:r>
      <w:r w:rsidRPr="00E844B6">
        <w:rPr>
          <w:sz w:val="28"/>
          <w:szCs w:val="28"/>
          <w:shd w:val="clear" w:color="auto" w:fill="FFFFFF"/>
        </w:rPr>
        <w:t>б</w:t>
      </w:r>
      <w:r w:rsidRPr="00E844B6">
        <w:rPr>
          <w:sz w:val="28"/>
          <w:szCs w:val="28"/>
          <w:shd w:val="clear" w:color="auto" w:fill="FFFFFF"/>
        </w:rPr>
        <w:t>ника, а также описания задания к работе.</w:t>
      </w:r>
    </w:p>
    <w:p w:rsidR="00F85AF7" w:rsidRPr="00E844B6" w:rsidRDefault="00F85AF7" w:rsidP="00F85AF7">
      <w:pPr>
        <w:ind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1. Чтобы не перегружать контурную карту, мелкие объекты обозначаются цифрами с последующим их пояснен</w:t>
      </w:r>
      <w:r w:rsidRPr="00E844B6">
        <w:rPr>
          <w:sz w:val="28"/>
          <w:szCs w:val="28"/>
          <w:shd w:val="clear" w:color="auto" w:fill="FFFFFF"/>
        </w:rPr>
        <w:t>и</w:t>
      </w:r>
      <w:r w:rsidRPr="00E844B6">
        <w:rPr>
          <w:sz w:val="28"/>
          <w:szCs w:val="28"/>
          <w:shd w:val="clear" w:color="auto" w:fill="FFFFFF"/>
        </w:rPr>
        <w:t>ем за рамками карты (в графе: «условные знаки»).</w:t>
      </w:r>
    </w:p>
    <w:p w:rsidR="00F85AF7" w:rsidRPr="00E844B6" w:rsidRDefault="00F85AF7" w:rsidP="00F85AF7">
      <w:pPr>
        <w:ind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 xml:space="preserve">2. При нанесении на контурную карту географических объектов используйте линии градусной сетки, речные системы, береговую линию и границы государств </w:t>
      </w:r>
      <w:proofErr w:type="gramStart"/>
      <w:r w:rsidRPr="00E844B6">
        <w:rPr>
          <w:sz w:val="28"/>
          <w:szCs w:val="28"/>
          <w:shd w:val="clear" w:color="auto" w:fill="FFFFFF"/>
        </w:rPr>
        <w:t xml:space="preserve">( </w:t>
      </w:r>
      <w:proofErr w:type="gramEnd"/>
      <w:r w:rsidRPr="00E844B6">
        <w:rPr>
          <w:sz w:val="28"/>
          <w:szCs w:val="28"/>
          <w:shd w:val="clear" w:color="auto" w:fill="FFFFFF"/>
        </w:rPr>
        <w:t>это нужно для ориентира и удобства, а также для правильности нанес</w:t>
      </w:r>
      <w:r w:rsidRPr="00E844B6">
        <w:rPr>
          <w:sz w:val="28"/>
          <w:szCs w:val="28"/>
          <w:shd w:val="clear" w:color="auto" w:fill="FFFFFF"/>
        </w:rPr>
        <w:t>е</w:t>
      </w:r>
      <w:r w:rsidRPr="00E844B6">
        <w:rPr>
          <w:sz w:val="28"/>
          <w:szCs w:val="28"/>
          <w:shd w:val="clear" w:color="auto" w:fill="FFFFFF"/>
        </w:rPr>
        <w:t>ния объектов).</w:t>
      </w:r>
    </w:p>
    <w:p w:rsidR="00F85AF7" w:rsidRPr="00E844B6" w:rsidRDefault="00F85AF7" w:rsidP="00F85AF7">
      <w:pPr>
        <w:ind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3. Названия географических объектов старайтесь писать вдоль параллелей или меридианов, это поможет офо</w:t>
      </w:r>
      <w:r w:rsidRPr="00E844B6">
        <w:rPr>
          <w:sz w:val="28"/>
          <w:szCs w:val="28"/>
          <w:shd w:val="clear" w:color="auto" w:fill="FFFFFF"/>
        </w:rPr>
        <w:t>р</w:t>
      </w:r>
      <w:r w:rsidRPr="00E844B6">
        <w:rPr>
          <w:sz w:val="28"/>
          <w:szCs w:val="28"/>
          <w:shd w:val="clear" w:color="auto" w:fill="FFFFFF"/>
        </w:rPr>
        <w:t>мить карту более аккуратно (требование выполнять обязательно).</w:t>
      </w:r>
    </w:p>
    <w:p w:rsidR="00F85AF7" w:rsidRPr="00E844B6" w:rsidRDefault="00F85AF7" w:rsidP="00F85AF7">
      <w:pPr>
        <w:ind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lastRenderedPageBreak/>
        <w:t>4. Не копируйте карты атласа, необходимо точно выполнять предложенные вам задания (избегайте нанесение «лишней информации»: отметка за правильно оформленную работу по предложенным заданиям может быть снижена на один ба</w:t>
      </w:r>
      <w:proofErr w:type="gramStart"/>
      <w:r w:rsidRPr="00E844B6">
        <w:rPr>
          <w:sz w:val="28"/>
          <w:szCs w:val="28"/>
          <w:shd w:val="clear" w:color="auto" w:fill="FFFFFF"/>
        </w:rPr>
        <w:t>лл в сл</w:t>
      </w:r>
      <w:proofErr w:type="gramEnd"/>
      <w:r w:rsidRPr="00E844B6">
        <w:rPr>
          <w:sz w:val="28"/>
          <w:szCs w:val="28"/>
          <w:shd w:val="clear" w:color="auto" w:fill="FFFFFF"/>
        </w:rPr>
        <w:t>учае добавления в работу излишней информации)</w:t>
      </w:r>
    </w:p>
    <w:p w:rsidR="00F85AF7" w:rsidRPr="00E844B6" w:rsidRDefault="00F85AF7" w:rsidP="00F85AF7">
      <w:pPr>
        <w:ind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5. Географические названия объектов подписывайте с заглавной буквы.</w:t>
      </w:r>
    </w:p>
    <w:p w:rsidR="00F85AF7" w:rsidRPr="00E844B6" w:rsidRDefault="00F85AF7" w:rsidP="00F85AF7">
      <w:pPr>
        <w:ind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6. Работа должна быть выполнена аккуратно без грамматически ошибок (отметка за работу может быть снижена за небрежность и грамматические ошибки на один и более баллов).</w:t>
      </w:r>
    </w:p>
    <w:p w:rsidR="00F85AF7" w:rsidRPr="00E844B6" w:rsidRDefault="00F85AF7" w:rsidP="00F85AF7">
      <w:pPr>
        <w:ind w:firstLine="851"/>
        <w:jc w:val="both"/>
        <w:rPr>
          <w:sz w:val="28"/>
          <w:szCs w:val="28"/>
          <w:shd w:val="clear" w:color="auto" w:fill="FFFFFF"/>
        </w:rPr>
      </w:pPr>
    </w:p>
    <w:p w:rsidR="00F85AF7" w:rsidRPr="00E844B6" w:rsidRDefault="00F85AF7" w:rsidP="00F85AF7">
      <w:pPr>
        <w:ind w:firstLine="851"/>
        <w:jc w:val="both"/>
        <w:rPr>
          <w:b/>
          <w:sz w:val="28"/>
          <w:szCs w:val="28"/>
          <w:shd w:val="clear" w:color="auto" w:fill="FFFFFF"/>
        </w:rPr>
      </w:pPr>
      <w:r w:rsidRPr="00E844B6">
        <w:rPr>
          <w:b/>
          <w:sz w:val="28"/>
          <w:szCs w:val="28"/>
          <w:shd w:val="clear" w:color="auto" w:fill="FFFFFF"/>
        </w:rPr>
        <w:t>Правила работы с контурной картой.</w:t>
      </w:r>
    </w:p>
    <w:p w:rsidR="00F85AF7" w:rsidRPr="00E844B6" w:rsidRDefault="00F85AF7" w:rsidP="00F85AF7">
      <w:pPr>
        <w:ind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1.Контурная карта – это рабочая тетрадь по географии, заполняй её аккуратно и правильно.</w:t>
      </w:r>
    </w:p>
    <w:p w:rsidR="00F85AF7" w:rsidRPr="00E844B6" w:rsidRDefault="00F85AF7" w:rsidP="00F85AF7">
      <w:pPr>
        <w:ind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2. Все задания выполняются с использованием школьного учебника и карт школьного атласа.</w:t>
      </w:r>
    </w:p>
    <w:p w:rsidR="00F85AF7" w:rsidRPr="00E844B6" w:rsidRDefault="00F85AF7" w:rsidP="00F85AF7">
      <w:pPr>
        <w:ind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3. Все действия с контурными картами выполняются карандашом</w:t>
      </w:r>
      <w:r>
        <w:rPr>
          <w:sz w:val="28"/>
          <w:szCs w:val="28"/>
          <w:shd w:val="clear" w:color="auto" w:fill="FFFFFF"/>
        </w:rPr>
        <w:t xml:space="preserve">. </w:t>
      </w:r>
    </w:p>
    <w:p w:rsidR="00F85AF7" w:rsidRPr="00E844B6" w:rsidRDefault="00F85AF7" w:rsidP="00F85AF7">
      <w:pPr>
        <w:ind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4. Раскрашивание необходимых объектов только цветными карандашами.</w:t>
      </w:r>
    </w:p>
    <w:p w:rsidR="00F85AF7" w:rsidRPr="00E844B6" w:rsidRDefault="00F85AF7" w:rsidP="00F85AF7">
      <w:pPr>
        <w:ind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5. Любая карта должна иметь заголовок, который подписывается в верхнем правом углу. Контурная карта должна иметь чёткое лаконичное название, соответствующее тематике самой карты.</w:t>
      </w:r>
    </w:p>
    <w:p w:rsidR="00F85AF7" w:rsidRPr="00E844B6" w:rsidRDefault="00F85AF7" w:rsidP="00F85AF7">
      <w:pPr>
        <w:ind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6. На контурной карте обязательно должны быть обозначены названия морей или океанов, расположенные в поле карты.</w:t>
      </w:r>
    </w:p>
    <w:p w:rsidR="00F85AF7" w:rsidRPr="00E844B6" w:rsidRDefault="00F85AF7" w:rsidP="00F85AF7">
      <w:pPr>
        <w:ind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7. Для правильного нанесения на контурную карту географических объектов следует ориентироваться на граду</w:t>
      </w:r>
      <w:r w:rsidRPr="00E844B6">
        <w:rPr>
          <w:sz w:val="28"/>
          <w:szCs w:val="28"/>
          <w:shd w:val="clear" w:color="auto" w:fill="FFFFFF"/>
        </w:rPr>
        <w:t>с</w:t>
      </w:r>
      <w:r w:rsidRPr="00E844B6">
        <w:rPr>
          <w:sz w:val="28"/>
          <w:szCs w:val="28"/>
          <w:shd w:val="clear" w:color="auto" w:fill="FFFFFF"/>
        </w:rPr>
        <w:t>ную сетку, реки, береговые линии озер, морей и океанов, границы государств (название географических объектов след</w:t>
      </w:r>
      <w:r w:rsidRPr="00E844B6">
        <w:rPr>
          <w:sz w:val="28"/>
          <w:szCs w:val="28"/>
          <w:shd w:val="clear" w:color="auto" w:fill="FFFFFF"/>
        </w:rPr>
        <w:t>у</w:t>
      </w:r>
      <w:r w:rsidRPr="00E844B6">
        <w:rPr>
          <w:sz w:val="28"/>
          <w:szCs w:val="28"/>
          <w:shd w:val="clear" w:color="auto" w:fill="FFFFFF"/>
        </w:rPr>
        <w:t>ет писать вдоль линии параллелей, что поможет выполнить задание более аккуратно).</w:t>
      </w:r>
    </w:p>
    <w:p w:rsidR="00F85AF7" w:rsidRPr="00E844B6" w:rsidRDefault="00F85AF7" w:rsidP="00F85AF7">
      <w:pPr>
        <w:ind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5.Названия площадных объектов не должны выходить за границы объекта. Исключения составляют лишь те из них, которые недостаточно велики по размерам для обозначения надписи в масштабе данной контурной карты. В таком случае надпись может быть расположена рядом с данным объектом.</w:t>
      </w:r>
    </w:p>
    <w:p w:rsidR="00F85AF7" w:rsidRPr="00E844B6" w:rsidRDefault="00F85AF7" w:rsidP="00F85AF7">
      <w:pPr>
        <w:ind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6.Географические объекты, названия которых не помещаются на контурной карте, могут быть обозначены вн</w:t>
      </w:r>
      <w:r w:rsidRPr="00E844B6">
        <w:rPr>
          <w:sz w:val="28"/>
          <w:szCs w:val="28"/>
          <w:shd w:val="clear" w:color="auto" w:fill="FFFFFF"/>
        </w:rPr>
        <w:t>е</w:t>
      </w:r>
      <w:r w:rsidRPr="00E844B6">
        <w:rPr>
          <w:sz w:val="28"/>
          <w:szCs w:val="28"/>
          <w:shd w:val="clear" w:color="auto" w:fill="FFFFFF"/>
        </w:rPr>
        <w:t>масштабными знаками (цифрами, буквами) и их названия подписывают в графе “Условные знаки”.</w:t>
      </w:r>
    </w:p>
    <w:p w:rsidR="00F85AF7" w:rsidRPr="00E844B6" w:rsidRDefault="00F85AF7" w:rsidP="00F85AF7">
      <w:pPr>
        <w:ind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7.Тексты и названия географических объектов должны быть обязательно читабельными.</w:t>
      </w:r>
    </w:p>
    <w:p w:rsidR="00F85AF7" w:rsidRPr="00E844B6" w:rsidRDefault="00F85AF7" w:rsidP="00F85AF7">
      <w:pPr>
        <w:ind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8.Первую контурную карту необходимо заполнить простым карандашом. Последующие карты можно оформлять шариковой ручкой.</w:t>
      </w:r>
    </w:p>
    <w:p w:rsidR="00F85AF7" w:rsidRPr="00E844B6" w:rsidRDefault="00F85AF7" w:rsidP="00F85AF7">
      <w:pPr>
        <w:ind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9.Контурная карта сдаётся учителю географии своевременно. Каждая работа в ней оценивается учителем.</w:t>
      </w:r>
    </w:p>
    <w:p w:rsidR="00F85AF7" w:rsidRPr="00E844B6" w:rsidRDefault="00F85AF7" w:rsidP="00F85AF7">
      <w:pPr>
        <w:ind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Примечание.</w:t>
      </w:r>
    </w:p>
    <w:p w:rsidR="00F85AF7" w:rsidRPr="00E844B6" w:rsidRDefault="00F85AF7" w:rsidP="00F85AF7">
      <w:pPr>
        <w:ind w:firstLine="851"/>
        <w:jc w:val="both"/>
        <w:rPr>
          <w:sz w:val="28"/>
          <w:szCs w:val="28"/>
          <w:shd w:val="clear" w:color="auto" w:fill="FFFFFF"/>
        </w:rPr>
      </w:pPr>
      <w:r w:rsidRPr="00E844B6">
        <w:rPr>
          <w:sz w:val="28"/>
          <w:szCs w:val="28"/>
          <w:shd w:val="clear" w:color="auto" w:fill="FFFFFF"/>
        </w:rPr>
        <w:t>При оценке качества выполнения предложенных заданий учитель принимает во внимание не только правил</w:t>
      </w:r>
      <w:r w:rsidRPr="00E844B6">
        <w:rPr>
          <w:sz w:val="28"/>
          <w:szCs w:val="28"/>
          <w:shd w:val="clear" w:color="auto" w:fill="FFFFFF"/>
        </w:rPr>
        <w:t>ь</w:t>
      </w:r>
      <w:r w:rsidRPr="00E844B6">
        <w:rPr>
          <w:sz w:val="28"/>
          <w:szCs w:val="28"/>
          <w:shd w:val="clear" w:color="auto" w:fill="FFFFFF"/>
        </w:rPr>
        <w:t xml:space="preserve">ность </w:t>
      </w:r>
      <w:r w:rsidRPr="00E844B6">
        <w:rPr>
          <w:sz w:val="28"/>
          <w:szCs w:val="28"/>
          <w:shd w:val="clear" w:color="auto" w:fill="FFFFFF"/>
        </w:rPr>
        <w:lastRenderedPageBreak/>
        <w:t>и точность выполнения заданий. Но и аккуратность их выполнения. Неаккуратное выполненное задание может стать причиной более низкой оценки вашего труда.</w:t>
      </w:r>
    </w:p>
    <w:p w:rsidR="00F85AF7" w:rsidRPr="00E844B6" w:rsidRDefault="00F85AF7" w:rsidP="00F85AF7">
      <w:pPr>
        <w:ind w:firstLine="851"/>
        <w:jc w:val="both"/>
        <w:rPr>
          <w:sz w:val="28"/>
          <w:szCs w:val="28"/>
        </w:rPr>
      </w:pPr>
      <w:r w:rsidRPr="00E844B6">
        <w:rPr>
          <w:sz w:val="28"/>
          <w:szCs w:val="28"/>
          <w:shd w:val="clear" w:color="auto" w:fill="FFFFFF"/>
        </w:rPr>
        <w:t>Помните: работать в контурных картах фломастерами и маркерами запрещено!</w:t>
      </w:r>
    </w:p>
    <w:p w:rsidR="00F85AF7" w:rsidRPr="004A0D21" w:rsidRDefault="00F85AF7" w:rsidP="00F85AF7">
      <w:pPr>
        <w:ind w:firstLine="851"/>
        <w:jc w:val="both"/>
        <w:rPr>
          <w:sz w:val="28"/>
          <w:szCs w:val="28"/>
        </w:rPr>
      </w:pPr>
    </w:p>
    <w:p w:rsidR="00F85AF7" w:rsidRPr="00CF39D0" w:rsidRDefault="00F85AF7" w:rsidP="00F85AF7">
      <w:pPr>
        <w:jc w:val="both"/>
        <w:rPr>
          <w:b/>
          <w:sz w:val="28"/>
          <w:szCs w:val="28"/>
        </w:rPr>
      </w:pPr>
    </w:p>
    <w:p w:rsidR="00F85AF7" w:rsidRPr="00CF39D0" w:rsidRDefault="00F85AF7" w:rsidP="00F85AF7">
      <w:pPr>
        <w:jc w:val="both"/>
        <w:rPr>
          <w:b/>
          <w:sz w:val="28"/>
          <w:szCs w:val="28"/>
        </w:rPr>
      </w:pPr>
      <w:r w:rsidRPr="00CF39D0">
        <w:rPr>
          <w:b/>
          <w:sz w:val="28"/>
          <w:szCs w:val="28"/>
        </w:rPr>
        <w:t xml:space="preserve">6. Требования к уровню подготовки </w:t>
      </w:r>
      <w:proofErr w:type="gramStart"/>
      <w:r w:rsidRPr="00CF39D0">
        <w:rPr>
          <w:b/>
          <w:sz w:val="28"/>
          <w:szCs w:val="28"/>
        </w:rPr>
        <w:t>обучающихся</w:t>
      </w:r>
      <w:proofErr w:type="gramEnd"/>
    </w:p>
    <w:p w:rsidR="00F85AF7" w:rsidRPr="00CF39D0" w:rsidRDefault="00F85AF7" w:rsidP="00F85AF7">
      <w:pPr>
        <w:jc w:val="both"/>
        <w:rPr>
          <w:sz w:val="28"/>
          <w:szCs w:val="28"/>
        </w:rPr>
      </w:pPr>
    </w:p>
    <w:tbl>
      <w:tblPr>
        <w:tblStyle w:val="a5"/>
        <w:tblW w:w="14317" w:type="dxa"/>
        <w:tblInd w:w="250" w:type="dxa"/>
        <w:tblLook w:val="04A0"/>
      </w:tblPr>
      <w:tblGrid>
        <w:gridCol w:w="617"/>
        <w:gridCol w:w="3789"/>
        <w:gridCol w:w="991"/>
        <w:gridCol w:w="8920"/>
      </w:tblGrid>
      <w:tr w:rsidR="00F85AF7" w:rsidRPr="00CF39D0" w:rsidTr="00044F6C">
        <w:tc>
          <w:tcPr>
            <w:tcW w:w="617" w:type="dxa"/>
          </w:tcPr>
          <w:p w:rsidR="00F85AF7" w:rsidRPr="00CF39D0" w:rsidRDefault="00F85AF7" w:rsidP="00044F6C">
            <w:pPr>
              <w:jc w:val="both"/>
              <w:rPr>
                <w:b/>
                <w:sz w:val="28"/>
                <w:szCs w:val="28"/>
              </w:rPr>
            </w:pPr>
            <w:r w:rsidRPr="00CF39D0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CF39D0">
              <w:rPr>
                <w:b/>
                <w:sz w:val="28"/>
                <w:szCs w:val="28"/>
              </w:rPr>
              <w:t>п</w:t>
            </w:r>
            <w:proofErr w:type="gramEnd"/>
            <w:r w:rsidRPr="00CF39D0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3789" w:type="dxa"/>
          </w:tcPr>
          <w:p w:rsidR="00F85AF7" w:rsidRPr="00CF39D0" w:rsidRDefault="00F85AF7" w:rsidP="00044F6C">
            <w:pPr>
              <w:jc w:val="both"/>
              <w:rPr>
                <w:b/>
                <w:sz w:val="28"/>
                <w:szCs w:val="28"/>
              </w:rPr>
            </w:pPr>
            <w:r w:rsidRPr="00CF39D0">
              <w:rPr>
                <w:b/>
                <w:sz w:val="28"/>
                <w:szCs w:val="28"/>
              </w:rPr>
              <w:t>Разделы, темы</w:t>
            </w:r>
          </w:p>
        </w:tc>
        <w:tc>
          <w:tcPr>
            <w:tcW w:w="991" w:type="dxa"/>
          </w:tcPr>
          <w:p w:rsidR="00F85AF7" w:rsidRPr="00CF39D0" w:rsidRDefault="00F85AF7" w:rsidP="00044F6C">
            <w:pPr>
              <w:jc w:val="both"/>
              <w:rPr>
                <w:b/>
                <w:sz w:val="28"/>
                <w:szCs w:val="28"/>
              </w:rPr>
            </w:pPr>
            <w:r w:rsidRPr="00CF39D0">
              <w:rPr>
                <w:b/>
                <w:sz w:val="28"/>
                <w:szCs w:val="28"/>
              </w:rPr>
              <w:t>Кол-во часов</w:t>
            </w:r>
          </w:p>
        </w:tc>
        <w:tc>
          <w:tcPr>
            <w:tcW w:w="8920" w:type="dxa"/>
          </w:tcPr>
          <w:p w:rsidR="00F85AF7" w:rsidRPr="00CF39D0" w:rsidRDefault="00F85AF7" w:rsidP="00044F6C">
            <w:pPr>
              <w:jc w:val="both"/>
              <w:rPr>
                <w:b/>
                <w:sz w:val="28"/>
                <w:szCs w:val="28"/>
              </w:rPr>
            </w:pPr>
            <w:r w:rsidRPr="00CF39D0">
              <w:rPr>
                <w:b/>
                <w:sz w:val="28"/>
                <w:szCs w:val="28"/>
              </w:rPr>
              <w:t xml:space="preserve">Требования к уровню подготовки </w:t>
            </w:r>
            <w:proofErr w:type="gramStart"/>
            <w:r w:rsidRPr="00CF39D0">
              <w:rPr>
                <w:b/>
                <w:sz w:val="28"/>
                <w:szCs w:val="28"/>
              </w:rPr>
              <w:t>обучающихся</w:t>
            </w:r>
            <w:proofErr w:type="gramEnd"/>
          </w:p>
          <w:p w:rsidR="00F85AF7" w:rsidRPr="00CF39D0" w:rsidRDefault="00F85AF7" w:rsidP="00044F6C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85AF7" w:rsidRPr="00CF39D0" w:rsidTr="00044F6C">
        <w:tc>
          <w:tcPr>
            <w:tcW w:w="617" w:type="dxa"/>
          </w:tcPr>
          <w:p w:rsidR="00F85AF7" w:rsidRPr="00A757D5" w:rsidRDefault="00F85AF7" w:rsidP="00044F6C">
            <w:pPr>
              <w:jc w:val="both"/>
              <w:rPr>
                <w:sz w:val="28"/>
                <w:szCs w:val="28"/>
              </w:rPr>
            </w:pPr>
            <w:r w:rsidRPr="00A757D5">
              <w:rPr>
                <w:sz w:val="28"/>
                <w:szCs w:val="28"/>
              </w:rPr>
              <w:t>1</w:t>
            </w:r>
          </w:p>
        </w:tc>
        <w:tc>
          <w:tcPr>
            <w:tcW w:w="3789" w:type="dxa"/>
          </w:tcPr>
          <w:p w:rsidR="00F85AF7" w:rsidRPr="00A757D5" w:rsidRDefault="00F85AF7" w:rsidP="00044F6C">
            <w:pPr>
              <w:jc w:val="both"/>
              <w:rPr>
                <w:sz w:val="28"/>
                <w:szCs w:val="28"/>
              </w:rPr>
            </w:pPr>
            <w:r w:rsidRPr="00A757D5">
              <w:rPr>
                <w:sz w:val="28"/>
                <w:szCs w:val="28"/>
              </w:rPr>
              <w:t>Введение</w:t>
            </w:r>
          </w:p>
        </w:tc>
        <w:tc>
          <w:tcPr>
            <w:tcW w:w="991" w:type="dxa"/>
          </w:tcPr>
          <w:p w:rsidR="00F85AF7" w:rsidRPr="00A757D5" w:rsidRDefault="00F85AF7" w:rsidP="00044F6C">
            <w:pPr>
              <w:jc w:val="center"/>
              <w:rPr>
                <w:sz w:val="28"/>
                <w:szCs w:val="28"/>
              </w:rPr>
            </w:pPr>
            <w:r w:rsidRPr="00A757D5">
              <w:rPr>
                <w:sz w:val="28"/>
                <w:szCs w:val="28"/>
              </w:rPr>
              <w:t>1</w:t>
            </w:r>
          </w:p>
        </w:tc>
        <w:tc>
          <w:tcPr>
            <w:tcW w:w="8920" w:type="dxa"/>
          </w:tcPr>
          <w:p w:rsidR="00F85AF7" w:rsidRPr="00A757D5" w:rsidRDefault="00F85AF7" w:rsidP="00044F6C">
            <w:pPr>
              <w:jc w:val="both"/>
              <w:rPr>
                <w:sz w:val="28"/>
                <w:szCs w:val="28"/>
              </w:rPr>
            </w:pPr>
            <w:r w:rsidRPr="00A757D5">
              <w:rPr>
                <w:sz w:val="28"/>
                <w:szCs w:val="28"/>
              </w:rPr>
              <w:t>География России. Комплексное и взаимосвязанное изучение России во всем её многообразии и контрастности</w:t>
            </w:r>
          </w:p>
        </w:tc>
      </w:tr>
      <w:tr w:rsidR="00F85AF7" w:rsidRPr="00A757D5" w:rsidTr="00044F6C">
        <w:tc>
          <w:tcPr>
            <w:tcW w:w="617" w:type="dxa"/>
          </w:tcPr>
          <w:p w:rsidR="00F85AF7" w:rsidRPr="00A757D5" w:rsidRDefault="00F85AF7" w:rsidP="00044F6C">
            <w:pPr>
              <w:rPr>
                <w:sz w:val="28"/>
                <w:szCs w:val="28"/>
              </w:rPr>
            </w:pPr>
            <w:r w:rsidRPr="00A757D5">
              <w:rPr>
                <w:sz w:val="28"/>
                <w:szCs w:val="28"/>
              </w:rPr>
              <w:t>2</w:t>
            </w:r>
          </w:p>
        </w:tc>
        <w:tc>
          <w:tcPr>
            <w:tcW w:w="3789" w:type="dxa"/>
          </w:tcPr>
          <w:p w:rsidR="00F85AF7" w:rsidRPr="00A757D5" w:rsidRDefault="00F85AF7" w:rsidP="00044F6C">
            <w:pPr>
              <w:rPr>
                <w:sz w:val="28"/>
                <w:szCs w:val="28"/>
              </w:rPr>
            </w:pPr>
            <w:r w:rsidRPr="00A757D5">
              <w:rPr>
                <w:sz w:val="28"/>
                <w:szCs w:val="28"/>
              </w:rPr>
              <w:t>Раздел I. Географическое пространство России</w:t>
            </w:r>
          </w:p>
        </w:tc>
        <w:tc>
          <w:tcPr>
            <w:tcW w:w="991" w:type="dxa"/>
          </w:tcPr>
          <w:p w:rsidR="00F85AF7" w:rsidRPr="00A757D5" w:rsidRDefault="00F85AF7" w:rsidP="00044F6C">
            <w:pPr>
              <w:rPr>
                <w:sz w:val="28"/>
                <w:szCs w:val="28"/>
              </w:rPr>
            </w:pPr>
            <w:r w:rsidRPr="00A757D5">
              <w:rPr>
                <w:sz w:val="28"/>
                <w:szCs w:val="28"/>
              </w:rPr>
              <w:t>8</w:t>
            </w:r>
          </w:p>
        </w:tc>
        <w:tc>
          <w:tcPr>
            <w:tcW w:w="8920" w:type="dxa"/>
          </w:tcPr>
          <w:p w:rsidR="00F85AF7" w:rsidRDefault="00F85AF7" w:rsidP="00044F6C">
            <w:pPr>
              <w:rPr>
                <w:sz w:val="28"/>
                <w:szCs w:val="28"/>
              </w:rPr>
            </w:pPr>
            <w:r w:rsidRPr="00A757D5">
              <w:rPr>
                <w:b/>
                <w:sz w:val="28"/>
                <w:szCs w:val="28"/>
              </w:rPr>
              <w:t>Определять</w:t>
            </w:r>
            <w:r w:rsidRPr="00A757D5">
              <w:rPr>
                <w:sz w:val="28"/>
                <w:szCs w:val="28"/>
              </w:rPr>
              <w:t xml:space="preserve"> границы РФ и приграничных государств по физической и политической картам,</w:t>
            </w:r>
            <w:r>
              <w:rPr>
                <w:sz w:val="28"/>
                <w:szCs w:val="28"/>
              </w:rPr>
              <w:t xml:space="preserve"> наносить их на контурную карту, </w:t>
            </w:r>
            <w:r w:rsidRPr="00496781">
              <w:rPr>
                <w:sz w:val="28"/>
                <w:szCs w:val="28"/>
              </w:rPr>
              <w:t>положение РФ на карте часовых поясов</w:t>
            </w:r>
            <w:r>
              <w:rPr>
                <w:sz w:val="28"/>
                <w:szCs w:val="28"/>
              </w:rPr>
              <w:t xml:space="preserve">, </w:t>
            </w:r>
            <w:r w:rsidRPr="00496781">
              <w:rPr>
                <w:sz w:val="28"/>
                <w:szCs w:val="28"/>
              </w:rPr>
              <w:t>поясное время для разных городов</w:t>
            </w:r>
            <w:r>
              <w:rPr>
                <w:sz w:val="28"/>
                <w:szCs w:val="28"/>
              </w:rPr>
              <w:t xml:space="preserve"> России по карте часовых поясов, </w:t>
            </w:r>
            <w:r w:rsidRPr="00432867">
              <w:rPr>
                <w:sz w:val="28"/>
                <w:szCs w:val="28"/>
              </w:rPr>
              <w:t xml:space="preserve">субъекты РФ и их столицы по </w:t>
            </w:r>
            <w:proofErr w:type="gramStart"/>
            <w:r w:rsidRPr="00432867">
              <w:rPr>
                <w:sz w:val="28"/>
                <w:szCs w:val="28"/>
              </w:rPr>
              <w:t>политико - а</w:t>
            </w:r>
            <w:r>
              <w:rPr>
                <w:sz w:val="28"/>
                <w:szCs w:val="28"/>
              </w:rPr>
              <w:t>дминистратив</w:t>
            </w:r>
            <w:r w:rsidRPr="00432867">
              <w:rPr>
                <w:sz w:val="28"/>
                <w:szCs w:val="28"/>
              </w:rPr>
              <w:t>ной</w:t>
            </w:r>
            <w:proofErr w:type="gramEnd"/>
            <w:r w:rsidRPr="00432867">
              <w:rPr>
                <w:sz w:val="28"/>
                <w:szCs w:val="28"/>
              </w:rPr>
              <w:t xml:space="preserve"> карте РФ. Определять состав и границы федеральных о</w:t>
            </w:r>
            <w:r w:rsidRPr="00432867">
              <w:rPr>
                <w:sz w:val="28"/>
                <w:szCs w:val="28"/>
              </w:rPr>
              <w:t>к</w:t>
            </w:r>
            <w:r w:rsidRPr="00432867">
              <w:rPr>
                <w:sz w:val="28"/>
                <w:szCs w:val="28"/>
              </w:rPr>
              <w:t>ругов по карте федеральных округов</w:t>
            </w:r>
          </w:p>
          <w:p w:rsidR="00F85AF7" w:rsidRDefault="00F85AF7" w:rsidP="00044F6C">
            <w:pPr>
              <w:rPr>
                <w:sz w:val="28"/>
                <w:szCs w:val="28"/>
              </w:rPr>
            </w:pPr>
            <w:r w:rsidRPr="00A757D5">
              <w:rPr>
                <w:b/>
                <w:sz w:val="28"/>
                <w:szCs w:val="28"/>
              </w:rPr>
              <w:t>Сравнивать</w:t>
            </w:r>
            <w:r w:rsidRPr="00A757D5">
              <w:rPr>
                <w:sz w:val="28"/>
                <w:szCs w:val="28"/>
              </w:rPr>
              <w:t xml:space="preserve"> морские и сухопутные границы РФ по протяжённости и значению для развития внешнеторговых свя</w:t>
            </w:r>
            <w:r>
              <w:rPr>
                <w:sz w:val="28"/>
                <w:szCs w:val="28"/>
              </w:rPr>
              <w:t>зей РФ с другими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ствами, </w:t>
            </w:r>
            <w:r w:rsidRPr="00496781">
              <w:rPr>
                <w:sz w:val="28"/>
                <w:szCs w:val="28"/>
              </w:rPr>
              <w:t>размеры государственной территории России и других стран (Канады, США и т. п.) на основе анализа карт и статистических данных.</w:t>
            </w:r>
          </w:p>
          <w:p w:rsidR="00F85AF7" w:rsidRDefault="00F85AF7" w:rsidP="00044F6C">
            <w:pPr>
              <w:rPr>
                <w:sz w:val="28"/>
                <w:szCs w:val="28"/>
              </w:rPr>
            </w:pPr>
            <w:r w:rsidRPr="00496781">
              <w:rPr>
                <w:b/>
                <w:sz w:val="28"/>
                <w:szCs w:val="28"/>
              </w:rPr>
              <w:t>Находить</w:t>
            </w:r>
            <w:r w:rsidRPr="00A757D5">
              <w:rPr>
                <w:sz w:val="28"/>
                <w:szCs w:val="28"/>
              </w:rPr>
              <w:t xml:space="preserve"> информацию (в Интернете и других источниках) о мировом океане. </w:t>
            </w:r>
          </w:p>
          <w:p w:rsidR="00F85AF7" w:rsidRPr="00A757D5" w:rsidRDefault="00F85AF7" w:rsidP="00044F6C">
            <w:pPr>
              <w:rPr>
                <w:sz w:val="28"/>
                <w:szCs w:val="28"/>
              </w:rPr>
            </w:pPr>
            <w:r w:rsidRPr="00496781">
              <w:rPr>
                <w:b/>
                <w:sz w:val="28"/>
                <w:szCs w:val="28"/>
              </w:rPr>
              <w:t>Составлять</w:t>
            </w:r>
            <w:r w:rsidRPr="00A757D5">
              <w:rPr>
                <w:sz w:val="28"/>
                <w:szCs w:val="28"/>
              </w:rPr>
              <w:t xml:space="preserve"> описание границ России</w:t>
            </w:r>
          </w:p>
          <w:p w:rsidR="00F85AF7" w:rsidRDefault="00F85AF7" w:rsidP="00044F6C">
            <w:pPr>
              <w:rPr>
                <w:sz w:val="28"/>
                <w:szCs w:val="28"/>
              </w:rPr>
            </w:pPr>
            <w:r w:rsidRPr="00496781">
              <w:rPr>
                <w:b/>
                <w:sz w:val="28"/>
                <w:szCs w:val="28"/>
              </w:rPr>
              <w:t>Выявлять</w:t>
            </w:r>
            <w:r w:rsidRPr="00A757D5">
              <w:rPr>
                <w:sz w:val="28"/>
                <w:szCs w:val="28"/>
              </w:rPr>
              <w:t xml:space="preserve"> на основе анализа схемы преимущества и недостатки бол</w:t>
            </w:r>
            <w:r>
              <w:rPr>
                <w:sz w:val="28"/>
                <w:szCs w:val="28"/>
              </w:rPr>
              <w:t>ьших размеров территории страны</w:t>
            </w:r>
            <w:proofErr w:type="gramStart"/>
            <w:r>
              <w:rPr>
                <w:sz w:val="28"/>
                <w:szCs w:val="28"/>
              </w:rPr>
              <w:t>,</w:t>
            </w:r>
            <w:r w:rsidRPr="00496781">
              <w:rPr>
                <w:sz w:val="28"/>
                <w:szCs w:val="28"/>
              </w:rPr>
              <w:t>з</w:t>
            </w:r>
            <w:proofErr w:type="gramEnd"/>
            <w:r w:rsidRPr="00496781">
              <w:rPr>
                <w:sz w:val="28"/>
                <w:szCs w:val="28"/>
              </w:rPr>
              <w:t>ависимость между географическим положением и особенно</w:t>
            </w:r>
            <w:r>
              <w:rPr>
                <w:sz w:val="28"/>
                <w:szCs w:val="28"/>
              </w:rPr>
              <w:t>стями заселения и хозяйственно</w:t>
            </w:r>
            <w:r w:rsidRPr="00496781">
              <w:rPr>
                <w:sz w:val="28"/>
                <w:szCs w:val="28"/>
              </w:rPr>
              <w:t>го освоения территории страны</w:t>
            </w:r>
            <w:r>
              <w:rPr>
                <w:sz w:val="28"/>
                <w:szCs w:val="28"/>
              </w:rPr>
              <w:t xml:space="preserve">,  </w:t>
            </w:r>
            <w:r w:rsidRPr="00496781">
              <w:rPr>
                <w:sz w:val="28"/>
                <w:szCs w:val="28"/>
              </w:rPr>
              <w:t xml:space="preserve">особенности </w:t>
            </w:r>
            <w:r w:rsidRPr="00496781">
              <w:rPr>
                <w:sz w:val="28"/>
                <w:szCs w:val="28"/>
              </w:rPr>
              <w:lastRenderedPageBreak/>
              <w:t>формирования государственной территории России, изменения её границ, заселения и хозяйственного о</w:t>
            </w:r>
            <w:r w:rsidRPr="00496781">
              <w:rPr>
                <w:sz w:val="28"/>
                <w:szCs w:val="28"/>
              </w:rPr>
              <w:t>с</w:t>
            </w:r>
            <w:r w:rsidRPr="00496781">
              <w:rPr>
                <w:sz w:val="28"/>
                <w:szCs w:val="28"/>
              </w:rPr>
              <w:t>воения на разных исторических этапах</w:t>
            </w:r>
            <w:r>
              <w:rPr>
                <w:sz w:val="28"/>
                <w:szCs w:val="28"/>
              </w:rPr>
              <w:t>.</w:t>
            </w:r>
          </w:p>
          <w:p w:rsidR="00F85AF7" w:rsidRDefault="00F85AF7" w:rsidP="00044F6C">
            <w:pPr>
              <w:rPr>
                <w:sz w:val="28"/>
                <w:szCs w:val="28"/>
              </w:rPr>
            </w:pPr>
            <w:r w:rsidRPr="00496781">
              <w:rPr>
                <w:b/>
                <w:sz w:val="28"/>
                <w:szCs w:val="28"/>
              </w:rPr>
              <w:t>Решать задачи</w:t>
            </w:r>
            <w:r w:rsidRPr="00A757D5">
              <w:rPr>
                <w:sz w:val="28"/>
                <w:szCs w:val="28"/>
              </w:rPr>
              <w:t xml:space="preserve"> на определение поясного времени с контекстом из р</w:t>
            </w:r>
            <w:r w:rsidRPr="00A757D5">
              <w:rPr>
                <w:sz w:val="28"/>
                <w:szCs w:val="28"/>
              </w:rPr>
              <w:t>е</w:t>
            </w:r>
            <w:r w:rsidRPr="00A757D5">
              <w:rPr>
                <w:sz w:val="28"/>
                <w:szCs w:val="28"/>
              </w:rPr>
              <w:t xml:space="preserve">альной жизни. </w:t>
            </w:r>
          </w:p>
          <w:p w:rsidR="00F85AF7" w:rsidRPr="00A757D5" w:rsidRDefault="00F85AF7" w:rsidP="00044F6C">
            <w:pPr>
              <w:rPr>
                <w:sz w:val="28"/>
                <w:szCs w:val="28"/>
              </w:rPr>
            </w:pPr>
            <w:r w:rsidRPr="00496781">
              <w:rPr>
                <w:b/>
                <w:sz w:val="28"/>
                <w:szCs w:val="28"/>
              </w:rPr>
              <w:t>Объяснять</w:t>
            </w:r>
            <w:r w:rsidRPr="00A757D5">
              <w:rPr>
                <w:sz w:val="28"/>
                <w:szCs w:val="28"/>
              </w:rPr>
              <w:t xml:space="preserve"> роль поясного, декретного, летнего времени в хозяйстве</w:t>
            </w:r>
            <w:proofErr w:type="gramStart"/>
            <w:r w:rsidRPr="00A757D5">
              <w:rPr>
                <w:sz w:val="28"/>
                <w:szCs w:val="28"/>
              </w:rPr>
              <w:t xml:space="preserve"> .</w:t>
            </w:r>
            <w:proofErr w:type="gramEnd"/>
          </w:p>
          <w:p w:rsidR="00F85AF7" w:rsidRDefault="00F85AF7" w:rsidP="00044F6C">
            <w:pPr>
              <w:rPr>
                <w:sz w:val="28"/>
                <w:szCs w:val="28"/>
              </w:rPr>
            </w:pPr>
            <w:r w:rsidRPr="00A757D5">
              <w:rPr>
                <w:sz w:val="28"/>
                <w:szCs w:val="28"/>
              </w:rPr>
              <w:t>Анализировать карты и выявлять особенности разных видов географ</w:t>
            </w:r>
            <w:r w:rsidRPr="00A757D5">
              <w:rPr>
                <w:sz w:val="28"/>
                <w:szCs w:val="28"/>
              </w:rPr>
              <w:t>и</w:t>
            </w:r>
            <w:r w:rsidRPr="00A757D5">
              <w:rPr>
                <w:sz w:val="28"/>
                <w:szCs w:val="28"/>
              </w:rPr>
              <w:t xml:space="preserve">ческого положения России. </w:t>
            </w:r>
          </w:p>
          <w:p w:rsidR="00F85AF7" w:rsidRDefault="00F85AF7" w:rsidP="00044F6C">
            <w:pPr>
              <w:rPr>
                <w:sz w:val="28"/>
                <w:szCs w:val="28"/>
              </w:rPr>
            </w:pPr>
            <w:r w:rsidRPr="00496781">
              <w:rPr>
                <w:b/>
                <w:sz w:val="28"/>
                <w:szCs w:val="28"/>
              </w:rPr>
              <w:t>Наносить на контурную карту</w:t>
            </w:r>
            <w:r w:rsidRPr="00A757D5">
              <w:rPr>
                <w:sz w:val="28"/>
                <w:szCs w:val="28"/>
              </w:rPr>
              <w:t xml:space="preserve"> объекты, характеризующие географ</w:t>
            </w:r>
            <w:r w:rsidRPr="00A757D5">
              <w:rPr>
                <w:sz w:val="28"/>
                <w:szCs w:val="28"/>
              </w:rPr>
              <w:t>и</w:t>
            </w:r>
            <w:r w:rsidRPr="00A757D5">
              <w:rPr>
                <w:sz w:val="28"/>
                <w:szCs w:val="28"/>
              </w:rPr>
              <w:t xml:space="preserve">ческое положение России. </w:t>
            </w:r>
          </w:p>
          <w:p w:rsidR="00F85AF7" w:rsidRDefault="00F85AF7" w:rsidP="00044F6C">
            <w:pPr>
              <w:rPr>
                <w:sz w:val="28"/>
                <w:szCs w:val="28"/>
              </w:rPr>
            </w:pPr>
            <w:proofErr w:type="gramStart"/>
            <w:r w:rsidRPr="00496781">
              <w:rPr>
                <w:b/>
                <w:sz w:val="28"/>
                <w:szCs w:val="28"/>
              </w:rPr>
              <w:t xml:space="preserve">Анализировать </w:t>
            </w:r>
            <w:r w:rsidRPr="00A757D5">
              <w:rPr>
                <w:sz w:val="28"/>
                <w:szCs w:val="28"/>
              </w:rPr>
              <w:t>карты и статистические материалы (печатные таблицы, диаграммы, графики, ресурсы Интернета)</w:t>
            </w:r>
            <w:r>
              <w:rPr>
                <w:sz w:val="28"/>
                <w:szCs w:val="28"/>
              </w:rPr>
              <w:t xml:space="preserve">, </w:t>
            </w:r>
            <w:r w:rsidRPr="00A757D5">
              <w:rPr>
                <w:sz w:val="28"/>
                <w:szCs w:val="28"/>
              </w:rPr>
              <w:t xml:space="preserve">статистические данные, содержащиеся в учебнике </w:t>
            </w:r>
            <w:r>
              <w:rPr>
                <w:sz w:val="28"/>
                <w:szCs w:val="28"/>
              </w:rPr>
              <w:t>и дополнительных источниках инф</w:t>
            </w:r>
            <w:r w:rsidRPr="00A757D5">
              <w:rPr>
                <w:sz w:val="28"/>
                <w:szCs w:val="28"/>
              </w:rPr>
              <w:t>ормации, о величине ВВП и национального богатства России (в сравнении с другими странами), решать учебные задачи с контекстом из реальной жи</w:t>
            </w:r>
            <w:r w:rsidRPr="00A757D5">
              <w:rPr>
                <w:sz w:val="28"/>
                <w:szCs w:val="28"/>
              </w:rPr>
              <w:t>з</w:t>
            </w:r>
            <w:r w:rsidRPr="00A757D5">
              <w:rPr>
                <w:sz w:val="28"/>
                <w:szCs w:val="28"/>
              </w:rPr>
              <w:t>ни</w:t>
            </w:r>
            <w:r>
              <w:rPr>
                <w:sz w:val="28"/>
                <w:szCs w:val="28"/>
              </w:rPr>
              <w:t xml:space="preserve">, </w:t>
            </w:r>
            <w:r w:rsidRPr="00A757D5">
              <w:rPr>
                <w:sz w:val="28"/>
                <w:szCs w:val="28"/>
              </w:rPr>
              <w:t xml:space="preserve"> карты с маршрутами важнейших путешествий и э</w:t>
            </w:r>
            <w:r>
              <w:rPr>
                <w:sz w:val="28"/>
                <w:szCs w:val="28"/>
              </w:rPr>
              <w:t xml:space="preserve">кспедиций по территории России, </w:t>
            </w:r>
            <w:r w:rsidRPr="00A757D5">
              <w:rPr>
                <w:sz w:val="28"/>
                <w:szCs w:val="28"/>
              </w:rPr>
              <w:t>схему, отражающую функции административно_ территориального деления страны</w:t>
            </w:r>
            <w:r>
              <w:rPr>
                <w:sz w:val="28"/>
                <w:szCs w:val="28"/>
              </w:rPr>
              <w:t>.</w:t>
            </w:r>
            <w:proofErr w:type="gramEnd"/>
          </w:p>
          <w:p w:rsidR="00F85AF7" w:rsidRDefault="00F85AF7" w:rsidP="00044F6C">
            <w:pPr>
              <w:rPr>
                <w:sz w:val="28"/>
                <w:szCs w:val="28"/>
              </w:rPr>
            </w:pPr>
            <w:r w:rsidRPr="00432867">
              <w:rPr>
                <w:b/>
                <w:sz w:val="28"/>
                <w:szCs w:val="28"/>
              </w:rPr>
              <w:t>Характеризовать</w:t>
            </w:r>
            <w:r w:rsidRPr="00A757D5">
              <w:rPr>
                <w:sz w:val="28"/>
                <w:szCs w:val="28"/>
              </w:rPr>
              <w:t xml:space="preserve"> вклад знаменитых путешественников и исследоват</w:t>
            </w:r>
            <w:r w:rsidRPr="00A757D5">
              <w:rPr>
                <w:sz w:val="28"/>
                <w:szCs w:val="28"/>
              </w:rPr>
              <w:t>е</w:t>
            </w:r>
            <w:r w:rsidRPr="00A757D5">
              <w:rPr>
                <w:sz w:val="28"/>
                <w:szCs w:val="28"/>
              </w:rPr>
              <w:t xml:space="preserve">лей в освоение и изучение территории России. </w:t>
            </w:r>
          </w:p>
          <w:p w:rsidR="00F85AF7" w:rsidRPr="00A757D5" w:rsidRDefault="00F85AF7" w:rsidP="00044F6C">
            <w:pPr>
              <w:rPr>
                <w:sz w:val="28"/>
                <w:szCs w:val="28"/>
              </w:rPr>
            </w:pPr>
            <w:r w:rsidRPr="00432867">
              <w:rPr>
                <w:b/>
                <w:sz w:val="28"/>
                <w:szCs w:val="28"/>
              </w:rPr>
              <w:t>Готовить и обсуждать</w:t>
            </w:r>
            <w:r w:rsidRPr="00A757D5">
              <w:rPr>
                <w:sz w:val="28"/>
                <w:szCs w:val="28"/>
              </w:rPr>
              <w:t xml:space="preserve"> сообщения и презентации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F85AF7" w:rsidRPr="00A757D5" w:rsidTr="00044F6C">
        <w:tc>
          <w:tcPr>
            <w:tcW w:w="617" w:type="dxa"/>
          </w:tcPr>
          <w:p w:rsidR="00F85AF7" w:rsidRPr="00A757D5" w:rsidRDefault="00F85AF7" w:rsidP="00044F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3789" w:type="dxa"/>
          </w:tcPr>
          <w:p w:rsidR="00F85AF7" w:rsidRPr="00A757D5" w:rsidRDefault="00F85AF7" w:rsidP="00044F6C">
            <w:pPr>
              <w:rPr>
                <w:sz w:val="28"/>
                <w:szCs w:val="28"/>
              </w:rPr>
            </w:pPr>
            <w:r w:rsidRPr="007D12A9">
              <w:rPr>
                <w:sz w:val="28"/>
                <w:szCs w:val="28"/>
              </w:rPr>
              <w:t>Раздел  II. Природа России</w:t>
            </w:r>
          </w:p>
        </w:tc>
        <w:tc>
          <w:tcPr>
            <w:tcW w:w="991" w:type="dxa"/>
          </w:tcPr>
          <w:p w:rsidR="00F85AF7" w:rsidRPr="00A757D5" w:rsidRDefault="00F85AF7" w:rsidP="00044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8920" w:type="dxa"/>
          </w:tcPr>
          <w:p w:rsidR="00F85AF7" w:rsidRPr="00A757D5" w:rsidRDefault="00F85AF7" w:rsidP="00044F6C">
            <w:pPr>
              <w:rPr>
                <w:b/>
                <w:sz w:val="28"/>
                <w:szCs w:val="28"/>
              </w:rPr>
            </w:pPr>
          </w:p>
        </w:tc>
      </w:tr>
      <w:tr w:rsidR="00F85AF7" w:rsidRPr="007D12A9" w:rsidTr="00044F6C">
        <w:tc>
          <w:tcPr>
            <w:tcW w:w="617" w:type="dxa"/>
          </w:tcPr>
          <w:p w:rsidR="00F85AF7" w:rsidRPr="007D12A9" w:rsidRDefault="00F85AF7" w:rsidP="00044F6C">
            <w:pPr>
              <w:rPr>
                <w:sz w:val="28"/>
                <w:szCs w:val="28"/>
              </w:rPr>
            </w:pPr>
          </w:p>
        </w:tc>
        <w:tc>
          <w:tcPr>
            <w:tcW w:w="3789" w:type="dxa"/>
          </w:tcPr>
          <w:p w:rsidR="00F85AF7" w:rsidRPr="007D12A9" w:rsidRDefault="00F85AF7" w:rsidP="00044F6C">
            <w:pPr>
              <w:rPr>
                <w:sz w:val="28"/>
                <w:szCs w:val="28"/>
              </w:rPr>
            </w:pPr>
            <w:r w:rsidRPr="007D12A9">
              <w:rPr>
                <w:sz w:val="28"/>
                <w:szCs w:val="28"/>
              </w:rPr>
              <w:t>Тема 1. Рельеф и недра</w:t>
            </w:r>
          </w:p>
        </w:tc>
        <w:tc>
          <w:tcPr>
            <w:tcW w:w="991" w:type="dxa"/>
          </w:tcPr>
          <w:p w:rsidR="00F85AF7" w:rsidRPr="007D12A9" w:rsidRDefault="00F85AF7" w:rsidP="00044F6C">
            <w:pPr>
              <w:jc w:val="center"/>
              <w:rPr>
                <w:sz w:val="28"/>
                <w:szCs w:val="28"/>
              </w:rPr>
            </w:pPr>
            <w:r w:rsidRPr="007D12A9">
              <w:rPr>
                <w:sz w:val="28"/>
                <w:szCs w:val="28"/>
              </w:rPr>
              <w:t>8</w:t>
            </w:r>
          </w:p>
        </w:tc>
        <w:tc>
          <w:tcPr>
            <w:tcW w:w="8920" w:type="dxa"/>
          </w:tcPr>
          <w:p w:rsidR="00F85AF7" w:rsidRPr="007D12A9" w:rsidRDefault="00F85AF7" w:rsidP="00044F6C">
            <w:pPr>
              <w:rPr>
                <w:sz w:val="28"/>
                <w:szCs w:val="28"/>
              </w:rPr>
            </w:pPr>
            <w:proofErr w:type="gramStart"/>
            <w:r w:rsidRPr="007D12A9">
              <w:rPr>
                <w:b/>
                <w:sz w:val="28"/>
                <w:szCs w:val="28"/>
              </w:rPr>
              <w:t>Определять</w:t>
            </w:r>
            <w:r w:rsidRPr="007D12A9">
              <w:rPr>
                <w:sz w:val="28"/>
                <w:szCs w:val="28"/>
              </w:rPr>
              <w:t xml:space="preserve"> основные этапы формирования земной коры на территории России по тектонической карте, геохронологической та</w:t>
            </w:r>
            <w:r>
              <w:rPr>
                <w:sz w:val="28"/>
                <w:szCs w:val="28"/>
              </w:rPr>
              <w:t xml:space="preserve">блице и рисункам (моделям),  </w:t>
            </w:r>
            <w:r w:rsidRPr="007D12A9">
              <w:rPr>
                <w:sz w:val="28"/>
                <w:szCs w:val="28"/>
              </w:rPr>
              <w:t>способы изображения основных тектонических структур и сами тектонические структур</w:t>
            </w:r>
            <w:r>
              <w:rPr>
                <w:sz w:val="28"/>
                <w:szCs w:val="28"/>
              </w:rPr>
              <w:t>ы по тектонической карте Ро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сии, </w:t>
            </w:r>
            <w:r w:rsidRPr="007D12A9">
              <w:rPr>
                <w:sz w:val="28"/>
                <w:szCs w:val="28"/>
              </w:rPr>
              <w:t xml:space="preserve"> особенности рел</w:t>
            </w:r>
            <w:r>
              <w:rPr>
                <w:sz w:val="28"/>
                <w:szCs w:val="28"/>
              </w:rPr>
              <w:t xml:space="preserve">ьефа России по физической карте, </w:t>
            </w:r>
            <w:r w:rsidRPr="007D12A9">
              <w:rPr>
                <w:sz w:val="28"/>
                <w:szCs w:val="28"/>
              </w:rPr>
              <w:t>особенности рельефа региона своего проживания</w:t>
            </w:r>
            <w:r>
              <w:rPr>
                <w:sz w:val="28"/>
                <w:szCs w:val="28"/>
              </w:rPr>
              <w:t xml:space="preserve">, </w:t>
            </w:r>
            <w:r w:rsidRPr="007D12A9">
              <w:rPr>
                <w:sz w:val="28"/>
                <w:szCs w:val="28"/>
              </w:rPr>
              <w:t>по физической и тематическим картам территории распростран</w:t>
            </w:r>
            <w:r>
              <w:rPr>
                <w:sz w:val="28"/>
                <w:szCs w:val="28"/>
              </w:rPr>
              <w:t xml:space="preserve">ения землетрясений и вулканизма,  </w:t>
            </w:r>
            <w:r w:rsidRPr="007D12A9">
              <w:rPr>
                <w:sz w:val="28"/>
                <w:szCs w:val="28"/>
              </w:rPr>
              <w:t xml:space="preserve">по тематическим картам границу древнего оледенения и по </w:t>
            </w:r>
            <w:r w:rsidRPr="007D12A9">
              <w:rPr>
                <w:sz w:val="28"/>
                <w:szCs w:val="28"/>
              </w:rPr>
              <w:lastRenderedPageBreak/>
              <w:t>физической</w:t>
            </w:r>
            <w:proofErr w:type="gramEnd"/>
            <w:r w:rsidRPr="007D12A9">
              <w:rPr>
                <w:sz w:val="28"/>
                <w:szCs w:val="28"/>
              </w:rPr>
              <w:t xml:space="preserve"> карте приводить приме </w:t>
            </w:r>
            <w:proofErr w:type="gramStart"/>
            <w:r w:rsidRPr="007D12A9">
              <w:rPr>
                <w:sz w:val="28"/>
                <w:szCs w:val="28"/>
              </w:rPr>
              <w:t>р</w:t>
            </w:r>
            <w:proofErr w:type="gramEnd"/>
            <w:r w:rsidRPr="007D12A9">
              <w:rPr>
                <w:sz w:val="28"/>
                <w:szCs w:val="28"/>
              </w:rPr>
              <w:t xml:space="preserve"> ы возвышенностей, созданных деятельностью древних ледников.</w:t>
            </w:r>
          </w:p>
          <w:p w:rsidR="00F85AF7" w:rsidRPr="007D12A9" w:rsidRDefault="00F85AF7" w:rsidP="00044F6C">
            <w:pPr>
              <w:rPr>
                <w:sz w:val="28"/>
                <w:szCs w:val="28"/>
              </w:rPr>
            </w:pPr>
            <w:r w:rsidRPr="007D12A9">
              <w:rPr>
                <w:b/>
                <w:sz w:val="28"/>
                <w:szCs w:val="28"/>
              </w:rPr>
              <w:t>Сравнивать</w:t>
            </w:r>
            <w:r w:rsidRPr="007D12A9">
              <w:rPr>
                <w:sz w:val="28"/>
                <w:szCs w:val="28"/>
              </w:rPr>
              <w:t xml:space="preserve"> тематические карты и выявлять зависимость расположения платформ и районов горообразования от простирания границ лит</w:t>
            </w:r>
            <w:r w:rsidRPr="007D12A9">
              <w:rPr>
                <w:sz w:val="28"/>
                <w:szCs w:val="28"/>
              </w:rPr>
              <w:t>о</w:t>
            </w:r>
            <w:r w:rsidRPr="007D12A9">
              <w:rPr>
                <w:sz w:val="28"/>
                <w:szCs w:val="28"/>
              </w:rPr>
              <w:t>сферных плит</w:t>
            </w:r>
          </w:p>
          <w:p w:rsidR="00F85AF7" w:rsidRDefault="00F85AF7" w:rsidP="00044F6C">
            <w:pPr>
              <w:rPr>
                <w:sz w:val="28"/>
                <w:szCs w:val="28"/>
              </w:rPr>
            </w:pPr>
            <w:r w:rsidRPr="007D12A9">
              <w:rPr>
                <w:b/>
                <w:sz w:val="28"/>
                <w:szCs w:val="28"/>
              </w:rPr>
              <w:t>Наносить на контурную карту</w:t>
            </w:r>
            <w:r>
              <w:rPr>
                <w:sz w:val="28"/>
                <w:szCs w:val="28"/>
              </w:rPr>
              <w:t xml:space="preserve"> основные формы рельефа страны, </w:t>
            </w:r>
            <w:r w:rsidRPr="007D12A9">
              <w:rPr>
                <w:sz w:val="28"/>
                <w:szCs w:val="28"/>
              </w:rPr>
              <w:t xml:space="preserve"> сейсмические пояса России,</w:t>
            </w:r>
            <w:r>
              <w:rPr>
                <w:sz w:val="28"/>
                <w:szCs w:val="28"/>
              </w:rPr>
              <w:t xml:space="preserve"> действующие и потухшие вулканы, </w:t>
            </w:r>
            <w:r w:rsidRPr="007D12A9">
              <w:rPr>
                <w:sz w:val="28"/>
                <w:szCs w:val="28"/>
              </w:rPr>
              <w:t>угол</w:t>
            </w:r>
            <w:r w:rsidRPr="007D12A9">
              <w:rPr>
                <w:sz w:val="28"/>
                <w:szCs w:val="28"/>
              </w:rPr>
              <w:t>ь</w:t>
            </w:r>
            <w:r w:rsidRPr="007D12A9">
              <w:rPr>
                <w:sz w:val="28"/>
                <w:szCs w:val="28"/>
              </w:rPr>
              <w:t>ные и железорудные бассейны, нефтегазоносные районы России</w:t>
            </w:r>
            <w:r>
              <w:rPr>
                <w:sz w:val="28"/>
                <w:szCs w:val="28"/>
              </w:rPr>
              <w:t>.</w:t>
            </w:r>
          </w:p>
          <w:p w:rsidR="00F85AF7" w:rsidRDefault="00F85AF7" w:rsidP="00044F6C">
            <w:pPr>
              <w:rPr>
                <w:sz w:val="28"/>
                <w:szCs w:val="28"/>
              </w:rPr>
            </w:pPr>
            <w:r w:rsidRPr="007D12A9">
              <w:rPr>
                <w:b/>
                <w:sz w:val="28"/>
                <w:szCs w:val="28"/>
              </w:rPr>
              <w:t>Выявлять</w:t>
            </w:r>
            <w:r w:rsidRPr="007D12A9">
              <w:rPr>
                <w:sz w:val="28"/>
                <w:szCs w:val="28"/>
              </w:rPr>
              <w:t xml:space="preserve"> зависимость между тектоническим строением и рельефом на основе сопоставления физической и тектонической карт. </w:t>
            </w:r>
          </w:p>
          <w:p w:rsidR="00F85AF7" w:rsidRDefault="00F85AF7" w:rsidP="00044F6C">
            <w:pPr>
              <w:rPr>
                <w:sz w:val="28"/>
                <w:szCs w:val="28"/>
              </w:rPr>
            </w:pPr>
            <w:r w:rsidRPr="007D12A9">
              <w:rPr>
                <w:b/>
                <w:sz w:val="28"/>
                <w:szCs w:val="28"/>
              </w:rPr>
              <w:t>Анализировать</w:t>
            </w:r>
            <w:r w:rsidRPr="007D12A9">
              <w:rPr>
                <w:sz w:val="28"/>
                <w:szCs w:val="28"/>
              </w:rPr>
              <w:t xml:space="preserve"> карту новейших тектонических движений и выявлять воздействие их направленности и интенсивности на рельеф.  </w:t>
            </w:r>
          </w:p>
          <w:p w:rsidR="00F85AF7" w:rsidRPr="007D12A9" w:rsidRDefault="00F85AF7" w:rsidP="00044F6C">
            <w:pPr>
              <w:rPr>
                <w:sz w:val="28"/>
                <w:szCs w:val="28"/>
              </w:rPr>
            </w:pPr>
            <w:r w:rsidRPr="007D12A9">
              <w:rPr>
                <w:b/>
                <w:sz w:val="28"/>
                <w:szCs w:val="28"/>
              </w:rPr>
              <w:t>Находить</w:t>
            </w:r>
            <w:r w:rsidRPr="007D12A9">
              <w:rPr>
                <w:sz w:val="28"/>
                <w:szCs w:val="28"/>
              </w:rPr>
              <w:t xml:space="preserve"> дополнительную информацию (в Интернете, других источниках) о причинах образования оврагов, об их географическом распространении, о влиянии на хозяйственную деятельность и способах бор</w:t>
            </w:r>
            <w:r w:rsidRPr="007D12A9">
              <w:rPr>
                <w:sz w:val="28"/>
                <w:szCs w:val="28"/>
              </w:rPr>
              <w:t>ь</w:t>
            </w:r>
            <w:r w:rsidRPr="007D12A9">
              <w:rPr>
                <w:sz w:val="28"/>
                <w:szCs w:val="28"/>
              </w:rPr>
              <w:t>бы с эрозией</w:t>
            </w:r>
          </w:p>
          <w:p w:rsidR="00F85AF7" w:rsidRPr="007D12A9" w:rsidRDefault="00F85AF7" w:rsidP="00044F6C">
            <w:pPr>
              <w:rPr>
                <w:sz w:val="28"/>
                <w:szCs w:val="28"/>
              </w:rPr>
            </w:pPr>
            <w:r w:rsidRPr="007D12A9">
              <w:rPr>
                <w:b/>
                <w:sz w:val="28"/>
                <w:szCs w:val="28"/>
              </w:rPr>
              <w:t>Обсуждат</w:t>
            </w:r>
            <w:r w:rsidRPr="007D12A9">
              <w:rPr>
                <w:sz w:val="28"/>
                <w:szCs w:val="28"/>
              </w:rPr>
              <w:t>ь преимущества и недостатки разных способов добычи п</w:t>
            </w:r>
            <w:r w:rsidRPr="007D12A9">
              <w:rPr>
                <w:sz w:val="28"/>
                <w:szCs w:val="28"/>
              </w:rPr>
              <w:t>о</w:t>
            </w:r>
            <w:r w:rsidRPr="007D12A9">
              <w:rPr>
                <w:sz w:val="28"/>
                <w:szCs w:val="28"/>
              </w:rPr>
              <w:t xml:space="preserve">лезных ископаемых и проблему их рационального использования. </w:t>
            </w:r>
          </w:p>
          <w:p w:rsidR="00F85AF7" w:rsidRDefault="00F85AF7" w:rsidP="00044F6C">
            <w:pPr>
              <w:rPr>
                <w:sz w:val="28"/>
                <w:szCs w:val="28"/>
              </w:rPr>
            </w:pPr>
            <w:r w:rsidRPr="007D12A9">
              <w:rPr>
                <w:b/>
                <w:sz w:val="28"/>
                <w:szCs w:val="28"/>
              </w:rPr>
              <w:t>Готовить и обсуждать</w:t>
            </w:r>
            <w:r w:rsidRPr="007D12A9">
              <w:rPr>
                <w:sz w:val="28"/>
                <w:szCs w:val="28"/>
              </w:rPr>
              <w:t xml:space="preserve"> сообщения (презентации) об опасных стихийных явлениях в литосфере и правилах безопасного поведения в ситу</w:t>
            </w:r>
            <w:r w:rsidRPr="007D12A9">
              <w:rPr>
                <w:sz w:val="28"/>
                <w:szCs w:val="28"/>
              </w:rPr>
              <w:t>а</w:t>
            </w:r>
            <w:r w:rsidRPr="007D12A9">
              <w:rPr>
                <w:sz w:val="28"/>
                <w:szCs w:val="28"/>
              </w:rPr>
              <w:t xml:space="preserve">циях, связанных с их проявлением. </w:t>
            </w:r>
          </w:p>
          <w:p w:rsidR="00F85AF7" w:rsidRPr="007D12A9" w:rsidRDefault="00F85AF7" w:rsidP="00044F6C">
            <w:pPr>
              <w:rPr>
                <w:b/>
                <w:sz w:val="28"/>
                <w:szCs w:val="28"/>
              </w:rPr>
            </w:pPr>
            <w:r w:rsidRPr="007D12A9">
              <w:rPr>
                <w:b/>
                <w:sz w:val="28"/>
                <w:szCs w:val="28"/>
              </w:rPr>
              <w:t>Устанавливать</w:t>
            </w:r>
            <w:r w:rsidRPr="007D12A9">
              <w:rPr>
                <w:sz w:val="28"/>
                <w:szCs w:val="28"/>
              </w:rPr>
              <w:t xml:space="preserve"> особенности формирования и современного развития рельефа и закономерности размещени</w:t>
            </w:r>
            <w:r>
              <w:rPr>
                <w:sz w:val="28"/>
                <w:szCs w:val="28"/>
              </w:rPr>
              <w:t>я полезных ископаемых на пр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ме</w:t>
            </w:r>
            <w:r w:rsidRPr="007D12A9">
              <w:rPr>
                <w:sz w:val="28"/>
                <w:szCs w:val="28"/>
              </w:rPr>
              <w:t>ре своего региона и своей местности</w:t>
            </w:r>
            <w:r>
              <w:rPr>
                <w:sz w:val="28"/>
                <w:szCs w:val="28"/>
              </w:rPr>
              <w:t>.</w:t>
            </w:r>
          </w:p>
        </w:tc>
      </w:tr>
      <w:tr w:rsidR="00F85AF7" w:rsidRPr="007D12A9" w:rsidTr="00044F6C">
        <w:tc>
          <w:tcPr>
            <w:tcW w:w="617" w:type="dxa"/>
          </w:tcPr>
          <w:p w:rsidR="00F85AF7" w:rsidRPr="007D12A9" w:rsidRDefault="00F85AF7" w:rsidP="00044F6C">
            <w:pPr>
              <w:rPr>
                <w:sz w:val="28"/>
                <w:szCs w:val="28"/>
              </w:rPr>
            </w:pPr>
          </w:p>
        </w:tc>
        <w:tc>
          <w:tcPr>
            <w:tcW w:w="3789" w:type="dxa"/>
          </w:tcPr>
          <w:p w:rsidR="00F85AF7" w:rsidRPr="007D12A9" w:rsidRDefault="00F85AF7" w:rsidP="00044F6C">
            <w:pPr>
              <w:rPr>
                <w:sz w:val="28"/>
                <w:szCs w:val="28"/>
              </w:rPr>
            </w:pPr>
            <w:r w:rsidRPr="007D12A9">
              <w:rPr>
                <w:sz w:val="28"/>
                <w:szCs w:val="28"/>
              </w:rPr>
              <w:t>Тема 2. Климат</w:t>
            </w:r>
          </w:p>
        </w:tc>
        <w:tc>
          <w:tcPr>
            <w:tcW w:w="991" w:type="dxa"/>
          </w:tcPr>
          <w:p w:rsidR="00F85AF7" w:rsidRPr="007D12A9" w:rsidRDefault="00F85AF7" w:rsidP="00044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8920" w:type="dxa"/>
          </w:tcPr>
          <w:p w:rsidR="00F85AF7" w:rsidRDefault="00F85AF7" w:rsidP="00044F6C">
            <w:pPr>
              <w:rPr>
                <w:sz w:val="28"/>
                <w:szCs w:val="28"/>
              </w:rPr>
            </w:pPr>
            <w:proofErr w:type="gramStart"/>
            <w:r w:rsidRPr="007D12A9">
              <w:rPr>
                <w:b/>
                <w:sz w:val="28"/>
                <w:szCs w:val="28"/>
              </w:rPr>
              <w:t>Определять</w:t>
            </w:r>
            <w:r w:rsidRPr="007D12A9">
              <w:rPr>
                <w:sz w:val="28"/>
                <w:szCs w:val="28"/>
              </w:rPr>
              <w:t xml:space="preserve"> по климатическим картам и климатограммам годовое количество осадков, холодного п</w:t>
            </w:r>
            <w:r>
              <w:rPr>
                <w:sz w:val="28"/>
                <w:szCs w:val="28"/>
              </w:rPr>
              <w:t xml:space="preserve">ериода, тёплого периода для различных пунктов, </w:t>
            </w:r>
            <w:r w:rsidRPr="007D12A9">
              <w:rPr>
                <w:sz w:val="28"/>
                <w:szCs w:val="28"/>
              </w:rPr>
              <w:t>районы распространения разных типов климата на территории страны по карте к</w:t>
            </w:r>
            <w:r>
              <w:rPr>
                <w:sz w:val="28"/>
                <w:szCs w:val="28"/>
              </w:rPr>
              <w:t xml:space="preserve">лиматических поясов и областей, </w:t>
            </w:r>
            <w:r w:rsidRPr="007D12A9">
              <w:rPr>
                <w:sz w:val="28"/>
                <w:szCs w:val="28"/>
              </w:rPr>
              <w:t>особенности климата региона своего проживания х преимущес</w:t>
            </w:r>
            <w:r>
              <w:rPr>
                <w:sz w:val="28"/>
                <w:szCs w:val="28"/>
              </w:rPr>
              <w:t>твенного выпадения) в та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 xml:space="preserve">лично-графической форме, </w:t>
            </w:r>
            <w:r w:rsidRPr="007D12A9">
              <w:rPr>
                <w:sz w:val="28"/>
                <w:szCs w:val="28"/>
              </w:rPr>
              <w:t xml:space="preserve">районы распространения </w:t>
            </w:r>
            <w:r w:rsidRPr="007D12A9">
              <w:rPr>
                <w:sz w:val="28"/>
                <w:szCs w:val="28"/>
              </w:rPr>
              <w:lastRenderedPageBreak/>
              <w:t xml:space="preserve">неблагоприятных климатических явлений на территории страны по тематическим картам.  </w:t>
            </w:r>
            <w:proofErr w:type="gramEnd"/>
          </w:p>
          <w:p w:rsidR="00F85AF7" w:rsidRDefault="00F85AF7" w:rsidP="00044F6C">
            <w:pPr>
              <w:rPr>
                <w:sz w:val="28"/>
                <w:szCs w:val="28"/>
              </w:rPr>
            </w:pPr>
            <w:r w:rsidRPr="005203AD">
              <w:rPr>
                <w:b/>
                <w:sz w:val="28"/>
                <w:szCs w:val="28"/>
              </w:rPr>
              <w:t>Сравнивать</w:t>
            </w:r>
            <w:r w:rsidRPr="007D12A9">
              <w:rPr>
                <w:sz w:val="28"/>
                <w:szCs w:val="28"/>
              </w:rPr>
              <w:t xml:space="preserve"> годовой ход изменения осадков на климатограммах ра</w:t>
            </w:r>
            <w:r w:rsidRPr="007D12A9">
              <w:rPr>
                <w:sz w:val="28"/>
                <w:szCs w:val="28"/>
              </w:rPr>
              <w:t>з</w:t>
            </w:r>
            <w:r w:rsidRPr="007D12A9">
              <w:rPr>
                <w:sz w:val="28"/>
                <w:szCs w:val="28"/>
              </w:rPr>
              <w:t xml:space="preserve">ных пунктов и объяснять различия. </w:t>
            </w:r>
          </w:p>
          <w:p w:rsidR="00F85AF7" w:rsidRDefault="00F85AF7" w:rsidP="00044F6C">
            <w:pPr>
              <w:rPr>
                <w:sz w:val="28"/>
                <w:szCs w:val="28"/>
              </w:rPr>
            </w:pPr>
            <w:r w:rsidRPr="005203AD">
              <w:rPr>
                <w:b/>
                <w:sz w:val="28"/>
                <w:szCs w:val="28"/>
              </w:rPr>
              <w:t>Строить</w:t>
            </w:r>
            <w:r w:rsidRPr="007D12A9">
              <w:rPr>
                <w:sz w:val="28"/>
                <w:szCs w:val="28"/>
              </w:rPr>
              <w:t xml:space="preserve"> по имеющимся данным диаграмму распределения осадков по месяц</w:t>
            </w:r>
            <w:r>
              <w:rPr>
                <w:sz w:val="28"/>
                <w:szCs w:val="28"/>
              </w:rPr>
              <w:t xml:space="preserve">ам </w:t>
            </w:r>
            <w:proofErr w:type="gramStart"/>
            <w:r>
              <w:rPr>
                <w:sz w:val="28"/>
                <w:szCs w:val="28"/>
              </w:rPr>
              <w:t>года</w:t>
            </w:r>
            <w:proofErr w:type="gramEnd"/>
            <w:r>
              <w:rPr>
                <w:sz w:val="28"/>
                <w:szCs w:val="28"/>
              </w:rPr>
              <w:t xml:space="preserve"> для какого- либо пункта, </w:t>
            </w:r>
            <w:r w:rsidRPr="007D12A9">
              <w:rPr>
                <w:sz w:val="28"/>
                <w:szCs w:val="28"/>
              </w:rPr>
              <w:t>график изменения коэффициента увлажнения на территории России по направлению с севера на юг — от тундры до пустыни</w:t>
            </w:r>
            <w:r>
              <w:rPr>
                <w:sz w:val="28"/>
                <w:szCs w:val="28"/>
              </w:rPr>
              <w:t>.</w:t>
            </w:r>
          </w:p>
          <w:p w:rsidR="00F85AF7" w:rsidRDefault="00F85AF7" w:rsidP="00044F6C">
            <w:pPr>
              <w:rPr>
                <w:sz w:val="28"/>
                <w:szCs w:val="28"/>
              </w:rPr>
            </w:pPr>
            <w:r w:rsidRPr="005203AD">
              <w:rPr>
                <w:b/>
                <w:sz w:val="28"/>
                <w:szCs w:val="28"/>
              </w:rPr>
              <w:t xml:space="preserve">Составлять </w:t>
            </w:r>
            <w:r w:rsidRPr="007D12A9">
              <w:rPr>
                <w:sz w:val="28"/>
                <w:szCs w:val="28"/>
              </w:rPr>
              <w:t>по климатическим картам описание изменения значений среднегодового количества осадков с запада на восток вдоль параллели 60°с.ш.</w:t>
            </w:r>
            <w:proofErr w:type="gramStart"/>
            <w:r>
              <w:rPr>
                <w:sz w:val="28"/>
                <w:szCs w:val="28"/>
              </w:rPr>
              <w:t>,</w:t>
            </w:r>
            <w:r w:rsidRPr="007D12A9">
              <w:rPr>
                <w:sz w:val="28"/>
                <w:szCs w:val="28"/>
              </w:rPr>
              <w:t>к</w:t>
            </w:r>
            <w:proofErr w:type="gramEnd"/>
            <w:r w:rsidRPr="007D12A9">
              <w:rPr>
                <w:sz w:val="28"/>
                <w:szCs w:val="28"/>
              </w:rPr>
              <w:t>лиматическую карту с картой испарения и испаряемости, об</w:t>
            </w:r>
            <w:r>
              <w:rPr>
                <w:sz w:val="28"/>
                <w:szCs w:val="28"/>
              </w:rPr>
              <w:t xml:space="preserve">ъяснять выявленные закономерности, </w:t>
            </w:r>
            <w:r w:rsidRPr="007D12A9">
              <w:rPr>
                <w:sz w:val="28"/>
                <w:szCs w:val="28"/>
              </w:rPr>
              <w:t>сравнительную характеристику разных типов климата по основным климатическим показателям (средние температуры января и июля, годовая амплитуда температур, годовое количество осадков и сезон и соответствие между климатограмм</w:t>
            </w:r>
            <w:r w:rsidRPr="007D12A9">
              <w:rPr>
                <w:sz w:val="28"/>
                <w:szCs w:val="28"/>
              </w:rPr>
              <w:t>а</w:t>
            </w:r>
            <w:r w:rsidRPr="007D12A9">
              <w:rPr>
                <w:sz w:val="28"/>
                <w:szCs w:val="28"/>
              </w:rPr>
              <w:t>ми и типами климата.</w:t>
            </w:r>
          </w:p>
          <w:p w:rsidR="00F85AF7" w:rsidRDefault="00F85AF7" w:rsidP="00044F6C">
            <w:pPr>
              <w:rPr>
                <w:sz w:val="28"/>
                <w:szCs w:val="28"/>
              </w:rPr>
            </w:pPr>
            <w:r w:rsidRPr="005203AD">
              <w:rPr>
                <w:b/>
                <w:sz w:val="28"/>
                <w:szCs w:val="28"/>
              </w:rPr>
              <w:t>Решать</w:t>
            </w:r>
            <w:r w:rsidRPr="007D12A9">
              <w:rPr>
                <w:sz w:val="28"/>
                <w:szCs w:val="28"/>
              </w:rPr>
              <w:t xml:space="preserve"> учебные задачи по определению коэффициента увлажнения для различных территорий. </w:t>
            </w:r>
          </w:p>
          <w:p w:rsidR="00F85AF7" w:rsidRDefault="00F85AF7" w:rsidP="00044F6C">
            <w:pPr>
              <w:rPr>
                <w:sz w:val="28"/>
                <w:szCs w:val="28"/>
              </w:rPr>
            </w:pPr>
            <w:r w:rsidRPr="005203AD">
              <w:rPr>
                <w:b/>
                <w:sz w:val="28"/>
                <w:szCs w:val="28"/>
              </w:rPr>
              <w:t>Сопоставлять</w:t>
            </w:r>
            <w:r w:rsidRPr="007D12A9">
              <w:rPr>
                <w:sz w:val="28"/>
                <w:szCs w:val="28"/>
              </w:rPr>
              <w:t xml:space="preserve"> климатическую карту с картой климатических поясов и областей для выявления основных показателей разных типов климата (средних летних и зимних температур, годового количества осадков, направления ветров). </w:t>
            </w:r>
          </w:p>
          <w:p w:rsidR="00F85AF7" w:rsidRDefault="00F85AF7" w:rsidP="00044F6C">
            <w:pPr>
              <w:rPr>
                <w:sz w:val="28"/>
                <w:szCs w:val="28"/>
              </w:rPr>
            </w:pPr>
            <w:r w:rsidRPr="005203AD">
              <w:rPr>
                <w:b/>
                <w:sz w:val="28"/>
                <w:szCs w:val="28"/>
              </w:rPr>
              <w:t xml:space="preserve">Описывать </w:t>
            </w:r>
            <w:r w:rsidRPr="007D12A9">
              <w:rPr>
                <w:sz w:val="28"/>
                <w:szCs w:val="28"/>
              </w:rPr>
              <w:t xml:space="preserve">разные типы климатов. </w:t>
            </w:r>
          </w:p>
          <w:p w:rsidR="00F85AF7" w:rsidRDefault="00F85AF7" w:rsidP="00044F6C">
            <w:pPr>
              <w:rPr>
                <w:sz w:val="28"/>
                <w:szCs w:val="28"/>
              </w:rPr>
            </w:pPr>
            <w:r w:rsidRPr="005203AD">
              <w:rPr>
                <w:b/>
                <w:sz w:val="28"/>
                <w:szCs w:val="28"/>
              </w:rPr>
              <w:t>Подготавливать и обсуждать</w:t>
            </w:r>
            <w:r w:rsidRPr="007D12A9">
              <w:rPr>
                <w:sz w:val="28"/>
                <w:szCs w:val="28"/>
              </w:rPr>
              <w:t xml:space="preserve"> сообщения (презентации) о воздействии климатических условий на человека (быт, жилище, одежда, способы передвижения, здоровье) и способах адаптации человека к разным кл</w:t>
            </w:r>
            <w:r w:rsidRPr="007D12A9">
              <w:rPr>
                <w:sz w:val="28"/>
                <w:szCs w:val="28"/>
              </w:rPr>
              <w:t>и</w:t>
            </w:r>
            <w:r w:rsidRPr="007D12A9">
              <w:rPr>
                <w:sz w:val="28"/>
                <w:szCs w:val="28"/>
              </w:rPr>
              <w:t xml:space="preserve">матическим условиям нашей страны. </w:t>
            </w:r>
          </w:p>
          <w:p w:rsidR="00F85AF7" w:rsidRDefault="00F85AF7" w:rsidP="00044F6C">
            <w:pPr>
              <w:rPr>
                <w:sz w:val="28"/>
                <w:szCs w:val="28"/>
              </w:rPr>
            </w:pPr>
            <w:r w:rsidRPr="005203AD">
              <w:rPr>
                <w:b/>
                <w:sz w:val="28"/>
                <w:szCs w:val="28"/>
              </w:rPr>
              <w:t xml:space="preserve">Оценивать </w:t>
            </w:r>
            <w:r w:rsidRPr="007D12A9">
              <w:rPr>
                <w:sz w:val="28"/>
                <w:szCs w:val="28"/>
              </w:rPr>
              <w:t xml:space="preserve">условия жизни и хозяйственной деятельности населения одной из территорий страны. </w:t>
            </w:r>
          </w:p>
          <w:p w:rsidR="00F85AF7" w:rsidRPr="007D12A9" w:rsidRDefault="00F85AF7" w:rsidP="00044F6C">
            <w:pPr>
              <w:rPr>
                <w:b/>
                <w:sz w:val="28"/>
                <w:szCs w:val="28"/>
              </w:rPr>
            </w:pPr>
            <w:r w:rsidRPr="005203AD">
              <w:rPr>
                <w:b/>
                <w:sz w:val="28"/>
                <w:szCs w:val="28"/>
              </w:rPr>
              <w:t>Обсуждать</w:t>
            </w:r>
            <w:r w:rsidRPr="007D12A9">
              <w:rPr>
                <w:sz w:val="28"/>
                <w:szCs w:val="28"/>
              </w:rPr>
              <w:t xml:space="preserve"> проблемы изменения климата под влиянием естественных и </w:t>
            </w:r>
            <w:r w:rsidRPr="007D12A9">
              <w:rPr>
                <w:sz w:val="28"/>
                <w:szCs w:val="28"/>
              </w:rPr>
              <w:lastRenderedPageBreak/>
              <w:t>антропогенных факторов</w:t>
            </w:r>
          </w:p>
        </w:tc>
      </w:tr>
      <w:tr w:rsidR="00F85AF7" w:rsidRPr="007D12A9" w:rsidTr="00044F6C">
        <w:tc>
          <w:tcPr>
            <w:tcW w:w="617" w:type="dxa"/>
          </w:tcPr>
          <w:p w:rsidR="00F85AF7" w:rsidRPr="007D12A9" w:rsidRDefault="00F85AF7" w:rsidP="00044F6C">
            <w:pPr>
              <w:rPr>
                <w:sz w:val="28"/>
                <w:szCs w:val="28"/>
              </w:rPr>
            </w:pPr>
          </w:p>
        </w:tc>
        <w:tc>
          <w:tcPr>
            <w:tcW w:w="3789" w:type="dxa"/>
          </w:tcPr>
          <w:p w:rsidR="00F85AF7" w:rsidRPr="007D12A9" w:rsidRDefault="00F85AF7" w:rsidP="00044F6C">
            <w:pPr>
              <w:rPr>
                <w:sz w:val="28"/>
                <w:szCs w:val="28"/>
              </w:rPr>
            </w:pPr>
            <w:r w:rsidRPr="004D2236">
              <w:rPr>
                <w:sz w:val="28"/>
                <w:szCs w:val="28"/>
              </w:rPr>
              <w:t>Тема 3. Внутренние воды и моря</w:t>
            </w:r>
          </w:p>
        </w:tc>
        <w:tc>
          <w:tcPr>
            <w:tcW w:w="991" w:type="dxa"/>
          </w:tcPr>
          <w:p w:rsidR="00F85AF7" w:rsidRDefault="00F85AF7" w:rsidP="00044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920" w:type="dxa"/>
          </w:tcPr>
          <w:p w:rsidR="00F85AF7" w:rsidRDefault="00F85AF7" w:rsidP="00044F6C">
            <w:pPr>
              <w:rPr>
                <w:sz w:val="28"/>
                <w:szCs w:val="28"/>
              </w:rPr>
            </w:pPr>
            <w:r w:rsidRPr="005F6F90">
              <w:rPr>
                <w:b/>
                <w:sz w:val="28"/>
                <w:szCs w:val="28"/>
              </w:rPr>
              <w:t>Наносить на контурную карту</w:t>
            </w:r>
            <w:r w:rsidRPr="005F6F90">
              <w:rPr>
                <w:sz w:val="28"/>
                <w:szCs w:val="28"/>
              </w:rPr>
              <w:t xml:space="preserve"> моря, заливы, проливы, крупнейшие полуострова и остров</w:t>
            </w:r>
            <w:r>
              <w:rPr>
                <w:sz w:val="28"/>
                <w:szCs w:val="28"/>
              </w:rPr>
              <w:t xml:space="preserve">а, </w:t>
            </w:r>
            <w:r w:rsidRPr="005F6F90">
              <w:rPr>
                <w:sz w:val="28"/>
                <w:szCs w:val="28"/>
              </w:rPr>
              <w:t>водоразделы океанских бас</w:t>
            </w:r>
            <w:r>
              <w:rPr>
                <w:sz w:val="28"/>
                <w:szCs w:val="28"/>
              </w:rPr>
              <w:t>сейнов, обозначать крупные реки, озёра.</w:t>
            </w:r>
          </w:p>
          <w:p w:rsidR="00F85AF7" w:rsidRDefault="00F85AF7" w:rsidP="00044F6C">
            <w:pPr>
              <w:rPr>
                <w:sz w:val="28"/>
                <w:szCs w:val="28"/>
              </w:rPr>
            </w:pPr>
            <w:r w:rsidRPr="005F6F90">
              <w:rPr>
                <w:b/>
                <w:sz w:val="28"/>
                <w:szCs w:val="28"/>
              </w:rPr>
              <w:t>Анализировать</w:t>
            </w:r>
            <w:r w:rsidRPr="005F6F90">
              <w:rPr>
                <w:sz w:val="28"/>
                <w:szCs w:val="28"/>
              </w:rPr>
              <w:t xml:space="preserve"> карты и описывать географическое положение </w:t>
            </w:r>
            <w:r>
              <w:rPr>
                <w:sz w:val="28"/>
                <w:szCs w:val="28"/>
              </w:rPr>
              <w:t>морей, ранжировать их по глуби</w:t>
            </w:r>
            <w:r w:rsidRPr="005F6F90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е</w:t>
            </w:r>
            <w:r w:rsidRPr="005F6F90">
              <w:rPr>
                <w:sz w:val="28"/>
                <w:szCs w:val="28"/>
              </w:rPr>
              <w:t xml:space="preserve">. </w:t>
            </w:r>
          </w:p>
          <w:p w:rsidR="00F85AF7" w:rsidRDefault="00F85AF7" w:rsidP="00044F6C">
            <w:pPr>
              <w:rPr>
                <w:sz w:val="28"/>
                <w:szCs w:val="28"/>
              </w:rPr>
            </w:pPr>
            <w:r w:rsidRPr="005F6F90">
              <w:rPr>
                <w:b/>
                <w:sz w:val="28"/>
                <w:szCs w:val="28"/>
              </w:rPr>
              <w:t>Описывать</w:t>
            </w:r>
            <w:r w:rsidRPr="005F6F90">
              <w:rPr>
                <w:sz w:val="28"/>
                <w:szCs w:val="28"/>
              </w:rPr>
              <w:t xml:space="preserve"> положение летней и зимней границы плавучих льдов в С</w:t>
            </w:r>
            <w:r w:rsidRPr="005F6F90">
              <w:rPr>
                <w:sz w:val="28"/>
                <w:szCs w:val="28"/>
              </w:rPr>
              <w:t>е</w:t>
            </w:r>
            <w:r w:rsidRPr="005F6F90">
              <w:rPr>
                <w:sz w:val="28"/>
                <w:szCs w:val="28"/>
              </w:rPr>
              <w:t xml:space="preserve">верном Ледовитом океане. </w:t>
            </w:r>
          </w:p>
          <w:p w:rsidR="00F85AF7" w:rsidRPr="005F6F90" w:rsidRDefault="00F85AF7" w:rsidP="00044F6C">
            <w:pPr>
              <w:rPr>
                <w:sz w:val="28"/>
                <w:szCs w:val="28"/>
              </w:rPr>
            </w:pPr>
            <w:r w:rsidRPr="005F6F90">
              <w:rPr>
                <w:b/>
                <w:sz w:val="28"/>
                <w:szCs w:val="28"/>
              </w:rPr>
              <w:t>Находить информацию</w:t>
            </w:r>
            <w:r w:rsidRPr="005F6F90">
              <w:rPr>
                <w:sz w:val="28"/>
                <w:szCs w:val="28"/>
              </w:rPr>
              <w:t xml:space="preserve"> (в Интернете и других источниках) об истории изучения и освоения российского сектора Арктики</w:t>
            </w:r>
          </w:p>
          <w:p w:rsidR="00F85AF7" w:rsidRPr="005F6F90" w:rsidRDefault="00F85AF7" w:rsidP="00044F6C">
            <w:pPr>
              <w:rPr>
                <w:sz w:val="28"/>
                <w:szCs w:val="28"/>
              </w:rPr>
            </w:pPr>
            <w:r w:rsidRPr="005F6F90">
              <w:rPr>
                <w:b/>
                <w:sz w:val="28"/>
                <w:szCs w:val="28"/>
              </w:rPr>
              <w:t>Составлять характеристику</w:t>
            </w:r>
            <w:r w:rsidRPr="005F6F90">
              <w:rPr>
                <w:sz w:val="28"/>
                <w:szCs w:val="28"/>
              </w:rPr>
              <w:t xml:space="preserve"> одного из морей на основе анализа карт. Наносить на контурную карту кру</w:t>
            </w:r>
            <w:r>
              <w:rPr>
                <w:sz w:val="28"/>
                <w:szCs w:val="28"/>
              </w:rPr>
              <w:t xml:space="preserve">пнейшие порты каждого из морей, </w:t>
            </w:r>
            <w:r w:rsidRPr="005F6F90">
              <w:rPr>
                <w:sz w:val="28"/>
                <w:szCs w:val="28"/>
              </w:rPr>
              <w:t>одной из рек с использованием тематических карт и климатограмм</w:t>
            </w:r>
            <w:r>
              <w:rPr>
                <w:sz w:val="28"/>
                <w:szCs w:val="28"/>
              </w:rPr>
              <w:t>.</w:t>
            </w:r>
          </w:p>
          <w:p w:rsidR="00F85AF7" w:rsidRDefault="00F85AF7" w:rsidP="00044F6C">
            <w:pPr>
              <w:rPr>
                <w:sz w:val="28"/>
                <w:szCs w:val="28"/>
              </w:rPr>
            </w:pPr>
            <w:r w:rsidRPr="005F6F90">
              <w:rPr>
                <w:b/>
                <w:sz w:val="28"/>
                <w:szCs w:val="28"/>
              </w:rPr>
              <w:t>Определять по физической карте</w:t>
            </w:r>
            <w:r w:rsidRPr="005F6F90">
              <w:rPr>
                <w:sz w:val="28"/>
                <w:szCs w:val="28"/>
              </w:rPr>
              <w:t xml:space="preserve"> реки, относящ</w:t>
            </w:r>
            <w:r>
              <w:rPr>
                <w:sz w:val="28"/>
                <w:szCs w:val="28"/>
              </w:rPr>
              <w:t xml:space="preserve">иеся к бассейнам разных океанов, </w:t>
            </w:r>
            <w:r w:rsidRPr="005F6F90">
              <w:rPr>
                <w:sz w:val="28"/>
                <w:szCs w:val="28"/>
              </w:rPr>
              <w:t>типы озёр по происхождению озёрны</w:t>
            </w:r>
            <w:r>
              <w:rPr>
                <w:sz w:val="28"/>
                <w:szCs w:val="28"/>
              </w:rPr>
              <w:t>х котловин, солён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сти, размерам,</w:t>
            </w:r>
            <w:r w:rsidRPr="005F6F90">
              <w:rPr>
                <w:sz w:val="28"/>
                <w:szCs w:val="28"/>
              </w:rPr>
              <w:t xml:space="preserve"> основные районы распространения горного и покровного оледенения, многолетней мерзлоты. </w:t>
            </w:r>
          </w:p>
          <w:p w:rsidR="00F85AF7" w:rsidRPr="005F6F90" w:rsidRDefault="00F85AF7" w:rsidP="00044F6C">
            <w:pPr>
              <w:rPr>
                <w:sz w:val="28"/>
                <w:szCs w:val="28"/>
              </w:rPr>
            </w:pPr>
            <w:r w:rsidRPr="005F6F90">
              <w:rPr>
                <w:b/>
                <w:sz w:val="28"/>
                <w:szCs w:val="28"/>
              </w:rPr>
              <w:t>Решать</w:t>
            </w:r>
            <w:r w:rsidRPr="005F6F90">
              <w:rPr>
                <w:sz w:val="28"/>
                <w:szCs w:val="28"/>
              </w:rPr>
              <w:t xml:space="preserve"> учебные задачи на определение падения и уклона рек. </w:t>
            </w:r>
            <w:r w:rsidRPr="005F6F90">
              <w:rPr>
                <w:b/>
                <w:sz w:val="28"/>
                <w:szCs w:val="28"/>
              </w:rPr>
              <w:t>Выявлять</w:t>
            </w:r>
            <w:r w:rsidRPr="005F6F90">
              <w:rPr>
                <w:sz w:val="28"/>
                <w:szCs w:val="28"/>
              </w:rPr>
              <w:t xml:space="preserve"> зависимость между характером течения крупнейших рек и рель</w:t>
            </w:r>
            <w:r w:rsidRPr="005F6F90">
              <w:rPr>
                <w:sz w:val="28"/>
                <w:szCs w:val="28"/>
              </w:rPr>
              <w:t>е</w:t>
            </w:r>
            <w:r w:rsidRPr="005F6F90">
              <w:rPr>
                <w:sz w:val="28"/>
                <w:szCs w:val="28"/>
              </w:rPr>
              <w:t xml:space="preserve">фом, режимом и климатом по картам и климатограммам. </w:t>
            </w:r>
            <w:r w:rsidRPr="005F6F90">
              <w:rPr>
                <w:b/>
                <w:sz w:val="28"/>
                <w:szCs w:val="28"/>
              </w:rPr>
              <w:t>Сравнивать</w:t>
            </w:r>
            <w:r w:rsidRPr="005F6F90">
              <w:rPr>
                <w:sz w:val="28"/>
                <w:szCs w:val="28"/>
              </w:rPr>
              <w:t xml:space="preserve"> реки по объёму годового стока. </w:t>
            </w:r>
          </w:p>
          <w:p w:rsidR="00F85AF7" w:rsidRDefault="00F85AF7" w:rsidP="00044F6C">
            <w:pPr>
              <w:rPr>
                <w:sz w:val="28"/>
                <w:szCs w:val="28"/>
              </w:rPr>
            </w:pPr>
            <w:r w:rsidRPr="005F6F90">
              <w:rPr>
                <w:b/>
                <w:sz w:val="28"/>
                <w:szCs w:val="28"/>
              </w:rPr>
              <w:t xml:space="preserve">Выявлять </w:t>
            </w:r>
            <w:r w:rsidRPr="005F6F90">
              <w:rPr>
                <w:sz w:val="28"/>
                <w:szCs w:val="28"/>
              </w:rPr>
              <w:t>положительные и отрицательные последствия строительства водохранилищ</w:t>
            </w:r>
            <w:r>
              <w:rPr>
                <w:sz w:val="28"/>
                <w:szCs w:val="28"/>
              </w:rPr>
              <w:t>.</w:t>
            </w:r>
          </w:p>
          <w:p w:rsidR="00F85AF7" w:rsidRPr="005F6F90" w:rsidRDefault="00F85AF7" w:rsidP="00044F6C">
            <w:pPr>
              <w:rPr>
                <w:sz w:val="28"/>
                <w:szCs w:val="28"/>
              </w:rPr>
            </w:pPr>
            <w:r w:rsidRPr="005F6F90">
              <w:rPr>
                <w:b/>
                <w:sz w:val="28"/>
                <w:szCs w:val="28"/>
              </w:rPr>
              <w:t>Сопоставлять</w:t>
            </w:r>
            <w:r w:rsidRPr="005F6F90">
              <w:rPr>
                <w:sz w:val="28"/>
                <w:szCs w:val="28"/>
              </w:rPr>
              <w:t xml:space="preserve"> тематические карты и определять, для территорий каких климатических поясов и областей характерна мерзлота. </w:t>
            </w:r>
          </w:p>
          <w:p w:rsidR="00F85AF7" w:rsidRPr="007D12A9" w:rsidRDefault="00F85AF7" w:rsidP="00044F6C">
            <w:pPr>
              <w:rPr>
                <w:b/>
                <w:sz w:val="28"/>
                <w:szCs w:val="28"/>
              </w:rPr>
            </w:pPr>
            <w:r w:rsidRPr="003A467E">
              <w:rPr>
                <w:b/>
                <w:sz w:val="28"/>
                <w:szCs w:val="28"/>
              </w:rPr>
              <w:t xml:space="preserve">Обсуждать </w:t>
            </w:r>
            <w:r w:rsidRPr="005F6F90">
              <w:rPr>
                <w:sz w:val="28"/>
                <w:szCs w:val="28"/>
              </w:rPr>
              <w:t>презентации о влиянии разных видов внутренних вод и стихийных природных явлений (наводнения, снежные лавины) на жизнь населения и особенности развития хозяйства России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F85AF7" w:rsidRPr="007D12A9" w:rsidTr="00044F6C">
        <w:tc>
          <w:tcPr>
            <w:tcW w:w="617" w:type="dxa"/>
          </w:tcPr>
          <w:p w:rsidR="00F85AF7" w:rsidRPr="007D12A9" w:rsidRDefault="00F85AF7" w:rsidP="00044F6C">
            <w:pPr>
              <w:rPr>
                <w:sz w:val="28"/>
                <w:szCs w:val="28"/>
              </w:rPr>
            </w:pPr>
          </w:p>
        </w:tc>
        <w:tc>
          <w:tcPr>
            <w:tcW w:w="3789" w:type="dxa"/>
          </w:tcPr>
          <w:p w:rsidR="00F85AF7" w:rsidRPr="004D2236" w:rsidRDefault="00F85AF7" w:rsidP="00044F6C">
            <w:pPr>
              <w:rPr>
                <w:sz w:val="28"/>
                <w:szCs w:val="28"/>
              </w:rPr>
            </w:pPr>
            <w:r w:rsidRPr="009245EA">
              <w:rPr>
                <w:sz w:val="28"/>
                <w:szCs w:val="28"/>
              </w:rPr>
              <w:t>Тема 4. Растительный и ж</w:t>
            </w:r>
            <w:r w:rsidRPr="009245EA">
              <w:rPr>
                <w:sz w:val="28"/>
                <w:szCs w:val="28"/>
              </w:rPr>
              <w:t>и</w:t>
            </w:r>
            <w:r w:rsidRPr="009245EA">
              <w:rPr>
                <w:sz w:val="28"/>
                <w:szCs w:val="28"/>
              </w:rPr>
              <w:t>вотный мир</w:t>
            </w:r>
          </w:p>
        </w:tc>
        <w:tc>
          <w:tcPr>
            <w:tcW w:w="991" w:type="dxa"/>
          </w:tcPr>
          <w:p w:rsidR="00F85AF7" w:rsidRDefault="00F85AF7" w:rsidP="00044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920" w:type="dxa"/>
          </w:tcPr>
          <w:p w:rsidR="00F85AF7" w:rsidRDefault="00F85AF7" w:rsidP="00044F6C">
            <w:pPr>
              <w:rPr>
                <w:sz w:val="28"/>
                <w:szCs w:val="28"/>
              </w:rPr>
            </w:pPr>
            <w:r w:rsidRPr="009245EA">
              <w:rPr>
                <w:b/>
                <w:sz w:val="28"/>
                <w:szCs w:val="28"/>
              </w:rPr>
              <w:t>Выявлять факторы</w:t>
            </w:r>
            <w:r w:rsidRPr="009245EA">
              <w:rPr>
                <w:sz w:val="28"/>
                <w:szCs w:val="28"/>
              </w:rPr>
              <w:t>, определяющие состав и разнообразие растител</w:t>
            </w:r>
            <w:r w:rsidRPr="009245EA">
              <w:rPr>
                <w:sz w:val="28"/>
                <w:szCs w:val="28"/>
              </w:rPr>
              <w:t>ь</w:t>
            </w:r>
            <w:r w:rsidRPr="009245EA">
              <w:rPr>
                <w:sz w:val="28"/>
                <w:szCs w:val="28"/>
              </w:rPr>
              <w:t>ности</w:t>
            </w:r>
            <w:r>
              <w:rPr>
                <w:sz w:val="28"/>
                <w:szCs w:val="28"/>
              </w:rPr>
              <w:t xml:space="preserve"> и животных</w:t>
            </w:r>
            <w:r w:rsidRPr="009245EA">
              <w:rPr>
                <w:sz w:val="28"/>
                <w:szCs w:val="28"/>
              </w:rPr>
              <w:t xml:space="preserve"> России.</w:t>
            </w:r>
          </w:p>
          <w:p w:rsidR="00F85AF7" w:rsidRDefault="00F85AF7" w:rsidP="00044F6C">
            <w:pPr>
              <w:rPr>
                <w:sz w:val="28"/>
                <w:szCs w:val="28"/>
              </w:rPr>
            </w:pPr>
            <w:r w:rsidRPr="009245EA">
              <w:rPr>
                <w:b/>
                <w:sz w:val="28"/>
                <w:szCs w:val="28"/>
              </w:rPr>
              <w:lastRenderedPageBreak/>
              <w:t>Определять</w:t>
            </w:r>
            <w:r w:rsidRPr="009245EA">
              <w:rPr>
                <w:sz w:val="28"/>
                <w:szCs w:val="28"/>
              </w:rPr>
              <w:t xml:space="preserve"> на основе сопоставления тематических карт показатели климата территорий, где широко распространены характерные предст</w:t>
            </w:r>
            <w:r w:rsidRPr="009245EA">
              <w:rPr>
                <w:sz w:val="28"/>
                <w:szCs w:val="28"/>
              </w:rPr>
              <w:t>а</w:t>
            </w:r>
            <w:r w:rsidRPr="009245EA">
              <w:rPr>
                <w:sz w:val="28"/>
                <w:szCs w:val="28"/>
              </w:rPr>
              <w:t>вители зональных типов растительност</w:t>
            </w:r>
            <w:r>
              <w:rPr>
                <w:sz w:val="28"/>
                <w:szCs w:val="28"/>
              </w:rPr>
              <w:t xml:space="preserve">и (тундровой, лесной, степной), </w:t>
            </w:r>
            <w:r w:rsidRPr="009245EA">
              <w:rPr>
                <w:sz w:val="28"/>
                <w:szCs w:val="28"/>
              </w:rPr>
              <w:t>основные биологические ресурсы лесных и безлесных территорий.</w:t>
            </w:r>
          </w:p>
          <w:p w:rsidR="00F85AF7" w:rsidRPr="009245EA" w:rsidRDefault="00F85AF7" w:rsidP="00044F6C">
            <w:pPr>
              <w:rPr>
                <w:sz w:val="28"/>
                <w:szCs w:val="28"/>
              </w:rPr>
            </w:pPr>
            <w:r w:rsidRPr="009245EA">
              <w:rPr>
                <w:b/>
                <w:sz w:val="28"/>
                <w:szCs w:val="28"/>
              </w:rPr>
              <w:t xml:space="preserve">Решать </w:t>
            </w:r>
            <w:r w:rsidRPr="009245EA">
              <w:rPr>
                <w:sz w:val="28"/>
                <w:szCs w:val="28"/>
              </w:rPr>
              <w:t>учебные задачи по определению площади разных видов лесов на территории России</w:t>
            </w:r>
          </w:p>
          <w:p w:rsidR="00F85AF7" w:rsidRDefault="00F85AF7" w:rsidP="00044F6C">
            <w:pPr>
              <w:rPr>
                <w:sz w:val="28"/>
                <w:szCs w:val="28"/>
              </w:rPr>
            </w:pPr>
            <w:r w:rsidRPr="009245EA">
              <w:rPr>
                <w:b/>
                <w:sz w:val="28"/>
                <w:szCs w:val="28"/>
              </w:rPr>
              <w:t>Устанавливать</w:t>
            </w:r>
            <w:r w:rsidRPr="009245EA">
              <w:rPr>
                <w:sz w:val="28"/>
                <w:szCs w:val="28"/>
              </w:rPr>
              <w:t xml:space="preserve"> характерных для зональных типов растительности Ро</w:t>
            </w:r>
            <w:r w:rsidRPr="009245EA">
              <w:rPr>
                <w:sz w:val="28"/>
                <w:szCs w:val="28"/>
              </w:rPr>
              <w:t>с</w:t>
            </w:r>
            <w:r w:rsidRPr="009245EA">
              <w:rPr>
                <w:sz w:val="28"/>
                <w:szCs w:val="28"/>
              </w:rPr>
              <w:t xml:space="preserve">сии животных. </w:t>
            </w:r>
          </w:p>
          <w:p w:rsidR="00F85AF7" w:rsidRPr="009245EA" w:rsidRDefault="00F85AF7" w:rsidP="00044F6C">
            <w:pPr>
              <w:rPr>
                <w:sz w:val="28"/>
                <w:szCs w:val="28"/>
              </w:rPr>
            </w:pPr>
            <w:r w:rsidRPr="009245EA">
              <w:rPr>
                <w:b/>
                <w:sz w:val="28"/>
                <w:szCs w:val="28"/>
              </w:rPr>
              <w:t>Находить информацию</w:t>
            </w:r>
            <w:r w:rsidRPr="009245EA">
              <w:rPr>
                <w:sz w:val="28"/>
                <w:szCs w:val="28"/>
              </w:rPr>
              <w:t xml:space="preserve"> (в Интернете и других источниках), готовить и обсуждать сообщения (презентации) о животных России, занесённых в Красную книгу, и мерах по их охране (о животном мире региона своего проживания)</w:t>
            </w:r>
          </w:p>
          <w:p w:rsidR="00F85AF7" w:rsidRPr="005F6F90" w:rsidRDefault="00F85AF7" w:rsidP="00044F6C">
            <w:pPr>
              <w:rPr>
                <w:b/>
                <w:sz w:val="28"/>
                <w:szCs w:val="28"/>
              </w:rPr>
            </w:pPr>
            <w:r w:rsidRPr="009245EA">
              <w:rPr>
                <w:b/>
                <w:sz w:val="28"/>
                <w:szCs w:val="28"/>
              </w:rPr>
              <w:t xml:space="preserve">Оценивать </w:t>
            </w:r>
            <w:r w:rsidRPr="009245EA">
              <w:rPr>
                <w:sz w:val="28"/>
                <w:szCs w:val="28"/>
              </w:rPr>
              <w:t>место России в биологических ресурсах мира, долю в м</w:t>
            </w:r>
            <w:r w:rsidRPr="009245EA">
              <w:rPr>
                <w:sz w:val="28"/>
                <w:szCs w:val="28"/>
              </w:rPr>
              <w:t>и</w:t>
            </w:r>
            <w:r w:rsidRPr="009245EA">
              <w:rPr>
                <w:sz w:val="28"/>
                <w:szCs w:val="28"/>
              </w:rPr>
              <w:t>ровых запасах древесины.</w:t>
            </w:r>
          </w:p>
        </w:tc>
      </w:tr>
      <w:tr w:rsidR="00F85AF7" w:rsidRPr="007D12A9" w:rsidTr="00044F6C">
        <w:tc>
          <w:tcPr>
            <w:tcW w:w="617" w:type="dxa"/>
          </w:tcPr>
          <w:p w:rsidR="00F85AF7" w:rsidRPr="007D12A9" w:rsidRDefault="00F85AF7" w:rsidP="00044F6C">
            <w:pPr>
              <w:rPr>
                <w:sz w:val="28"/>
                <w:szCs w:val="28"/>
              </w:rPr>
            </w:pPr>
          </w:p>
        </w:tc>
        <w:tc>
          <w:tcPr>
            <w:tcW w:w="3789" w:type="dxa"/>
          </w:tcPr>
          <w:p w:rsidR="00F85AF7" w:rsidRPr="009245EA" w:rsidRDefault="00F85AF7" w:rsidP="00044F6C">
            <w:pPr>
              <w:rPr>
                <w:sz w:val="28"/>
                <w:szCs w:val="28"/>
              </w:rPr>
            </w:pPr>
            <w:r w:rsidRPr="009357B3">
              <w:rPr>
                <w:sz w:val="28"/>
                <w:szCs w:val="28"/>
              </w:rPr>
              <w:t>Тема 5. Почвы</w:t>
            </w:r>
          </w:p>
        </w:tc>
        <w:tc>
          <w:tcPr>
            <w:tcW w:w="991" w:type="dxa"/>
          </w:tcPr>
          <w:p w:rsidR="00F85AF7" w:rsidRDefault="00F85AF7" w:rsidP="00044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920" w:type="dxa"/>
          </w:tcPr>
          <w:p w:rsidR="00F85AF7" w:rsidRDefault="00F85AF7" w:rsidP="00044F6C">
            <w:pPr>
              <w:rPr>
                <w:sz w:val="28"/>
                <w:szCs w:val="28"/>
              </w:rPr>
            </w:pPr>
            <w:r w:rsidRPr="009357B3">
              <w:rPr>
                <w:b/>
                <w:sz w:val="28"/>
                <w:szCs w:val="28"/>
              </w:rPr>
              <w:t>Наблюдать</w:t>
            </w:r>
            <w:r w:rsidRPr="009357B3">
              <w:rPr>
                <w:sz w:val="28"/>
                <w:szCs w:val="28"/>
              </w:rPr>
              <w:t xml:space="preserve"> образцы почв, выявлять их состав. </w:t>
            </w:r>
          </w:p>
          <w:p w:rsidR="00F85AF7" w:rsidRDefault="00F85AF7" w:rsidP="00044F6C">
            <w:pPr>
              <w:rPr>
                <w:sz w:val="28"/>
                <w:szCs w:val="28"/>
              </w:rPr>
            </w:pPr>
            <w:r w:rsidRPr="009357B3">
              <w:rPr>
                <w:b/>
                <w:sz w:val="28"/>
                <w:szCs w:val="28"/>
              </w:rPr>
              <w:t>Составлять таблицу</w:t>
            </w:r>
            <w:r w:rsidRPr="009357B3">
              <w:rPr>
                <w:sz w:val="28"/>
                <w:szCs w:val="28"/>
              </w:rPr>
              <w:t xml:space="preserve"> (схему) «Состав почв». </w:t>
            </w:r>
          </w:p>
          <w:p w:rsidR="00F85AF7" w:rsidRPr="009357B3" w:rsidRDefault="00F85AF7" w:rsidP="00044F6C">
            <w:pPr>
              <w:rPr>
                <w:sz w:val="28"/>
                <w:szCs w:val="28"/>
              </w:rPr>
            </w:pPr>
            <w:r w:rsidRPr="009357B3">
              <w:rPr>
                <w:b/>
                <w:sz w:val="28"/>
                <w:szCs w:val="28"/>
              </w:rPr>
              <w:t>Анализировать</w:t>
            </w:r>
            <w:r w:rsidRPr="009357B3">
              <w:rPr>
                <w:sz w:val="28"/>
                <w:szCs w:val="28"/>
              </w:rPr>
              <w:t xml:space="preserve"> схему почвообразующих факторов и конкретизировать её примерами непосредственного проявления воздействия каждого фа</w:t>
            </w:r>
            <w:r w:rsidRPr="009357B3">
              <w:rPr>
                <w:sz w:val="28"/>
                <w:szCs w:val="28"/>
              </w:rPr>
              <w:t>к</w:t>
            </w:r>
            <w:r w:rsidRPr="009357B3">
              <w:rPr>
                <w:sz w:val="28"/>
                <w:szCs w:val="28"/>
              </w:rPr>
              <w:t>тора на формирование почвы</w:t>
            </w:r>
          </w:p>
          <w:p w:rsidR="00F85AF7" w:rsidRDefault="00F85AF7" w:rsidP="00044F6C">
            <w:pPr>
              <w:rPr>
                <w:sz w:val="28"/>
                <w:szCs w:val="28"/>
              </w:rPr>
            </w:pPr>
            <w:r w:rsidRPr="009357B3">
              <w:rPr>
                <w:b/>
                <w:sz w:val="28"/>
                <w:szCs w:val="28"/>
              </w:rPr>
              <w:t>Определять</w:t>
            </w:r>
            <w:r w:rsidRPr="009357B3">
              <w:rPr>
                <w:sz w:val="28"/>
                <w:szCs w:val="28"/>
              </w:rPr>
              <w:t xml:space="preserve"> по типовым схемам типы почв, почвенные горизонты и их названия, свойства главных типо</w:t>
            </w:r>
            <w:r>
              <w:rPr>
                <w:sz w:val="28"/>
                <w:szCs w:val="28"/>
              </w:rPr>
              <w:t xml:space="preserve">в почв, сравнивать их строение, </w:t>
            </w:r>
            <w:r w:rsidRPr="009357B3">
              <w:rPr>
                <w:sz w:val="28"/>
                <w:szCs w:val="28"/>
              </w:rPr>
              <w:t>по карте почв главные зональные типы почв и закономерности их распр</w:t>
            </w:r>
            <w:r w:rsidRPr="009357B3">
              <w:rPr>
                <w:sz w:val="28"/>
                <w:szCs w:val="28"/>
              </w:rPr>
              <w:t>о</w:t>
            </w:r>
            <w:r w:rsidRPr="009357B3">
              <w:rPr>
                <w:sz w:val="28"/>
                <w:szCs w:val="28"/>
              </w:rPr>
              <w:t>странения на территории страны</w:t>
            </w:r>
            <w:r>
              <w:rPr>
                <w:sz w:val="28"/>
                <w:szCs w:val="28"/>
              </w:rPr>
              <w:t xml:space="preserve">, </w:t>
            </w:r>
            <w:r w:rsidRPr="009357B3">
              <w:rPr>
                <w:sz w:val="28"/>
                <w:szCs w:val="28"/>
              </w:rPr>
              <w:t xml:space="preserve">структуру земельного фонда России. Оценивать почвенные ресурсы страны.  </w:t>
            </w:r>
          </w:p>
          <w:p w:rsidR="00F85AF7" w:rsidRPr="009357B3" w:rsidRDefault="00F85AF7" w:rsidP="00044F6C">
            <w:pPr>
              <w:rPr>
                <w:sz w:val="28"/>
                <w:szCs w:val="28"/>
              </w:rPr>
            </w:pPr>
            <w:r w:rsidRPr="009357B3">
              <w:rPr>
                <w:b/>
                <w:sz w:val="28"/>
                <w:szCs w:val="28"/>
              </w:rPr>
              <w:t>Сопоставлять</w:t>
            </w:r>
            <w:r w:rsidRPr="009357B3">
              <w:rPr>
                <w:sz w:val="28"/>
                <w:szCs w:val="28"/>
              </w:rPr>
              <w:t xml:space="preserve"> карту растительности (природных зон) с картой почв и выявлять взаимосвязь растительного и почвенного покрова</w:t>
            </w:r>
            <w:r>
              <w:rPr>
                <w:sz w:val="28"/>
                <w:szCs w:val="28"/>
              </w:rPr>
              <w:t>.</w:t>
            </w:r>
          </w:p>
          <w:p w:rsidR="00F85AF7" w:rsidRPr="009357B3" w:rsidRDefault="00F85AF7" w:rsidP="00044F6C">
            <w:pPr>
              <w:rPr>
                <w:b/>
                <w:sz w:val="28"/>
                <w:szCs w:val="28"/>
              </w:rPr>
            </w:pPr>
            <w:r w:rsidRPr="009357B3">
              <w:rPr>
                <w:b/>
                <w:sz w:val="28"/>
                <w:szCs w:val="28"/>
              </w:rPr>
              <w:t>Готовить и обсуждать</w:t>
            </w:r>
            <w:r w:rsidRPr="009357B3">
              <w:rPr>
                <w:sz w:val="28"/>
                <w:szCs w:val="28"/>
              </w:rPr>
              <w:t xml:space="preserve"> сообщения (презентации) о неблагоприятных изменениях почв в результате хозяйственной деятельности и основные мероприятия по рациональному использованию почвенных ресурсов</w:t>
            </w:r>
            <w:r>
              <w:rPr>
                <w:sz w:val="28"/>
                <w:szCs w:val="28"/>
              </w:rPr>
              <w:t>.</w:t>
            </w:r>
          </w:p>
        </w:tc>
      </w:tr>
      <w:tr w:rsidR="00F85AF7" w:rsidRPr="009357B3" w:rsidTr="00044F6C">
        <w:tc>
          <w:tcPr>
            <w:tcW w:w="617" w:type="dxa"/>
          </w:tcPr>
          <w:p w:rsidR="00F85AF7" w:rsidRPr="009357B3" w:rsidRDefault="00F85AF7" w:rsidP="00044F6C">
            <w:pPr>
              <w:rPr>
                <w:sz w:val="28"/>
                <w:szCs w:val="28"/>
              </w:rPr>
            </w:pPr>
          </w:p>
        </w:tc>
        <w:tc>
          <w:tcPr>
            <w:tcW w:w="3789" w:type="dxa"/>
          </w:tcPr>
          <w:p w:rsidR="00F85AF7" w:rsidRPr="009357B3" w:rsidRDefault="00F85AF7" w:rsidP="00044F6C">
            <w:pPr>
              <w:rPr>
                <w:sz w:val="28"/>
                <w:szCs w:val="28"/>
              </w:rPr>
            </w:pPr>
            <w:r w:rsidRPr="009357B3">
              <w:rPr>
                <w:sz w:val="28"/>
                <w:szCs w:val="28"/>
              </w:rPr>
              <w:t>Тема 6. Природно-хозяйственные зоны</w:t>
            </w:r>
          </w:p>
        </w:tc>
        <w:tc>
          <w:tcPr>
            <w:tcW w:w="991" w:type="dxa"/>
          </w:tcPr>
          <w:p w:rsidR="00F85AF7" w:rsidRPr="009357B3" w:rsidRDefault="00F85AF7" w:rsidP="00044F6C">
            <w:pPr>
              <w:jc w:val="center"/>
              <w:rPr>
                <w:sz w:val="28"/>
                <w:szCs w:val="28"/>
              </w:rPr>
            </w:pPr>
            <w:r w:rsidRPr="009357B3">
              <w:rPr>
                <w:sz w:val="28"/>
                <w:szCs w:val="28"/>
              </w:rPr>
              <w:t>11</w:t>
            </w:r>
          </w:p>
        </w:tc>
        <w:tc>
          <w:tcPr>
            <w:tcW w:w="8920" w:type="dxa"/>
          </w:tcPr>
          <w:p w:rsidR="00F85AF7" w:rsidRDefault="00F85AF7" w:rsidP="00044F6C">
            <w:pPr>
              <w:rPr>
                <w:sz w:val="28"/>
                <w:szCs w:val="28"/>
              </w:rPr>
            </w:pPr>
            <w:r w:rsidRPr="009357B3">
              <w:rPr>
                <w:b/>
                <w:sz w:val="28"/>
                <w:szCs w:val="28"/>
              </w:rPr>
              <w:t>Определять</w:t>
            </w:r>
            <w:r w:rsidRPr="009357B3">
              <w:rPr>
                <w:sz w:val="28"/>
                <w:szCs w:val="28"/>
              </w:rPr>
              <w:t xml:space="preserve"> по картам и схемам особенности географического полож</w:t>
            </w:r>
            <w:r w:rsidRPr="009357B3">
              <w:rPr>
                <w:sz w:val="28"/>
                <w:szCs w:val="28"/>
              </w:rPr>
              <w:t>е</w:t>
            </w:r>
            <w:r w:rsidRPr="009357B3">
              <w:rPr>
                <w:sz w:val="28"/>
                <w:szCs w:val="28"/>
              </w:rPr>
              <w:t>ния природных районов и природно</w:t>
            </w:r>
            <w:r>
              <w:rPr>
                <w:sz w:val="28"/>
                <w:szCs w:val="28"/>
              </w:rPr>
              <w:t>-</w:t>
            </w:r>
            <w:r w:rsidRPr="009357B3">
              <w:rPr>
                <w:sz w:val="28"/>
                <w:szCs w:val="28"/>
              </w:rPr>
              <w:t xml:space="preserve">хозяйственных зон на территории страны. </w:t>
            </w:r>
          </w:p>
          <w:p w:rsidR="00F85AF7" w:rsidRDefault="00F85AF7" w:rsidP="00044F6C">
            <w:pPr>
              <w:rPr>
                <w:sz w:val="28"/>
                <w:szCs w:val="28"/>
              </w:rPr>
            </w:pPr>
            <w:r w:rsidRPr="009357B3">
              <w:rPr>
                <w:b/>
                <w:sz w:val="28"/>
                <w:szCs w:val="28"/>
              </w:rPr>
              <w:t xml:space="preserve">Сравнивать </w:t>
            </w:r>
            <w:r w:rsidRPr="009357B3">
              <w:rPr>
                <w:sz w:val="28"/>
                <w:szCs w:val="28"/>
              </w:rPr>
              <w:t>природную зональность крупных природных районов, и</w:t>
            </w:r>
            <w:r w:rsidRPr="009357B3">
              <w:rPr>
                <w:sz w:val="28"/>
                <w:szCs w:val="28"/>
              </w:rPr>
              <w:t>с</w:t>
            </w:r>
            <w:r w:rsidRPr="009357B3">
              <w:rPr>
                <w:sz w:val="28"/>
                <w:szCs w:val="28"/>
              </w:rPr>
              <w:t>пользуя тематические карты.</w:t>
            </w:r>
          </w:p>
          <w:p w:rsidR="00F85AF7" w:rsidRPr="009357B3" w:rsidRDefault="00F85AF7" w:rsidP="00044F6C">
            <w:pPr>
              <w:rPr>
                <w:sz w:val="28"/>
                <w:szCs w:val="28"/>
              </w:rPr>
            </w:pPr>
            <w:r w:rsidRPr="009357B3">
              <w:rPr>
                <w:b/>
                <w:sz w:val="28"/>
                <w:szCs w:val="28"/>
              </w:rPr>
              <w:t>Решать</w:t>
            </w:r>
            <w:r w:rsidRPr="009357B3">
              <w:rPr>
                <w:sz w:val="28"/>
                <w:szCs w:val="28"/>
              </w:rPr>
              <w:t xml:space="preserve"> учебные задачи по определению доли природно-</w:t>
            </w:r>
            <w:r>
              <w:rPr>
                <w:sz w:val="28"/>
                <w:szCs w:val="28"/>
              </w:rPr>
              <w:t>х</w:t>
            </w:r>
            <w:r w:rsidRPr="009357B3">
              <w:rPr>
                <w:sz w:val="28"/>
                <w:szCs w:val="28"/>
              </w:rPr>
              <w:t>озяйственных зон в площади страны и численности её населения, выражая получе</w:t>
            </w:r>
            <w:r w:rsidRPr="009357B3">
              <w:rPr>
                <w:sz w:val="28"/>
                <w:szCs w:val="28"/>
              </w:rPr>
              <w:t>н</w:t>
            </w:r>
            <w:r w:rsidRPr="009357B3">
              <w:rPr>
                <w:sz w:val="28"/>
                <w:szCs w:val="28"/>
              </w:rPr>
              <w:t>ные результаты в графической форме</w:t>
            </w:r>
          </w:p>
          <w:p w:rsidR="00F85AF7" w:rsidRDefault="00F85AF7" w:rsidP="00044F6C">
            <w:pPr>
              <w:rPr>
                <w:sz w:val="28"/>
                <w:szCs w:val="28"/>
              </w:rPr>
            </w:pPr>
            <w:r w:rsidRPr="00656DF1">
              <w:rPr>
                <w:b/>
                <w:sz w:val="28"/>
                <w:szCs w:val="28"/>
              </w:rPr>
              <w:t>Определять</w:t>
            </w:r>
            <w:r w:rsidRPr="009357B3">
              <w:rPr>
                <w:sz w:val="28"/>
                <w:szCs w:val="28"/>
              </w:rPr>
              <w:t xml:space="preserve"> по картам особенности географического положения арктиче</w:t>
            </w:r>
            <w:r>
              <w:rPr>
                <w:sz w:val="28"/>
                <w:szCs w:val="28"/>
              </w:rPr>
              <w:t>ских пустынь, тундр и лесотундр, тайги, степей, лесостепей, полупу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тынь.</w:t>
            </w:r>
          </w:p>
          <w:p w:rsidR="00F85AF7" w:rsidRPr="009357B3" w:rsidRDefault="00F85AF7" w:rsidP="00044F6C">
            <w:pPr>
              <w:rPr>
                <w:sz w:val="28"/>
                <w:szCs w:val="28"/>
              </w:rPr>
            </w:pPr>
            <w:r w:rsidRPr="00656DF1">
              <w:rPr>
                <w:b/>
                <w:sz w:val="28"/>
                <w:szCs w:val="28"/>
              </w:rPr>
              <w:t>Выявлять</w:t>
            </w:r>
            <w:r w:rsidRPr="009357B3">
              <w:rPr>
                <w:sz w:val="28"/>
                <w:szCs w:val="28"/>
              </w:rPr>
              <w:t xml:space="preserve"> взаимозависимости между компонентами природы зоны на основе анализа физической карты, тематических карт компонентов природы, схем связей компонентов в природных комплексах. </w:t>
            </w:r>
            <w:r w:rsidRPr="00656DF1">
              <w:rPr>
                <w:b/>
                <w:sz w:val="28"/>
                <w:szCs w:val="28"/>
              </w:rPr>
              <w:t>Соста</w:t>
            </w:r>
            <w:r w:rsidRPr="00656DF1">
              <w:rPr>
                <w:b/>
                <w:sz w:val="28"/>
                <w:szCs w:val="28"/>
              </w:rPr>
              <w:t>в</w:t>
            </w:r>
            <w:r w:rsidRPr="00656DF1">
              <w:rPr>
                <w:b/>
                <w:sz w:val="28"/>
                <w:szCs w:val="28"/>
              </w:rPr>
              <w:t>лять</w:t>
            </w:r>
            <w:r w:rsidRPr="009357B3">
              <w:rPr>
                <w:sz w:val="28"/>
                <w:szCs w:val="28"/>
              </w:rPr>
              <w:t xml:space="preserve"> характеристику природы зоны по типовому плану</w:t>
            </w:r>
          </w:p>
          <w:p w:rsidR="00F85AF7" w:rsidRDefault="00F85AF7" w:rsidP="00044F6C">
            <w:pPr>
              <w:rPr>
                <w:sz w:val="28"/>
                <w:szCs w:val="28"/>
              </w:rPr>
            </w:pPr>
            <w:r w:rsidRPr="00656DF1">
              <w:rPr>
                <w:b/>
                <w:sz w:val="28"/>
                <w:szCs w:val="28"/>
              </w:rPr>
              <w:t xml:space="preserve">Сопоставлять </w:t>
            </w:r>
            <w:r w:rsidRPr="009357B3">
              <w:rPr>
                <w:sz w:val="28"/>
                <w:szCs w:val="28"/>
              </w:rPr>
              <w:t>карты природных зон, благоприятности природных условий для жизни населения и размещения населения и выявлять прич</w:t>
            </w:r>
            <w:r w:rsidRPr="009357B3">
              <w:rPr>
                <w:sz w:val="28"/>
                <w:szCs w:val="28"/>
              </w:rPr>
              <w:t>и</w:t>
            </w:r>
            <w:r w:rsidRPr="009357B3">
              <w:rPr>
                <w:sz w:val="28"/>
                <w:szCs w:val="28"/>
              </w:rPr>
              <w:t xml:space="preserve">ны соответствующей плотности населения. </w:t>
            </w:r>
          </w:p>
          <w:p w:rsidR="00F85AF7" w:rsidRDefault="00F85AF7" w:rsidP="00044F6C">
            <w:pPr>
              <w:rPr>
                <w:sz w:val="28"/>
                <w:szCs w:val="28"/>
              </w:rPr>
            </w:pPr>
            <w:r w:rsidRPr="00656DF1">
              <w:rPr>
                <w:b/>
                <w:sz w:val="28"/>
                <w:szCs w:val="28"/>
              </w:rPr>
              <w:t xml:space="preserve">Определять </w:t>
            </w:r>
            <w:r w:rsidRPr="009357B3">
              <w:rPr>
                <w:sz w:val="28"/>
                <w:szCs w:val="28"/>
              </w:rPr>
              <w:t>на основе анализа тематических карт особенности хозяйственной деятельности и выявлять экологические проблемы зоны, связанные с основными видами хозяйственной деятельности</w:t>
            </w:r>
            <w:r>
              <w:rPr>
                <w:sz w:val="28"/>
                <w:szCs w:val="28"/>
              </w:rPr>
              <w:t xml:space="preserve">, </w:t>
            </w:r>
            <w:r w:rsidRPr="009357B3">
              <w:rPr>
                <w:sz w:val="28"/>
                <w:szCs w:val="28"/>
              </w:rPr>
              <w:t xml:space="preserve"> виды ООПТ и особенности их распространения на территории страны по карте ос</w:t>
            </w:r>
            <w:r w:rsidRPr="009357B3">
              <w:rPr>
                <w:sz w:val="28"/>
                <w:szCs w:val="28"/>
              </w:rPr>
              <w:t>о</w:t>
            </w:r>
            <w:r w:rsidRPr="009357B3">
              <w:rPr>
                <w:sz w:val="28"/>
                <w:szCs w:val="28"/>
              </w:rPr>
              <w:t xml:space="preserve">бо охраняемых природных территорий. </w:t>
            </w:r>
          </w:p>
          <w:p w:rsidR="00F85AF7" w:rsidRPr="00656DF1" w:rsidRDefault="00F85AF7" w:rsidP="00044F6C">
            <w:pPr>
              <w:rPr>
                <w:sz w:val="28"/>
                <w:szCs w:val="28"/>
              </w:rPr>
            </w:pPr>
            <w:proofErr w:type="gramStart"/>
            <w:r w:rsidRPr="00656DF1">
              <w:rPr>
                <w:b/>
                <w:sz w:val="28"/>
                <w:szCs w:val="28"/>
              </w:rPr>
              <w:t>Находить</w:t>
            </w:r>
            <w:r w:rsidRPr="009357B3">
              <w:rPr>
                <w:sz w:val="28"/>
                <w:szCs w:val="28"/>
              </w:rPr>
              <w:t xml:space="preserve"> информацию (в Интернете и других источниках), готовить и обсуждать презентации о важнейших ООПТ и памятниках Всемирного природного наследия на территории России (или проводить практич</w:t>
            </w:r>
            <w:r w:rsidRPr="009357B3">
              <w:rPr>
                <w:sz w:val="28"/>
                <w:szCs w:val="28"/>
              </w:rPr>
              <w:t>е</w:t>
            </w:r>
            <w:r w:rsidRPr="009357B3">
              <w:rPr>
                <w:sz w:val="28"/>
                <w:szCs w:val="28"/>
              </w:rPr>
              <w:t>скую работу по определению особо охраняемых природных территорий района своего проживания</w:t>
            </w:r>
            <w:r>
              <w:rPr>
                <w:sz w:val="28"/>
                <w:szCs w:val="28"/>
              </w:rPr>
              <w:t>.</w:t>
            </w:r>
            <w:proofErr w:type="gramEnd"/>
          </w:p>
        </w:tc>
      </w:tr>
      <w:tr w:rsidR="00F85AF7" w:rsidRPr="009357B3" w:rsidTr="00044F6C">
        <w:tc>
          <w:tcPr>
            <w:tcW w:w="617" w:type="dxa"/>
          </w:tcPr>
          <w:p w:rsidR="00F85AF7" w:rsidRPr="009357B3" w:rsidRDefault="00F85AF7" w:rsidP="00044F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789" w:type="dxa"/>
          </w:tcPr>
          <w:p w:rsidR="00F85AF7" w:rsidRPr="009357B3" w:rsidRDefault="00F85AF7" w:rsidP="00044F6C">
            <w:pPr>
              <w:rPr>
                <w:sz w:val="28"/>
                <w:szCs w:val="28"/>
              </w:rPr>
            </w:pPr>
            <w:r w:rsidRPr="00A224F8">
              <w:rPr>
                <w:sz w:val="28"/>
                <w:szCs w:val="28"/>
              </w:rPr>
              <w:t>Раздел III. Население России</w:t>
            </w:r>
          </w:p>
        </w:tc>
        <w:tc>
          <w:tcPr>
            <w:tcW w:w="991" w:type="dxa"/>
          </w:tcPr>
          <w:p w:rsidR="00F85AF7" w:rsidRPr="009357B3" w:rsidRDefault="00F85AF7" w:rsidP="00044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920" w:type="dxa"/>
          </w:tcPr>
          <w:p w:rsidR="00F85AF7" w:rsidRDefault="00F85AF7" w:rsidP="00044F6C">
            <w:pPr>
              <w:rPr>
                <w:sz w:val="28"/>
                <w:szCs w:val="28"/>
              </w:rPr>
            </w:pPr>
            <w:proofErr w:type="gramStart"/>
            <w:r w:rsidRPr="00B00730">
              <w:rPr>
                <w:b/>
                <w:sz w:val="28"/>
                <w:szCs w:val="28"/>
              </w:rPr>
              <w:t>Определять</w:t>
            </w:r>
            <w:r w:rsidRPr="00B00730">
              <w:rPr>
                <w:sz w:val="28"/>
                <w:szCs w:val="28"/>
              </w:rPr>
              <w:t xml:space="preserve"> виды сельских населённых пунктов по числу жителей, внешнему облику, роли в хозяйстве</w:t>
            </w:r>
            <w:r>
              <w:rPr>
                <w:sz w:val="28"/>
                <w:szCs w:val="28"/>
              </w:rPr>
              <w:t xml:space="preserve"> страны,</w:t>
            </w:r>
            <w:r w:rsidRPr="00B00730">
              <w:rPr>
                <w:sz w:val="28"/>
                <w:szCs w:val="28"/>
              </w:rPr>
              <w:t xml:space="preserve"> зональные типы сельских </w:t>
            </w:r>
            <w:r w:rsidRPr="00B00730">
              <w:rPr>
                <w:sz w:val="28"/>
                <w:szCs w:val="28"/>
              </w:rPr>
              <w:lastRenderedPageBreak/>
              <w:t>поселени</w:t>
            </w:r>
            <w:r>
              <w:rPr>
                <w:sz w:val="28"/>
                <w:szCs w:val="28"/>
              </w:rPr>
              <w:t>й,</w:t>
            </w:r>
            <w:r w:rsidRPr="00B00730">
              <w:rPr>
                <w:sz w:val="28"/>
                <w:szCs w:val="28"/>
              </w:rPr>
              <w:t xml:space="preserve"> показатели соотношения городского и сельского населения в разных частях страны по статистическим данным</w:t>
            </w:r>
            <w:r>
              <w:rPr>
                <w:sz w:val="28"/>
                <w:szCs w:val="28"/>
              </w:rPr>
              <w:t xml:space="preserve">,  </w:t>
            </w:r>
            <w:r w:rsidRPr="00B00730">
              <w:rPr>
                <w:sz w:val="28"/>
                <w:szCs w:val="28"/>
              </w:rPr>
              <w:t>на основе анализа схем разные виды ми</w:t>
            </w:r>
            <w:r>
              <w:rPr>
                <w:sz w:val="28"/>
                <w:szCs w:val="28"/>
              </w:rPr>
              <w:t xml:space="preserve">граций и вызывающие их причины, </w:t>
            </w:r>
            <w:r w:rsidRPr="00B00730">
              <w:rPr>
                <w:sz w:val="28"/>
                <w:szCs w:val="28"/>
              </w:rPr>
              <w:t>основные направления современных миграционных потоков на территории России по тематической карте современных миграционных потоков на территории России по</w:t>
            </w:r>
            <w:proofErr w:type="gramEnd"/>
            <w:r w:rsidRPr="00B00730">
              <w:rPr>
                <w:sz w:val="28"/>
                <w:szCs w:val="28"/>
              </w:rPr>
              <w:t xml:space="preserve"> тематической карте</w:t>
            </w:r>
            <w:r>
              <w:rPr>
                <w:sz w:val="28"/>
                <w:szCs w:val="28"/>
              </w:rPr>
              <w:t xml:space="preserve">, </w:t>
            </w:r>
            <w:r w:rsidRPr="00B00730">
              <w:rPr>
                <w:sz w:val="28"/>
                <w:szCs w:val="28"/>
              </w:rPr>
              <w:t>по статистическим данным и тематической карте территории России с наиболее высок</w:t>
            </w:r>
            <w:r>
              <w:rPr>
                <w:sz w:val="28"/>
                <w:szCs w:val="28"/>
              </w:rPr>
              <w:t>и</w:t>
            </w:r>
            <w:r w:rsidRPr="00B00730">
              <w:rPr>
                <w:sz w:val="28"/>
                <w:szCs w:val="28"/>
              </w:rPr>
              <w:t>ми показател</w:t>
            </w:r>
            <w:r w:rsidRPr="00B00730">
              <w:rPr>
                <w:sz w:val="28"/>
                <w:szCs w:val="28"/>
              </w:rPr>
              <w:t>я</w:t>
            </w:r>
            <w:r w:rsidRPr="00B00730">
              <w:rPr>
                <w:sz w:val="28"/>
                <w:szCs w:val="28"/>
              </w:rPr>
              <w:t xml:space="preserve">ми миграционного прироста и убыли населения </w:t>
            </w:r>
          </w:p>
          <w:p w:rsidR="00F85AF7" w:rsidRDefault="00F85AF7" w:rsidP="00044F6C">
            <w:pPr>
              <w:rPr>
                <w:sz w:val="28"/>
                <w:szCs w:val="28"/>
              </w:rPr>
            </w:pPr>
            <w:r w:rsidRPr="00B00730">
              <w:rPr>
                <w:b/>
                <w:sz w:val="28"/>
                <w:szCs w:val="28"/>
              </w:rPr>
              <w:t>Выявлять</w:t>
            </w:r>
            <w:r w:rsidRPr="00B00730">
              <w:rPr>
                <w:sz w:val="28"/>
                <w:szCs w:val="28"/>
              </w:rPr>
              <w:t>причин</w:t>
            </w:r>
            <w:proofErr w:type="gramStart"/>
            <w:r w:rsidRPr="00B00730">
              <w:rPr>
                <w:sz w:val="28"/>
                <w:szCs w:val="28"/>
              </w:rPr>
              <w:t>о-</w:t>
            </w:r>
            <w:proofErr w:type="gramEnd"/>
            <w:r w:rsidRPr="00B00730">
              <w:rPr>
                <w:sz w:val="28"/>
                <w:szCs w:val="28"/>
              </w:rPr>
              <w:t xml:space="preserve"> следственные связи между природными условиями и ресурсами (агроклиматическими, земельными, водными, рыбными, охотничьими, лесными) и формированием зональных типов сельских поселений. </w:t>
            </w:r>
          </w:p>
          <w:p w:rsidR="00F85AF7" w:rsidRPr="00B00730" w:rsidRDefault="00F85AF7" w:rsidP="00044F6C">
            <w:pPr>
              <w:rPr>
                <w:sz w:val="28"/>
                <w:szCs w:val="28"/>
              </w:rPr>
            </w:pPr>
            <w:r w:rsidRPr="00B00730">
              <w:rPr>
                <w:b/>
                <w:sz w:val="28"/>
                <w:szCs w:val="28"/>
              </w:rPr>
              <w:t>Обсуждать</w:t>
            </w:r>
            <w:r w:rsidRPr="00B00730">
              <w:rPr>
                <w:sz w:val="28"/>
                <w:szCs w:val="28"/>
              </w:rPr>
              <w:t xml:space="preserve"> современные социальные проблемы сельских поселений. </w:t>
            </w:r>
          </w:p>
          <w:p w:rsidR="00F85AF7" w:rsidRPr="009357B3" w:rsidRDefault="00F85AF7" w:rsidP="00044F6C">
            <w:pPr>
              <w:rPr>
                <w:b/>
                <w:sz w:val="28"/>
                <w:szCs w:val="28"/>
              </w:rPr>
            </w:pPr>
            <w:r w:rsidRPr="00B00730">
              <w:rPr>
                <w:b/>
                <w:sz w:val="28"/>
                <w:szCs w:val="28"/>
              </w:rPr>
              <w:t>Готовить и обсуждать</w:t>
            </w:r>
            <w:r w:rsidRPr="00B00730">
              <w:rPr>
                <w:sz w:val="28"/>
                <w:szCs w:val="28"/>
              </w:rPr>
              <w:t xml:space="preserve"> сообщения (презентации) об основных направлениях миграционных потоков на разных этапах</w:t>
            </w:r>
            <w:r>
              <w:rPr>
                <w:sz w:val="28"/>
                <w:szCs w:val="28"/>
              </w:rPr>
              <w:t xml:space="preserve"> исторического разв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тия России. </w:t>
            </w:r>
          </w:p>
        </w:tc>
      </w:tr>
    </w:tbl>
    <w:p w:rsidR="00F85AF7" w:rsidRDefault="00F85AF7" w:rsidP="00F85AF7">
      <w:pPr>
        <w:rPr>
          <w:b/>
          <w:sz w:val="28"/>
          <w:szCs w:val="28"/>
        </w:rPr>
      </w:pPr>
    </w:p>
    <w:p w:rsidR="00F85AF7" w:rsidRDefault="00F85AF7" w:rsidP="00F85AF7">
      <w:pPr>
        <w:rPr>
          <w:b/>
          <w:sz w:val="28"/>
          <w:szCs w:val="28"/>
        </w:rPr>
      </w:pPr>
    </w:p>
    <w:p w:rsidR="00F85AF7" w:rsidRPr="009357B3" w:rsidRDefault="00F85AF7" w:rsidP="00F85AF7">
      <w:pPr>
        <w:rPr>
          <w:b/>
          <w:sz w:val="28"/>
          <w:szCs w:val="28"/>
        </w:rPr>
      </w:pPr>
    </w:p>
    <w:p w:rsidR="00F85AF7" w:rsidRPr="00CF39D0" w:rsidRDefault="00F85AF7" w:rsidP="00F85AF7">
      <w:pPr>
        <w:rPr>
          <w:b/>
          <w:sz w:val="28"/>
          <w:szCs w:val="28"/>
        </w:rPr>
      </w:pPr>
    </w:p>
    <w:p w:rsidR="00F85AF7" w:rsidRPr="00CF39D0" w:rsidRDefault="00F85AF7" w:rsidP="00F85AF7">
      <w:pPr>
        <w:rPr>
          <w:b/>
          <w:sz w:val="28"/>
          <w:szCs w:val="28"/>
        </w:rPr>
      </w:pPr>
      <w:r w:rsidRPr="00CF39D0">
        <w:rPr>
          <w:b/>
          <w:sz w:val="28"/>
          <w:szCs w:val="28"/>
        </w:rPr>
        <w:t>7. Формы контроля</w:t>
      </w:r>
    </w:p>
    <w:p w:rsidR="00F85AF7" w:rsidRPr="00CF39D0" w:rsidRDefault="00F85AF7" w:rsidP="00F85AF7">
      <w:pPr>
        <w:rPr>
          <w:sz w:val="28"/>
          <w:szCs w:val="28"/>
        </w:rPr>
      </w:pPr>
    </w:p>
    <w:tbl>
      <w:tblPr>
        <w:tblW w:w="1431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86"/>
        <w:gridCol w:w="1275"/>
        <w:gridCol w:w="6946"/>
        <w:gridCol w:w="1276"/>
        <w:gridCol w:w="1134"/>
      </w:tblGrid>
      <w:tr w:rsidR="00F85AF7" w:rsidRPr="00CF39D0" w:rsidTr="00044F6C">
        <w:tc>
          <w:tcPr>
            <w:tcW w:w="3686" w:type="dxa"/>
          </w:tcPr>
          <w:p w:rsidR="00F85AF7" w:rsidRPr="00CF39D0" w:rsidRDefault="00F85AF7" w:rsidP="00044F6C">
            <w:pPr>
              <w:ind w:left="360"/>
              <w:rPr>
                <w:b/>
                <w:sz w:val="28"/>
                <w:szCs w:val="28"/>
              </w:rPr>
            </w:pPr>
          </w:p>
          <w:p w:rsidR="00F85AF7" w:rsidRPr="00CF39D0" w:rsidRDefault="00F85AF7" w:rsidP="00044F6C">
            <w:pPr>
              <w:rPr>
                <w:b/>
                <w:sz w:val="28"/>
                <w:szCs w:val="28"/>
              </w:rPr>
            </w:pPr>
            <w:r w:rsidRPr="00CF39D0">
              <w:rPr>
                <w:b/>
                <w:sz w:val="28"/>
                <w:szCs w:val="28"/>
              </w:rPr>
              <w:t>Раздел</w:t>
            </w:r>
          </w:p>
          <w:p w:rsidR="00F85AF7" w:rsidRPr="00CF39D0" w:rsidRDefault="00F85AF7" w:rsidP="00044F6C">
            <w:pPr>
              <w:rPr>
                <w:b/>
                <w:sz w:val="28"/>
                <w:szCs w:val="28"/>
              </w:rPr>
            </w:pPr>
            <w:r w:rsidRPr="00CF39D0">
              <w:rPr>
                <w:b/>
                <w:sz w:val="28"/>
                <w:szCs w:val="28"/>
              </w:rPr>
              <w:t>учебного курса</w:t>
            </w:r>
          </w:p>
          <w:p w:rsidR="00F85AF7" w:rsidRPr="00CF39D0" w:rsidRDefault="00F85AF7" w:rsidP="00044F6C">
            <w:pPr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F85AF7" w:rsidRPr="00CF39D0" w:rsidRDefault="00F85AF7" w:rsidP="00044F6C">
            <w:pPr>
              <w:rPr>
                <w:b/>
                <w:sz w:val="28"/>
                <w:szCs w:val="28"/>
              </w:rPr>
            </w:pPr>
            <w:r w:rsidRPr="00CF39D0">
              <w:rPr>
                <w:b/>
                <w:sz w:val="28"/>
                <w:szCs w:val="28"/>
              </w:rPr>
              <w:t>Кол</w:t>
            </w:r>
            <w:r w:rsidRPr="00CF39D0">
              <w:rPr>
                <w:b/>
                <w:sz w:val="28"/>
                <w:szCs w:val="28"/>
              </w:rPr>
              <w:t>и</w:t>
            </w:r>
            <w:r w:rsidRPr="00CF39D0">
              <w:rPr>
                <w:b/>
                <w:sz w:val="28"/>
                <w:szCs w:val="28"/>
              </w:rPr>
              <w:t>чество часов</w:t>
            </w:r>
          </w:p>
        </w:tc>
        <w:tc>
          <w:tcPr>
            <w:tcW w:w="6946" w:type="dxa"/>
          </w:tcPr>
          <w:p w:rsidR="00F85AF7" w:rsidRPr="00CF39D0" w:rsidRDefault="00F85AF7" w:rsidP="00044F6C">
            <w:pPr>
              <w:rPr>
                <w:b/>
                <w:sz w:val="28"/>
                <w:szCs w:val="28"/>
              </w:rPr>
            </w:pPr>
            <w:r w:rsidRPr="00CF39D0">
              <w:rPr>
                <w:b/>
                <w:sz w:val="28"/>
                <w:szCs w:val="28"/>
              </w:rPr>
              <w:t>Наименование контроля</w:t>
            </w:r>
          </w:p>
          <w:p w:rsidR="00F85AF7" w:rsidRPr="00CF39D0" w:rsidRDefault="00F85AF7" w:rsidP="00044F6C"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85AF7" w:rsidRPr="004E6791" w:rsidRDefault="00F85AF7" w:rsidP="00044F6C">
            <w:pPr>
              <w:jc w:val="center"/>
              <w:rPr>
                <w:b/>
              </w:rPr>
            </w:pPr>
            <w:r w:rsidRPr="004E6791">
              <w:rPr>
                <w:b/>
              </w:rPr>
              <w:t>Дата план</w:t>
            </w:r>
          </w:p>
          <w:p w:rsidR="00F85AF7" w:rsidRPr="004E6791" w:rsidRDefault="00F85AF7" w:rsidP="00044F6C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F85AF7" w:rsidRPr="004E6791" w:rsidRDefault="00F85AF7" w:rsidP="00044F6C">
            <w:pPr>
              <w:jc w:val="center"/>
              <w:rPr>
                <w:b/>
              </w:rPr>
            </w:pPr>
            <w:r w:rsidRPr="004E6791">
              <w:rPr>
                <w:b/>
              </w:rPr>
              <w:t>Дата факт</w:t>
            </w:r>
          </w:p>
        </w:tc>
      </w:tr>
      <w:tr w:rsidR="00F85AF7" w:rsidRPr="00CF39D0" w:rsidTr="00044F6C">
        <w:trPr>
          <w:trHeight w:val="665"/>
        </w:trPr>
        <w:tc>
          <w:tcPr>
            <w:tcW w:w="3686" w:type="dxa"/>
            <w:vMerge w:val="restart"/>
          </w:tcPr>
          <w:p w:rsidR="00F85AF7" w:rsidRPr="00CF39D0" w:rsidRDefault="00F85AF7" w:rsidP="00044F6C">
            <w:pPr>
              <w:jc w:val="both"/>
              <w:rPr>
                <w:b/>
                <w:sz w:val="28"/>
                <w:szCs w:val="28"/>
              </w:rPr>
            </w:pPr>
            <w:r w:rsidRPr="008F06CE">
              <w:rPr>
                <w:b/>
                <w:bCs/>
                <w:sz w:val="28"/>
                <w:szCs w:val="28"/>
              </w:rPr>
              <w:t xml:space="preserve">Раздел </w:t>
            </w:r>
            <w:r w:rsidRPr="008F06CE">
              <w:rPr>
                <w:b/>
                <w:bCs/>
                <w:sz w:val="28"/>
                <w:szCs w:val="28"/>
                <w:lang w:val="en-US"/>
              </w:rPr>
              <w:t>I</w:t>
            </w:r>
            <w:r w:rsidRPr="008F06CE">
              <w:rPr>
                <w:b/>
                <w:bCs/>
                <w:sz w:val="28"/>
                <w:szCs w:val="28"/>
              </w:rPr>
              <w:t>. Географическое пространство России</w:t>
            </w:r>
          </w:p>
        </w:tc>
        <w:tc>
          <w:tcPr>
            <w:tcW w:w="1275" w:type="dxa"/>
            <w:vMerge w:val="restart"/>
          </w:tcPr>
          <w:p w:rsidR="00F85AF7" w:rsidRPr="00CF39D0" w:rsidRDefault="00F85AF7" w:rsidP="00044F6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6946" w:type="dxa"/>
          </w:tcPr>
          <w:p w:rsidR="00F85AF7" w:rsidRPr="00CF39D0" w:rsidRDefault="00F85AF7" w:rsidP="00044F6C">
            <w:pPr>
              <w:jc w:val="both"/>
              <w:rPr>
                <w:b/>
                <w:sz w:val="28"/>
                <w:szCs w:val="28"/>
              </w:rPr>
            </w:pPr>
            <w:r>
              <w:rPr>
                <w:rStyle w:val="FontStyle29"/>
                <w:sz w:val="28"/>
                <w:szCs w:val="28"/>
              </w:rPr>
              <w:t>Практическая работа</w:t>
            </w:r>
            <w:r w:rsidRPr="006C1AAA">
              <w:rPr>
                <w:sz w:val="28"/>
                <w:szCs w:val="28"/>
              </w:rPr>
              <w:t>№1Определение</w:t>
            </w:r>
            <w:r w:rsidRPr="008F06CE">
              <w:rPr>
                <w:sz w:val="28"/>
                <w:szCs w:val="28"/>
              </w:rPr>
              <w:t xml:space="preserve"> поясного времени для разных городов России</w:t>
            </w:r>
          </w:p>
        </w:tc>
        <w:tc>
          <w:tcPr>
            <w:tcW w:w="1276" w:type="dxa"/>
          </w:tcPr>
          <w:p w:rsidR="00F85AF7" w:rsidRPr="00CF39D0" w:rsidRDefault="00F85AF7" w:rsidP="00044F6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09.09</w:t>
            </w:r>
          </w:p>
        </w:tc>
        <w:tc>
          <w:tcPr>
            <w:tcW w:w="1134" w:type="dxa"/>
          </w:tcPr>
          <w:p w:rsidR="00F85AF7" w:rsidRPr="00CF39D0" w:rsidRDefault="00F85AF7" w:rsidP="00044F6C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85AF7" w:rsidRPr="00CF39D0" w:rsidTr="00044F6C">
        <w:trPr>
          <w:trHeight w:val="665"/>
        </w:trPr>
        <w:tc>
          <w:tcPr>
            <w:tcW w:w="3686" w:type="dxa"/>
            <w:vMerge/>
          </w:tcPr>
          <w:p w:rsidR="00F85AF7" w:rsidRPr="008F06CE" w:rsidRDefault="00F85AF7" w:rsidP="00044F6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F85AF7" w:rsidRDefault="00F85AF7" w:rsidP="00044F6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:rsidR="00F85AF7" w:rsidRPr="00EC713E" w:rsidRDefault="00F85AF7" w:rsidP="00044F6C">
            <w:pPr>
              <w:jc w:val="both"/>
              <w:rPr>
                <w:rStyle w:val="FontStyle29"/>
                <w:sz w:val="28"/>
                <w:szCs w:val="28"/>
              </w:rPr>
            </w:pPr>
            <w:r w:rsidRPr="006C1AAA">
              <w:rPr>
                <w:rStyle w:val="FontStyle29"/>
                <w:sz w:val="28"/>
                <w:szCs w:val="28"/>
              </w:rPr>
              <w:t xml:space="preserve">Практическая работа </w:t>
            </w:r>
            <w:r w:rsidRPr="006C1AAA">
              <w:rPr>
                <w:sz w:val="28"/>
                <w:szCs w:val="28"/>
              </w:rPr>
              <w:t>№2</w:t>
            </w:r>
            <w:r w:rsidRPr="008F06CE">
              <w:rPr>
                <w:sz w:val="28"/>
                <w:szCs w:val="28"/>
              </w:rPr>
              <w:t xml:space="preserve">Сравнение географического положения и размеров </w:t>
            </w:r>
            <w:r w:rsidRPr="008F06CE">
              <w:rPr>
                <w:sz w:val="28"/>
                <w:szCs w:val="28"/>
              </w:rPr>
              <w:lastRenderedPageBreak/>
              <w:t>государственной территории России и других стран</w:t>
            </w:r>
          </w:p>
        </w:tc>
        <w:tc>
          <w:tcPr>
            <w:tcW w:w="1276" w:type="dxa"/>
          </w:tcPr>
          <w:p w:rsidR="00F85AF7" w:rsidRPr="00CF39D0" w:rsidRDefault="00F85AF7" w:rsidP="00044F6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14.09</w:t>
            </w:r>
          </w:p>
        </w:tc>
        <w:tc>
          <w:tcPr>
            <w:tcW w:w="1134" w:type="dxa"/>
          </w:tcPr>
          <w:p w:rsidR="00F85AF7" w:rsidRPr="00CF39D0" w:rsidRDefault="00F85AF7" w:rsidP="00044F6C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85AF7" w:rsidRPr="00CF39D0" w:rsidTr="00044F6C">
        <w:trPr>
          <w:trHeight w:val="665"/>
        </w:trPr>
        <w:tc>
          <w:tcPr>
            <w:tcW w:w="3686" w:type="dxa"/>
          </w:tcPr>
          <w:p w:rsidR="00F85AF7" w:rsidRPr="008F06CE" w:rsidRDefault="00F85AF7" w:rsidP="00044F6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F85AF7" w:rsidRDefault="00F85AF7" w:rsidP="00044F6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:rsidR="00F85AF7" w:rsidRPr="00EC713E" w:rsidRDefault="00F85AF7" w:rsidP="00044F6C">
            <w:pPr>
              <w:rPr>
                <w:rStyle w:val="FontStyle29"/>
                <w:sz w:val="28"/>
                <w:szCs w:val="28"/>
              </w:rPr>
            </w:pPr>
            <w:r>
              <w:rPr>
                <w:rStyle w:val="FontStyle29"/>
                <w:sz w:val="28"/>
                <w:szCs w:val="28"/>
              </w:rPr>
              <w:t>Практическая работа</w:t>
            </w:r>
            <w:r w:rsidRPr="006C1AAA">
              <w:rPr>
                <w:sz w:val="28"/>
                <w:szCs w:val="28"/>
              </w:rPr>
              <w:t>№3</w:t>
            </w:r>
            <w:r w:rsidRPr="008F06CE">
              <w:rPr>
                <w:iCs/>
                <w:sz w:val="28"/>
                <w:szCs w:val="28"/>
              </w:rPr>
              <w:t>Анализ карт административно-территориального и политико-административного д</w:t>
            </w:r>
            <w:r w:rsidRPr="008F06CE">
              <w:rPr>
                <w:iCs/>
                <w:sz w:val="28"/>
                <w:szCs w:val="28"/>
              </w:rPr>
              <w:t>е</w:t>
            </w:r>
            <w:r w:rsidRPr="008F06CE">
              <w:rPr>
                <w:iCs/>
                <w:sz w:val="28"/>
                <w:szCs w:val="28"/>
              </w:rPr>
              <w:t>ления страны.</w:t>
            </w:r>
          </w:p>
        </w:tc>
        <w:tc>
          <w:tcPr>
            <w:tcW w:w="1276" w:type="dxa"/>
          </w:tcPr>
          <w:p w:rsidR="00F85AF7" w:rsidRPr="008F06CE" w:rsidRDefault="00F85AF7" w:rsidP="00044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28.09</w:t>
            </w:r>
          </w:p>
        </w:tc>
        <w:tc>
          <w:tcPr>
            <w:tcW w:w="1134" w:type="dxa"/>
          </w:tcPr>
          <w:p w:rsidR="00F85AF7" w:rsidRPr="00CF39D0" w:rsidRDefault="00F85AF7" w:rsidP="00044F6C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85AF7" w:rsidRPr="00CF39D0" w:rsidTr="00044F6C">
        <w:tc>
          <w:tcPr>
            <w:tcW w:w="3686" w:type="dxa"/>
          </w:tcPr>
          <w:p w:rsidR="00F85AF7" w:rsidRPr="008F06CE" w:rsidRDefault="00F85AF7" w:rsidP="00044F6C">
            <w:pPr>
              <w:jc w:val="both"/>
              <w:rPr>
                <w:b/>
                <w:bCs/>
                <w:sz w:val="28"/>
                <w:szCs w:val="28"/>
              </w:rPr>
            </w:pPr>
            <w:r w:rsidRPr="00027419">
              <w:rPr>
                <w:b/>
                <w:bCs/>
                <w:sz w:val="28"/>
                <w:szCs w:val="28"/>
              </w:rPr>
              <w:t xml:space="preserve">Раздел </w:t>
            </w:r>
            <w:r w:rsidRPr="00027419">
              <w:rPr>
                <w:b/>
                <w:bCs/>
                <w:sz w:val="28"/>
                <w:szCs w:val="28"/>
                <w:lang w:val="en-US"/>
              </w:rPr>
              <w:t xml:space="preserve"> II</w:t>
            </w:r>
            <w:r w:rsidRPr="00027419">
              <w:rPr>
                <w:b/>
                <w:bCs/>
                <w:sz w:val="28"/>
                <w:szCs w:val="28"/>
              </w:rPr>
              <w:t xml:space="preserve">. </w:t>
            </w:r>
            <w:r w:rsidRPr="00027419">
              <w:rPr>
                <w:b/>
                <w:sz w:val="28"/>
                <w:szCs w:val="28"/>
              </w:rPr>
              <w:t>Природа России</w:t>
            </w:r>
          </w:p>
        </w:tc>
        <w:tc>
          <w:tcPr>
            <w:tcW w:w="1275" w:type="dxa"/>
          </w:tcPr>
          <w:p w:rsidR="00F85AF7" w:rsidRDefault="00F85AF7" w:rsidP="00044F6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43</w:t>
            </w:r>
          </w:p>
        </w:tc>
        <w:tc>
          <w:tcPr>
            <w:tcW w:w="6946" w:type="dxa"/>
          </w:tcPr>
          <w:p w:rsidR="00F85AF7" w:rsidRPr="00EC713E" w:rsidRDefault="00F85AF7" w:rsidP="00044F6C">
            <w:pPr>
              <w:rPr>
                <w:rStyle w:val="FontStyle29"/>
                <w:sz w:val="28"/>
                <w:szCs w:val="28"/>
              </w:rPr>
            </w:pPr>
            <w:r w:rsidRPr="006C77B9">
              <w:rPr>
                <w:rStyle w:val="FontStyle29"/>
                <w:sz w:val="28"/>
                <w:szCs w:val="28"/>
              </w:rPr>
              <w:t xml:space="preserve">Практическая работа </w:t>
            </w:r>
            <w:r w:rsidRPr="006C77B9">
              <w:rPr>
                <w:sz w:val="28"/>
                <w:szCs w:val="28"/>
              </w:rPr>
              <w:t>№4</w:t>
            </w:r>
            <w:r w:rsidRPr="0096679C">
              <w:rPr>
                <w:sz w:val="28"/>
                <w:szCs w:val="28"/>
              </w:rPr>
              <w:t>Выявление связи между строением земной коры и размещением полезных и</w:t>
            </w:r>
            <w:r w:rsidRPr="0096679C">
              <w:rPr>
                <w:sz w:val="28"/>
                <w:szCs w:val="28"/>
              </w:rPr>
              <w:t>с</w:t>
            </w:r>
            <w:r w:rsidRPr="0096679C">
              <w:rPr>
                <w:sz w:val="28"/>
                <w:szCs w:val="28"/>
              </w:rPr>
              <w:t>копаемых</w:t>
            </w:r>
          </w:p>
        </w:tc>
        <w:tc>
          <w:tcPr>
            <w:tcW w:w="1276" w:type="dxa"/>
          </w:tcPr>
          <w:p w:rsidR="00F85AF7" w:rsidRPr="00CF39D0" w:rsidRDefault="00F85AF7" w:rsidP="00044F6C">
            <w:pPr>
              <w:jc w:val="center"/>
              <w:rPr>
                <w:b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21.10</w:t>
            </w:r>
          </w:p>
        </w:tc>
        <w:tc>
          <w:tcPr>
            <w:tcW w:w="1134" w:type="dxa"/>
          </w:tcPr>
          <w:p w:rsidR="00F85AF7" w:rsidRPr="00CF39D0" w:rsidRDefault="00F85AF7" w:rsidP="00044F6C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85AF7" w:rsidRPr="00CF39D0" w:rsidTr="00044F6C">
        <w:tc>
          <w:tcPr>
            <w:tcW w:w="3686" w:type="dxa"/>
          </w:tcPr>
          <w:p w:rsidR="00F85AF7" w:rsidRPr="00027419" w:rsidRDefault="00F85AF7" w:rsidP="00044F6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F85AF7" w:rsidRDefault="00F85AF7" w:rsidP="00044F6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:rsidR="00F85AF7" w:rsidRPr="00EC713E" w:rsidRDefault="00F85AF7" w:rsidP="00044F6C">
            <w:pPr>
              <w:rPr>
                <w:rStyle w:val="FontStyle29"/>
                <w:sz w:val="28"/>
                <w:szCs w:val="28"/>
              </w:rPr>
            </w:pPr>
            <w:r w:rsidRPr="006C77B9">
              <w:rPr>
                <w:sz w:val="28"/>
                <w:szCs w:val="28"/>
              </w:rPr>
              <w:t>Практическая работа № 5</w:t>
            </w:r>
            <w:r>
              <w:rPr>
                <w:sz w:val="28"/>
                <w:szCs w:val="28"/>
              </w:rPr>
              <w:t>С</w:t>
            </w:r>
            <w:r w:rsidRPr="00850539">
              <w:rPr>
                <w:sz w:val="28"/>
                <w:szCs w:val="28"/>
              </w:rPr>
              <w:t>оставлени</w:t>
            </w:r>
            <w:r>
              <w:rPr>
                <w:sz w:val="28"/>
                <w:szCs w:val="28"/>
              </w:rPr>
              <w:t>е</w:t>
            </w:r>
            <w:r w:rsidRPr="00850539">
              <w:rPr>
                <w:sz w:val="28"/>
                <w:szCs w:val="28"/>
              </w:rPr>
              <w:t xml:space="preserve"> макета климат</w:t>
            </w:r>
            <w:r w:rsidRPr="00850539">
              <w:rPr>
                <w:sz w:val="28"/>
                <w:szCs w:val="28"/>
              </w:rPr>
              <w:t>и</w:t>
            </w:r>
            <w:r w:rsidRPr="00850539">
              <w:rPr>
                <w:sz w:val="28"/>
                <w:szCs w:val="28"/>
              </w:rPr>
              <w:t>ческой карты.</w:t>
            </w:r>
          </w:p>
        </w:tc>
        <w:tc>
          <w:tcPr>
            <w:tcW w:w="1276" w:type="dxa"/>
          </w:tcPr>
          <w:p w:rsidR="00F85AF7" w:rsidRPr="00CF39D0" w:rsidRDefault="00F85AF7" w:rsidP="00044F6C">
            <w:pPr>
              <w:jc w:val="center"/>
              <w:rPr>
                <w:b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07.12</w:t>
            </w:r>
          </w:p>
        </w:tc>
        <w:tc>
          <w:tcPr>
            <w:tcW w:w="1134" w:type="dxa"/>
          </w:tcPr>
          <w:p w:rsidR="00F85AF7" w:rsidRPr="00CF39D0" w:rsidRDefault="00F85AF7" w:rsidP="00044F6C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85AF7" w:rsidRPr="00CF39D0" w:rsidTr="00044F6C">
        <w:tc>
          <w:tcPr>
            <w:tcW w:w="3686" w:type="dxa"/>
          </w:tcPr>
          <w:p w:rsidR="00F85AF7" w:rsidRPr="00027419" w:rsidRDefault="00F85AF7" w:rsidP="00044F6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F85AF7" w:rsidRDefault="00F85AF7" w:rsidP="00044F6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:rsidR="00F85AF7" w:rsidRPr="00EC713E" w:rsidRDefault="00F85AF7" w:rsidP="00044F6C">
            <w:pPr>
              <w:rPr>
                <w:rStyle w:val="FontStyle29"/>
                <w:sz w:val="28"/>
                <w:szCs w:val="28"/>
              </w:rPr>
            </w:pPr>
            <w:r w:rsidRPr="006C77B9">
              <w:rPr>
                <w:sz w:val="28"/>
                <w:szCs w:val="28"/>
              </w:rPr>
              <w:t xml:space="preserve">Практическая работа № 6  </w:t>
            </w:r>
            <w:r>
              <w:rPr>
                <w:sz w:val="28"/>
                <w:szCs w:val="28"/>
              </w:rPr>
              <w:t>О</w:t>
            </w:r>
            <w:r w:rsidRPr="00850539">
              <w:rPr>
                <w:sz w:val="28"/>
                <w:szCs w:val="28"/>
              </w:rPr>
              <w:t>ценк</w:t>
            </w:r>
            <w:r>
              <w:rPr>
                <w:sz w:val="28"/>
                <w:szCs w:val="28"/>
              </w:rPr>
              <w:t>а</w:t>
            </w:r>
            <w:r w:rsidRPr="00850539">
              <w:rPr>
                <w:sz w:val="28"/>
                <w:szCs w:val="28"/>
              </w:rPr>
              <w:t xml:space="preserve"> климата </w:t>
            </w:r>
            <w:r>
              <w:rPr>
                <w:sz w:val="28"/>
                <w:szCs w:val="28"/>
              </w:rPr>
              <w:t xml:space="preserve"> района Ро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сии</w:t>
            </w:r>
          </w:p>
        </w:tc>
        <w:tc>
          <w:tcPr>
            <w:tcW w:w="1276" w:type="dxa"/>
          </w:tcPr>
          <w:p w:rsidR="00F85AF7" w:rsidRPr="000E209B" w:rsidRDefault="00F85AF7" w:rsidP="00044F6C">
            <w:pPr>
              <w:jc w:val="center"/>
              <w:rPr>
                <w:sz w:val="28"/>
                <w:szCs w:val="28"/>
              </w:rPr>
            </w:pPr>
            <w:r w:rsidRPr="000E209B">
              <w:rPr>
                <w:sz w:val="28"/>
                <w:szCs w:val="28"/>
              </w:rPr>
              <w:t>09.12</w:t>
            </w:r>
          </w:p>
        </w:tc>
        <w:tc>
          <w:tcPr>
            <w:tcW w:w="1134" w:type="dxa"/>
          </w:tcPr>
          <w:p w:rsidR="00F85AF7" w:rsidRPr="000E209B" w:rsidRDefault="00F85AF7" w:rsidP="00044F6C">
            <w:pPr>
              <w:jc w:val="both"/>
              <w:rPr>
                <w:sz w:val="28"/>
                <w:szCs w:val="28"/>
              </w:rPr>
            </w:pPr>
          </w:p>
        </w:tc>
      </w:tr>
      <w:tr w:rsidR="00F85AF7" w:rsidRPr="00CF39D0" w:rsidTr="00044F6C">
        <w:tc>
          <w:tcPr>
            <w:tcW w:w="3686" w:type="dxa"/>
          </w:tcPr>
          <w:p w:rsidR="00F85AF7" w:rsidRPr="00027419" w:rsidRDefault="00F85AF7" w:rsidP="00044F6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F85AF7" w:rsidRDefault="00F85AF7" w:rsidP="00044F6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:rsidR="00F85AF7" w:rsidRPr="000E209B" w:rsidRDefault="00F85AF7" w:rsidP="00044F6C">
            <w:pPr>
              <w:rPr>
                <w:b/>
                <w:sz w:val="28"/>
                <w:szCs w:val="28"/>
              </w:rPr>
            </w:pPr>
            <w:r w:rsidRPr="000E209B">
              <w:rPr>
                <w:b/>
                <w:sz w:val="28"/>
                <w:szCs w:val="28"/>
              </w:rPr>
              <w:t>Контрольная работа</w:t>
            </w:r>
            <w:r>
              <w:rPr>
                <w:b/>
                <w:sz w:val="28"/>
                <w:szCs w:val="28"/>
              </w:rPr>
              <w:t xml:space="preserve">№ 1 </w:t>
            </w:r>
            <w:r w:rsidRPr="000E209B">
              <w:rPr>
                <w:b/>
                <w:sz w:val="28"/>
                <w:szCs w:val="28"/>
              </w:rPr>
              <w:t xml:space="preserve"> за  </w:t>
            </w:r>
            <w:proofErr w:type="gramStart"/>
            <w:r w:rsidRPr="000E209B">
              <w:rPr>
                <w:b/>
                <w:sz w:val="28"/>
                <w:szCs w:val="28"/>
                <w:lang w:val="en-US"/>
              </w:rPr>
              <w:t>I</w:t>
            </w:r>
            <w:proofErr w:type="gramEnd"/>
            <w:r w:rsidRPr="000E209B">
              <w:rPr>
                <w:b/>
                <w:sz w:val="28"/>
                <w:szCs w:val="28"/>
              </w:rPr>
              <w:t>первое полугодие</w:t>
            </w:r>
          </w:p>
        </w:tc>
        <w:tc>
          <w:tcPr>
            <w:tcW w:w="1276" w:type="dxa"/>
          </w:tcPr>
          <w:p w:rsidR="00F85AF7" w:rsidRPr="00CF39D0" w:rsidRDefault="00F85AF7" w:rsidP="00044F6C">
            <w:pPr>
              <w:jc w:val="center"/>
              <w:rPr>
                <w:b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16.12</w:t>
            </w:r>
          </w:p>
        </w:tc>
        <w:tc>
          <w:tcPr>
            <w:tcW w:w="1134" w:type="dxa"/>
          </w:tcPr>
          <w:p w:rsidR="00F85AF7" w:rsidRPr="00CF39D0" w:rsidRDefault="00F85AF7" w:rsidP="00044F6C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85AF7" w:rsidRPr="00CF39D0" w:rsidTr="00044F6C">
        <w:tc>
          <w:tcPr>
            <w:tcW w:w="3686" w:type="dxa"/>
          </w:tcPr>
          <w:p w:rsidR="00F85AF7" w:rsidRPr="00027419" w:rsidRDefault="00F85AF7" w:rsidP="00044F6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F85AF7" w:rsidRDefault="00F85AF7" w:rsidP="00044F6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:rsidR="00F85AF7" w:rsidRPr="006C77B9" w:rsidRDefault="00F85AF7" w:rsidP="00044F6C">
            <w:pPr>
              <w:rPr>
                <w:sz w:val="28"/>
                <w:szCs w:val="28"/>
              </w:rPr>
            </w:pPr>
            <w:r w:rsidRPr="006C77B9">
              <w:rPr>
                <w:sz w:val="28"/>
                <w:szCs w:val="28"/>
              </w:rPr>
              <w:t xml:space="preserve">Практическая работа № 7  </w:t>
            </w:r>
            <w:r>
              <w:rPr>
                <w:sz w:val="28"/>
                <w:szCs w:val="28"/>
              </w:rPr>
              <w:t xml:space="preserve"> С</w:t>
            </w:r>
            <w:r w:rsidRPr="00850539">
              <w:rPr>
                <w:sz w:val="28"/>
                <w:szCs w:val="28"/>
              </w:rPr>
              <w:t>равнени</w:t>
            </w:r>
            <w:r>
              <w:rPr>
                <w:sz w:val="28"/>
                <w:szCs w:val="28"/>
              </w:rPr>
              <w:t>е</w:t>
            </w:r>
            <w:r w:rsidRPr="00850539">
              <w:rPr>
                <w:sz w:val="28"/>
                <w:szCs w:val="28"/>
              </w:rPr>
              <w:t xml:space="preserve"> рек основных р</w:t>
            </w:r>
            <w:r w:rsidRPr="00850539">
              <w:rPr>
                <w:sz w:val="28"/>
                <w:szCs w:val="28"/>
              </w:rPr>
              <w:t>е</w:t>
            </w:r>
            <w:r w:rsidRPr="00850539">
              <w:rPr>
                <w:sz w:val="28"/>
                <w:szCs w:val="28"/>
              </w:rPr>
              <w:t>гионов страны</w:t>
            </w:r>
          </w:p>
        </w:tc>
        <w:tc>
          <w:tcPr>
            <w:tcW w:w="1276" w:type="dxa"/>
          </w:tcPr>
          <w:p w:rsidR="00F85AF7" w:rsidRPr="00CF39D0" w:rsidRDefault="00F85AF7" w:rsidP="00044F6C">
            <w:pPr>
              <w:jc w:val="center"/>
              <w:rPr>
                <w:b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28.12</w:t>
            </w:r>
          </w:p>
        </w:tc>
        <w:tc>
          <w:tcPr>
            <w:tcW w:w="1134" w:type="dxa"/>
          </w:tcPr>
          <w:p w:rsidR="00F85AF7" w:rsidRPr="00CF39D0" w:rsidRDefault="00F85AF7" w:rsidP="00044F6C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85AF7" w:rsidRPr="00CF39D0" w:rsidTr="00044F6C">
        <w:tc>
          <w:tcPr>
            <w:tcW w:w="3686" w:type="dxa"/>
          </w:tcPr>
          <w:p w:rsidR="00F85AF7" w:rsidRPr="00027419" w:rsidRDefault="00F85AF7" w:rsidP="00044F6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F85AF7" w:rsidRDefault="00F85AF7" w:rsidP="00044F6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:rsidR="00F85AF7" w:rsidRPr="006C77B9" w:rsidRDefault="00F85AF7" w:rsidP="00044F6C">
            <w:pPr>
              <w:rPr>
                <w:sz w:val="28"/>
                <w:szCs w:val="28"/>
              </w:rPr>
            </w:pPr>
            <w:r w:rsidRPr="006C77B9">
              <w:rPr>
                <w:sz w:val="28"/>
                <w:szCs w:val="28"/>
              </w:rPr>
              <w:t>Практическая работа № 8</w:t>
            </w:r>
            <w:r w:rsidRPr="005531E2">
              <w:rPr>
                <w:sz w:val="28"/>
                <w:szCs w:val="28"/>
              </w:rPr>
              <w:t>Определение взаимосвязи вод суши, рельефа и климата</w:t>
            </w:r>
          </w:p>
        </w:tc>
        <w:tc>
          <w:tcPr>
            <w:tcW w:w="1276" w:type="dxa"/>
          </w:tcPr>
          <w:p w:rsidR="00F85AF7" w:rsidRPr="00CF39D0" w:rsidRDefault="00F85AF7" w:rsidP="00044F6C">
            <w:pPr>
              <w:jc w:val="center"/>
              <w:rPr>
                <w:b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20.01</w:t>
            </w:r>
          </w:p>
        </w:tc>
        <w:tc>
          <w:tcPr>
            <w:tcW w:w="1134" w:type="dxa"/>
          </w:tcPr>
          <w:p w:rsidR="00F85AF7" w:rsidRPr="00CF39D0" w:rsidRDefault="00F85AF7" w:rsidP="00044F6C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85AF7" w:rsidRPr="00CF39D0" w:rsidTr="00044F6C">
        <w:tc>
          <w:tcPr>
            <w:tcW w:w="3686" w:type="dxa"/>
          </w:tcPr>
          <w:p w:rsidR="00F85AF7" w:rsidRPr="00027419" w:rsidRDefault="00F85AF7" w:rsidP="00044F6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F85AF7" w:rsidRDefault="00F85AF7" w:rsidP="00044F6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:rsidR="00F85AF7" w:rsidRPr="006C77B9" w:rsidRDefault="00F85AF7" w:rsidP="00044F6C">
            <w:pPr>
              <w:rPr>
                <w:sz w:val="28"/>
                <w:szCs w:val="28"/>
              </w:rPr>
            </w:pPr>
            <w:r w:rsidRPr="006C77B9">
              <w:rPr>
                <w:sz w:val="28"/>
                <w:szCs w:val="28"/>
              </w:rPr>
              <w:t>Практическая работа № 9</w:t>
            </w:r>
            <w:r>
              <w:rPr>
                <w:sz w:val="28"/>
                <w:szCs w:val="28"/>
              </w:rPr>
              <w:t>Оценка обеспеченности во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ными ресурсами территорий страны</w:t>
            </w:r>
          </w:p>
        </w:tc>
        <w:tc>
          <w:tcPr>
            <w:tcW w:w="1276" w:type="dxa"/>
          </w:tcPr>
          <w:p w:rsidR="00F85AF7" w:rsidRPr="000E209B" w:rsidRDefault="00F85AF7" w:rsidP="00044F6C">
            <w:pPr>
              <w:jc w:val="center"/>
              <w:rPr>
                <w:sz w:val="28"/>
                <w:szCs w:val="28"/>
              </w:rPr>
            </w:pPr>
            <w:r w:rsidRPr="000E209B">
              <w:rPr>
                <w:sz w:val="28"/>
                <w:szCs w:val="28"/>
              </w:rPr>
              <w:t>25.01</w:t>
            </w:r>
          </w:p>
        </w:tc>
        <w:tc>
          <w:tcPr>
            <w:tcW w:w="1134" w:type="dxa"/>
          </w:tcPr>
          <w:p w:rsidR="00F85AF7" w:rsidRPr="00CF39D0" w:rsidRDefault="00F85AF7" w:rsidP="00044F6C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85AF7" w:rsidRPr="00CF39D0" w:rsidTr="00044F6C">
        <w:tc>
          <w:tcPr>
            <w:tcW w:w="3686" w:type="dxa"/>
          </w:tcPr>
          <w:p w:rsidR="00F85AF7" w:rsidRPr="00027419" w:rsidRDefault="00F85AF7" w:rsidP="00044F6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F85AF7" w:rsidRDefault="00F85AF7" w:rsidP="00044F6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:rsidR="00F85AF7" w:rsidRPr="006C77B9" w:rsidRDefault="00F85AF7" w:rsidP="00044F6C">
            <w:pPr>
              <w:rPr>
                <w:sz w:val="28"/>
                <w:szCs w:val="28"/>
              </w:rPr>
            </w:pPr>
            <w:r w:rsidRPr="006C77B9">
              <w:rPr>
                <w:sz w:val="28"/>
                <w:szCs w:val="28"/>
              </w:rPr>
              <w:t xml:space="preserve">Практическая работа № 10 </w:t>
            </w:r>
            <w:r>
              <w:rPr>
                <w:sz w:val="28"/>
                <w:szCs w:val="28"/>
              </w:rPr>
              <w:t xml:space="preserve"> Х</w:t>
            </w:r>
            <w:r w:rsidRPr="00114764">
              <w:rPr>
                <w:sz w:val="28"/>
                <w:szCs w:val="28"/>
              </w:rPr>
              <w:t>арактеристик</w:t>
            </w:r>
            <w:r>
              <w:rPr>
                <w:sz w:val="28"/>
                <w:szCs w:val="28"/>
              </w:rPr>
              <w:t>а</w:t>
            </w:r>
            <w:r w:rsidRPr="00114764">
              <w:rPr>
                <w:sz w:val="28"/>
                <w:szCs w:val="28"/>
              </w:rPr>
              <w:t xml:space="preserve"> почвенных ресурсов своей местности</w:t>
            </w:r>
          </w:p>
        </w:tc>
        <w:tc>
          <w:tcPr>
            <w:tcW w:w="1276" w:type="dxa"/>
          </w:tcPr>
          <w:p w:rsidR="00F85AF7" w:rsidRPr="00CF39D0" w:rsidRDefault="00F85AF7" w:rsidP="00044F6C">
            <w:pPr>
              <w:jc w:val="center"/>
              <w:rPr>
                <w:b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17.02</w:t>
            </w:r>
          </w:p>
        </w:tc>
        <w:tc>
          <w:tcPr>
            <w:tcW w:w="1134" w:type="dxa"/>
          </w:tcPr>
          <w:p w:rsidR="00F85AF7" w:rsidRPr="00CF39D0" w:rsidRDefault="00F85AF7" w:rsidP="00044F6C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85AF7" w:rsidRPr="00CF39D0" w:rsidTr="00044F6C">
        <w:tc>
          <w:tcPr>
            <w:tcW w:w="3686" w:type="dxa"/>
          </w:tcPr>
          <w:p w:rsidR="00F85AF7" w:rsidRPr="00027419" w:rsidRDefault="00F85AF7" w:rsidP="00044F6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F85AF7" w:rsidRDefault="00F85AF7" w:rsidP="00044F6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:rsidR="00F85AF7" w:rsidRPr="006C77B9" w:rsidRDefault="00F85AF7" w:rsidP="00044F6C">
            <w:pPr>
              <w:rPr>
                <w:sz w:val="28"/>
                <w:szCs w:val="28"/>
              </w:rPr>
            </w:pPr>
            <w:r w:rsidRPr="006C77B9">
              <w:rPr>
                <w:sz w:val="28"/>
                <w:szCs w:val="28"/>
              </w:rPr>
              <w:t>Практическая работа  №11</w:t>
            </w:r>
            <w:r>
              <w:rPr>
                <w:sz w:val="28"/>
                <w:szCs w:val="28"/>
              </w:rPr>
              <w:t>С</w:t>
            </w:r>
            <w:r w:rsidRPr="00114764">
              <w:rPr>
                <w:sz w:val="28"/>
                <w:szCs w:val="28"/>
              </w:rPr>
              <w:t>равнительн</w:t>
            </w:r>
            <w:r>
              <w:rPr>
                <w:sz w:val="28"/>
                <w:szCs w:val="28"/>
              </w:rPr>
              <w:t>ая</w:t>
            </w:r>
            <w:r w:rsidRPr="00114764">
              <w:rPr>
                <w:sz w:val="28"/>
                <w:szCs w:val="28"/>
              </w:rPr>
              <w:t xml:space="preserve"> характер</w:t>
            </w:r>
            <w:r w:rsidRPr="00114764">
              <w:rPr>
                <w:sz w:val="28"/>
                <w:szCs w:val="28"/>
              </w:rPr>
              <w:t>и</w:t>
            </w:r>
            <w:r w:rsidRPr="00114764">
              <w:rPr>
                <w:sz w:val="28"/>
                <w:szCs w:val="28"/>
              </w:rPr>
              <w:t>стик</w:t>
            </w:r>
            <w:r>
              <w:rPr>
                <w:sz w:val="28"/>
                <w:szCs w:val="28"/>
              </w:rPr>
              <w:t>а</w:t>
            </w:r>
            <w:r w:rsidRPr="00114764">
              <w:rPr>
                <w:sz w:val="28"/>
                <w:szCs w:val="28"/>
              </w:rPr>
              <w:t xml:space="preserve"> природно-</w:t>
            </w:r>
            <w:r>
              <w:rPr>
                <w:sz w:val="28"/>
                <w:szCs w:val="28"/>
              </w:rPr>
              <w:t>хозяй</w:t>
            </w:r>
            <w:r w:rsidRPr="00114764">
              <w:rPr>
                <w:sz w:val="28"/>
                <w:szCs w:val="28"/>
              </w:rPr>
              <w:t xml:space="preserve">ственных зон  </w:t>
            </w:r>
          </w:p>
        </w:tc>
        <w:tc>
          <w:tcPr>
            <w:tcW w:w="1276" w:type="dxa"/>
          </w:tcPr>
          <w:p w:rsidR="00F85AF7" w:rsidRPr="00CF39D0" w:rsidRDefault="00F85AF7" w:rsidP="00044F6C">
            <w:pPr>
              <w:jc w:val="center"/>
              <w:rPr>
                <w:b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07.04</w:t>
            </w:r>
          </w:p>
        </w:tc>
        <w:tc>
          <w:tcPr>
            <w:tcW w:w="1134" w:type="dxa"/>
          </w:tcPr>
          <w:p w:rsidR="00F85AF7" w:rsidRPr="00CF39D0" w:rsidRDefault="00F85AF7" w:rsidP="00044F6C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85AF7" w:rsidRPr="00CF39D0" w:rsidTr="00044F6C">
        <w:tc>
          <w:tcPr>
            <w:tcW w:w="3686" w:type="dxa"/>
          </w:tcPr>
          <w:p w:rsidR="00F85AF7" w:rsidRPr="00027419" w:rsidRDefault="00F85AF7" w:rsidP="00044F6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F85AF7" w:rsidRDefault="00F85AF7" w:rsidP="00044F6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:rsidR="00F85AF7" w:rsidRPr="006C77B9" w:rsidRDefault="00F85AF7" w:rsidP="00044F6C">
            <w:pPr>
              <w:rPr>
                <w:sz w:val="28"/>
                <w:szCs w:val="28"/>
              </w:rPr>
            </w:pPr>
            <w:r w:rsidRPr="006C77B9">
              <w:rPr>
                <w:sz w:val="28"/>
                <w:szCs w:val="28"/>
              </w:rPr>
              <w:t>Практическая работа № 12</w:t>
            </w:r>
            <w:r>
              <w:rPr>
                <w:sz w:val="28"/>
                <w:szCs w:val="28"/>
              </w:rPr>
              <w:t>О</w:t>
            </w:r>
            <w:r w:rsidRPr="00114764">
              <w:rPr>
                <w:sz w:val="28"/>
                <w:szCs w:val="28"/>
              </w:rPr>
              <w:t>пределени</w:t>
            </w:r>
            <w:r>
              <w:rPr>
                <w:sz w:val="28"/>
                <w:szCs w:val="28"/>
              </w:rPr>
              <w:t>е</w:t>
            </w:r>
            <w:r w:rsidRPr="00114764">
              <w:rPr>
                <w:sz w:val="28"/>
                <w:szCs w:val="28"/>
              </w:rPr>
              <w:t xml:space="preserve"> особо охраня</w:t>
            </w:r>
            <w:r w:rsidRPr="00114764">
              <w:rPr>
                <w:sz w:val="28"/>
                <w:szCs w:val="28"/>
              </w:rPr>
              <w:t>е</w:t>
            </w:r>
            <w:r w:rsidRPr="00114764">
              <w:rPr>
                <w:sz w:val="28"/>
                <w:szCs w:val="28"/>
              </w:rPr>
              <w:t>мых природных территорий района своего проживания</w:t>
            </w:r>
          </w:p>
        </w:tc>
        <w:tc>
          <w:tcPr>
            <w:tcW w:w="1276" w:type="dxa"/>
          </w:tcPr>
          <w:p w:rsidR="00F85AF7" w:rsidRPr="00CF39D0" w:rsidRDefault="00F85AF7" w:rsidP="00044F6C">
            <w:pPr>
              <w:jc w:val="center"/>
              <w:rPr>
                <w:b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14.04</w:t>
            </w:r>
          </w:p>
        </w:tc>
        <w:tc>
          <w:tcPr>
            <w:tcW w:w="1134" w:type="dxa"/>
          </w:tcPr>
          <w:p w:rsidR="00F85AF7" w:rsidRPr="00CF39D0" w:rsidRDefault="00F85AF7" w:rsidP="00044F6C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85AF7" w:rsidRPr="00CF39D0" w:rsidTr="00044F6C">
        <w:tc>
          <w:tcPr>
            <w:tcW w:w="3686" w:type="dxa"/>
          </w:tcPr>
          <w:p w:rsidR="00F85AF7" w:rsidRPr="00027419" w:rsidRDefault="00F85AF7" w:rsidP="00044F6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F85AF7" w:rsidRDefault="00F85AF7" w:rsidP="00044F6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:rsidR="00F85AF7" w:rsidRPr="00D979B0" w:rsidRDefault="00F85AF7" w:rsidP="00044F6C">
            <w:pPr>
              <w:rPr>
                <w:b/>
                <w:sz w:val="28"/>
                <w:szCs w:val="28"/>
              </w:rPr>
            </w:pPr>
            <w:r w:rsidRPr="00D979B0">
              <w:rPr>
                <w:b/>
                <w:sz w:val="28"/>
                <w:szCs w:val="28"/>
              </w:rPr>
              <w:t>Контрольная работа № 2 по теме «Природно-хозяйственные зоны»</w:t>
            </w:r>
          </w:p>
        </w:tc>
        <w:tc>
          <w:tcPr>
            <w:tcW w:w="1276" w:type="dxa"/>
          </w:tcPr>
          <w:p w:rsidR="00F85AF7" w:rsidRPr="00D979B0" w:rsidRDefault="00F85AF7" w:rsidP="00044F6C">
            <w:pPr>
              <w:jc w:val="center"/>
              <w:rPr>
                <w:sz w:val="28"/>
                <w:szCs w:val="28"/>
              </w:rPr>
            </w:pPr>
            <w:r w:rsidRPr="00D979B0">
              <w:rPr>
                <w:sz w:val="28"/>
                <w:szCs w:val="28"/>
              </w:rPr>
              <w:t>19.04</w:t>
            </w:r>
          </w:p>
        </w:tc>
        <w:tc>
          <w:tcPr>
            <w:tcW w:w="1134" w:type="dxa"/>
          </w:tcPr>
          <w:p w:rsidR="00F85AF7" w:rsidRPr="00CF39D0" w:rsidRDefault="00F85AF7" w:rsidP="00044F6C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85AF7" w:rsidRPr="00CF39D0" w:rsidTr="00044F6C">
        <w:tc>
          <w:tcPr>
            <w:tcW w:w="3686" w:type="dxa"/>
          </w:tcPr>
          <w:p w:rsidR="00F85AF7" w:rsidRPr="00027419" w:rsidRDefault="00F85AF7" w:rsidP="00044F6C">
            <w:pPr>
              <w:jc w:val="both"/>
              <w:rPr>
                <w:b/>
                <w:bCs/>
                <w:sz w:val="28"/>
                <w:szCs w:val="28"/>
              </w:rPr>
            </w:pPr>
            <w:r w:rsidRPr="00114764">
              <w:rPr>
                <w:b/>
                <w:sz w:val="28"/>
                <w:szCs w:val="28"/>
              </w:rPr>
              <w:t xml:space="preserve">Раздел </w:t>
            </w:r>
            <w:r w:rsidRPr="00114764">
              <w:rPr>
                <w:b/>
                <w:sz w:val="28"/>
                <w:szCs w:val="28"/>
                <w:lang w:val="en-US"/>
              </w:rPr>
              <w:t>III</w:t>
            </w:r>
            <w:r w:rsidRPr="00114764">
              <w:rPr>
                <w:b/>
                <w:sz w:val="28"/>
                <w:szCs w:val="28"/>
              </w:rPr>
              <w:t>. Население Ро</w:t>
            </w:r>
            <w:r w:rsidRPr="00114764">
              <w:rPr>
                <w:b/>
                <w:sz w:val="28"/>
                <w:szCs w:val="28"/>
              </w:rPr>
              <w:t>с</w:t>
            </w:r>
            <w:r w:rsidRPr="00114764">
              <w:rPr>
                <w:b/>
                <w:sz w:val="28"/>
                <w:szCs w:val="28"/>
              </w:rPr>
              <w:t>сии</w:t>
            </w:r>
          </w:p>
        </w:tc>
        <w:tc>
          <w:tcPr>
            <w:tcW w:w="1275" w:type="dxa"/>
          </w:tcPr>
          <w:p w:rsidR="00F85AF7" w:rsidRDefault="00F85AF7" w:rsidP="00044F6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6946" w:type="dxa"/>
          </w:tcPr>
          <w:p w:rsidR="00F85AF7" w:rsidRPr="00114764" w:rsidRDefault="00F85AF7" w:rsidP="00044F6C">
            <w:pPr>
              <w:rPr>
                <w:sz w:val="28"/>
                <w:szCs w:val="28"/>
              </w:rPr>
            </w:pPr>
            <w:r w:rsidRPr="00846D91">
              <w:rPr>
                <w:sz w:val="28"/>
                <w:szCs w:val="28"/>
              </w:rPr>
              <w:t>Практическая работа № 13</w:t>
            </w:r>
            <w:r>
              <w:rPr>
                <w:sz w:val="28"/>
                <w:szCs w:val="28"/>
              </w:rPr>
              <w:t xml:space="preserve"> С</w:t>
            </w:r>
            <w:r w:rsidRPr="00114764">
              <w:rPr>
                <w:sz w:val="28"/>
                <w:szCs w:val="28"/>
              </w:rPr>
              <w:t>оставлени</w:t>
            </w:r>
            <w:r>
              <w:rPr>
                <w:sz w:val="28"/>
                <w:szCs w:val="28"/>
              </w:rPr>
              <w:t>е</w:t>
            </w:r>
            <w:r w:rsidRPr="00114764">
              <w:rPr>
                <w:sz w:val="28"/>
                <w:szCs w:val="28"/>
              </w:rPr>
              <w:t xml:space="preserve"> сравнительной </w:t>
            </w:r>
            <w:proofErr w:type="gramStart"/>
            <w:r w:rsidRPr="00114764">
              <w:rPr>
                <w:sz w:val="28"/>
                <w:szCs w:val="28"/>
              </w:rPr>
              <w:t xml:space="preserve">характеристики половозрастного состава населения </w:t>
            </w:r>
            <w:r w:rsidRPr="00114764">
              <w:rPr>
                <w:sz w:val="28"/>
                <w:szCs w:val="28"/>
              </w:rPr>
              <w:lastRenderedPageBreak/>
              <w:t>р</w:t>
            </w:r>
            <w:r w:rsidRPr="00114764">
              <w:rPr>
                <w:sz w:val="28"/>
                <w:szCs w:val="28"/>
              </w:rPr>
              <w:t>е</w:t>
            </w:r>
            <w:r w:rsidRPr="00114764">
              <w:rPr>
                <w:sz w:val="28"/>
                <w:szCs w:val="28"/>
              </w:rPr>
              <w:t>гионов Росси</w:t>
            </w:r>
            <w:r>
              <w:rPr>
                <w:sz w:val="28"/>
                <w:szCs w:val="28"/>
              </w:rPr>
              <w:t>и</w:t>
            </w:r>
            <w:proofErr w:type="gramEnd"/>
          </w:p>
        </w:tc>
        <w:tc>
          <w:tcPr>
            <w:tcW w:w="1276" w:type="dxa"/>
          </w:tcPr>
          <w:p w:rsidR="00F85AF7" w:rsidRPr="00CF39D0" w:rsidRDefault="00F85AF7" w:rsidP="00044F6C">
            <w:pPr>
              <w:jc w:val="center"/>
              <w:rPr>
                <w:b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lastRenderedPageBreak/>
              <w:t>28.04</w:t>
            </w:r>
          </w:p>
        </w:tc>
        <w:tc>
          <w:tcPr>
            <w:tcW w:w="1134" w:type="dxa"/>
          </w:tcPr>
          <w:p w:rsidR="00F85AF7" w:rsidRPr="00CF39D0" w:rsidRDefault="00F85AF7" w:rsidP="00044F6C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85AF7" w:rsidRPr="00CF39D0" w:rsidTr="00044F6C">
        <w:tc>
          <w:tcPr>
            <w:tcW w:w="3686" w:type="dxa"/>
          </w:tcPr>
          <w:p w:rsidR="00F85AF7" w:rsidRPr="00114764" w:rsidRDefault="00F85AF7" w:rsidP="00044F6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F85AF7" w:rsidRDefault="00F85AF7" w:rsidP="00044F6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:rsidR="00F85AF7" w:rsidRPr="00846D91" w:rsidRDefault="00F85AF7" w:rsidP="00044F6C">
            <w:pPr>
              <w:rPr>
                <w:sz w:val="28"/>
                <w:szCs w:val="28"/>
              </w:rPr>
            </w:pPr>
            <w:r w:rsidRPr="00846D91">
              <w:rPr>
                <w:sz w:val="28"/>
                <w:szCs w:val="28"/>
              </w:rPr>
              <w:t>Практическая работа№ 14</w:t>
            </w:r>
            <w:r>
              <w:rPr>
                <w:sz w:val="28"/>
                <w:szCs w:val="28"/>
              </w:rPr>
              <w:t>Х</w:t>
            </w:r>
            <w:r w:rsidRPr="00114764">
              <w:rPr>
                <w:sz w:val="28"/>
                <w:szCs w:val="28"/>
              </w:rPr>
              <w:t>арактеристик</w:t>
            </w:r>
            <w:r>
              <w:rPr>
                <w:sz w:val="28"/>
                <w:szCs w:val="28"/>
              </w:rPr>
              <w:t>а</w:t>
            </w:r>
            <w:r w:rsidRPr="00114764">
              <w:rPr>
                <w:sz w:val="28"/>
                <w:szCs w:val="28"/>
              </w:rPr>
              <w:t xml:space="preserve"> особенн</w:t>
            </w:r>
            <w:r w:rsidRPr="00114764">
              <w:rPr>
                <w:sz w:val="28"/>
                <w:szCs w:val="28"/>
              </w:rPr>
              <w:t>о</w:t>
            </w:r>
            <w:r w:rsidRPr="00114764">
              <w:rPr>
                <w:sz w:val="28"/>
                <w:szCs w:val="28"/>
              </w:rPr>
              <w:t>стей движения населения России.</w:t>
            </w:r>
          </w:p>
        </w:tc>
        <w:tc>
          <w:tcPr>
            <w:tcW w:w="1276" w:type="dxa"/>
          </w:tcPr>
          <w:p w:rsidR="00F85AF7" w:rsidRPr="00CF39D0" w:rsidRDefault="00F85AF7" w:rsidP="00044F6C">
            <w:pPr>
              <w:jc w:val="center"/>
              <w:rPr>
                <w:b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24.05</w:t>
            </w:r>
          </w:p>
        </w:tc>
        <w:tc>
          <w:tcPr>
            <w:tcW w:w="1134" w:type="dxa"/>
          </w:tcPr>
          <w:p w:rsidR="00F85AF7" w:rsidRPr="00CF39D0" w:rsidRDefault="00F85AF7" w:rsidP="00044F6C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85AF7" w:rsidRPr="00CF39D0" w:rsidTr="00044F6C">
        <w:tc>
          <w:tcPr>
            <w:tcW w:w="3686" w:type="dxa"/>
          </w:tcPr>
          <w:p w:rsidR="00F85AF7" w:rsidRPr="00114764" w:rsidRDefault="00F85AF7" w:rsidP="00044F6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F85AF7" w:rsidRDefault="00F85AF7" w:rsidP="00044F6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:rsidR="00F85AF7" w:rsidRPr="00D979B0" w:rsidRDefault="00F85AF7" w:rsidP="00044F6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</w:t>
            </w:r>
            <w:r w:rsidRPr="00D979B0">
              <w:rPr>
                <w:b/>
                <w:sz w:val="28"/>
                <w:szCs w:val="28"/>
              </w:rPr>
              <w:t>онтрольная работа</w:t>
            </w:r>
            <w:r>
              <w:rPr>
                <w:b/>
                <w:sz w:val="28"/>
                <w:szCs w:val="28"/>
              </w:rPr>
              <w:t>№ 3 итоговая по курсу</w:t>
            </w:r>
            <w:proofErr w:type="gramStart"/>
            <w:r>
              <w:rPr>
                <w:b/>
                <w:sz w:val="28"/>
                <w:szCs w:val="28"/>
              </w:rPr>
              <w:t>«Р</w:t>
            </w:r>
            <w:proofErr w:type="gramEnd"/>
            <w:r>
              <w:rPr>
                <w:b/>
                <w:sz w:val="28"/>
                <w:szCs w:val="28"/>
              </w:rPr>
              <w:t>оссия: природа, население, хозяйство»</w:t>
            </w:r>
          </w:p>
        </w:tc>
        <w:tc>
          <w:tcPr>
            <w:tcW w:w="1276" w:type="dxa"/>
          </w:tcPr>
          <w:p w:rsidR="00F85AF7" w:rsidRPr="00CF39D0" w:rsidRDefault="00F85AF7" w:rsidP="00044F6C">
            <w:pPr>
              <w:jc w:val="center"/>
              <w:rPr>
                <w:b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26.05</w:t>
            </w:r>
          </w:p>
        </w:tc>
        <w:tc>
          <w:tcPr>
            <w:tcW w:w="1134" w:type="dxa"/>
          </w:tcPr>
          <w:p w:rsidR="00F85AF7" w:rsidRPr="00CF39D0" w:rsidRDefault="00F85AF7" w:rsidP="00044F6C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F85AF7" w:rsidRPr="00CF39D0" w:rsidRDefault="00F85AF7" w:rsidP="00F85AF7">
      <w:pPr>
        <w:jc w:val="center"/>
        <w:rPr>
          <w:b/>
          <w:sz w:val="28"/>
          <w:szCs w:val="28"/>
        </w:rPr>
      </w:pPr>
    </w:p>
    <w:p w:rsidR="00F85AF7" w:rsidRPr="00CF39D0" w:rsidRDefault="00F85AF7" w:rsidP="00F85AF7">
      <w:pPr>
        <w:jc w:val="center"/>
        <w:rPr>
          <w:b/>
          <w:sz w:val="28"/>
          <w:szCs w:val="28"/>
        </w:rPr>
      </w:pPr>
    </w:p>
    <w:p w:rsidR="00F85AF7" w:rsidRDefault="00F85AF7" w:rsidP="00F85AF7">
      <w:pPr>
        <w:rPr>
          <w:b/>
          <w:sz w:val="28"/>
          <w:szCs w:val="28"/>
        </w:rPr>
      </w:pPr>
      <w:r w:rsidRPr="00CF39D0">
        <w:rPr>
          <w:b/>
          <w:sz w:val="28"/>
          <w:szCs w:val="28"/>
        </w:rPr>
        <w:t>Календарно-тематическое планирование</w:t>
      </w:r>
    </w:p>
    <w:p w:rsidR="00F85AF7" w:rsidRPr="00CF39D0" w:rsidRDefault="00F85AF7" w:rsidP="00F85AF7">
      <w:pPr>
        <w:rPr>
          <w:b/>
          <w:sz w:val="28"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418"/>
        <w:gridCol w:w="1275"/>
        <w:gridCol w:w="7463"/>
        <w:gridCol w:w="50"/>
        <w:gridCol w:w="1084"/>
        <w:gridCol w:w="50"/>
        <w:gridCol w:w="142"/>
        <w:gridCol w:w="2268"/>
      </w:tblGrid>
      <w:tr w:rsidR="00F85AF7" w:rsidRPr="00CF39D0" w:rsidTr="00044F6C">
        <w:trPr>
          <w:cantSplit/>
          <w:trHeight w:val="294"/>
          <w:tblHeader/>
        </w:trPr>
        <w:tc>
          <w:tcPr>
            <w:tcW w:w="709" w:type="dxa"/>
            <w:vMerge w:val="restart"/>
            <w:textDirection w:val="btLr"/>
          </w:tcPr>
          <w:p w:rsidR="00F85AF7" w:rsidRPr="00CF39D0" w:rsidRDefault="00F85AF7" w:rsidP="00044F6C">
            <w:pPr>
              <w:ind w:left="113" w:right="113"/>
              <w:rPr>
                <w:b/>
                <w:sz w:val="28"/>
                <w:szCs w:val="28"/>
              </w:rPr>
            </w:pPr>
            <w:r w:rsidRPr="00CF39D0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CF39D0">
              <w:rPr>
                <w:b/>
                <w:sz w:val="28"/>
                <w:szCs w:val="28"/>
              </w:rPr>
              <w:t>п</w:t>
            </w:r>
            <w:proofErr w:type="gramEnd"/>
            <w:r w:rsidRPr="00CF39D0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2693" w:type="dxa"/>
            <w:gridSpan w:val="2"/>
          </w:tcPr>
          <w:p w:rsidR="00F85AF7" w:rsidRPr="00CF39D0" w:rsidRDefault="00F85AF7" w:rsidP="00044F6C">
            <w:pPr>
              <w:jc w:val="center"/>
              <w:rPr>
                <w:b/>
                <w:sz w:val="28"/>
                <w:szCs w:val="28"/>
              </w:rPr>
            </w:pPr>
            <w:r w:rsidRPr="00CF39D0">
              <w:rPr>
                <w:b/>
                <w:sz w:val="28"/>
                <w:szCs w:val="28"/>
              </w:rPr>
              <w:t>Дата</w:t>
            </w:r>
          </w:p>
          <w:p w:rsidR="00F85AF7" w:rsidRPr="00CF39D0" w:rsidRDefault="00F85AF7" w:rsidP="00044F6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513" w:type="dxa"/>
            <w:gridSpan w:val="2"/>
            <w:vMerge w:val="restart"/>
          </w:tcPr>
          <w:p w:rsidR="00F85AF7" w:rsidRPr="00CF39D0" w:rsidRDefault="00F85AF7" w:rsidP="00044F6C">
            <w:pPr>
              <w:jc w:val="center"/>
              <w:rPr>
                <w:b/>
                <w:sz w:val="28"/>
                <w:szCs w:val="28"/>
              </w:rPr>
            </w:pPr>
            <w:r w:rsidRPr="00CF39D0">
              <w:rPr>
                <w:b/>
                <w:sz w:val="28"/>
                <w:szCs w:val="28"/>
              </w:rPr>
              <w:t xml:space="preserve">Тема </w:t>
            </w:r>
          </w:p>
          <w:p w:rsidR="00F85AF7" w:rsidRPr="00CF39D0" w:rsidRDefault="00F85AF7" w:rsidP="00044F6C">
            <w:pPr>
              <w:jc w:val="center"/>
              <w:rPr>
                <w:b/>
                <w:sz w:val="28"/>
                <w:szCs w:val="28"/>
              </w:rPr>
            </w:pPr>
            <w:r w:rsidRPr="00CF39D0">
              <w:rPr>
                <w:b/>
                <w:sz w:val="28"/>
                <w:szCs w:val="28"/>
              </w:rPr>
              <w:t>урока</w:t>
            </w:r>
          </w:p>
          <w:p w:rsidR="00F85AF7" w:rsidRPr="00CF39D0" w:rsidRDefault="00F85AF7" w:rsidP="00044F6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vMerge w:val="restart"/>
          </w:tcPr>
          <w:p w:rsidR="00F85AF7" w:rsidRPr="00CF39D0" w:rsidRDefault="00F85AF7" w:rsidP="00044F6C">
            <w:pPr>
              <w:jc w:val="center"/>
              <w:rPr>
                <w:b/>
                <w:sz w:val="28"/>
                <w:szCs w:val="28"/>
              </w:rPr>
            </w:pPr>
            <w:r w:rsidRPr="00CF39D0">
              <w:rPr>
                <w:b/>
                <w:sz w:val="28"/>
                <w:szCs w:val="28"/>
              </w:rPr>
              <w:t>Кол-во часов</w:t>
            </w:r>
          </w:p>
        </w:tc>
        <w:tc>
          <w:tcPr>
            <w:tcW w:w="2268" w:type="dxa"/>
            <w:vMerge w:val="restart"/>
          </w:tcPr>
          <w:p w:rsidR="00F85AF7" w:rsidRPr="00CF39D0" w:rsidRDefault="00F85AF7" w:rsidP="00044F6C">
            <w:pPr>
              <w:jc w:val="center"/>
              <w:rPr>
                <w:b/>
                <w:sz w:val="28"/>
                <w:szCs w:val="28"/>
              </w:rPr>
            </w:pPr>
            <w:r w:rsidRPr="00CF39D0">
              <w:rPr>
                <w:b/>
                <w:sz w:val="28"/>
                <w:szCs w:val="28"/>
              </w:rPr>
              <w:t xml:space="preserve">Домашнее </w:t>
            </w:r>
          </w:p>
          <w:p w:rsidR="00F85AF7" w:rsidRPr="00CF39D0" w:rsidRDefault="00F85AF7" w:rsidP="00044F6C">
            <w:pPr>
              <w:jc w:val="center"/>
              <w:rPr>
                <w:b/>
                <w:sz w:val="28"/>
                <w:szCs w:val="28"/>
              </w:rPr>
            </w:pPr>
            <w:r w:rsidRPr="00CF39D0">
              <w:rPr>
                <w:b/>
                <w:sz w:val="28"/>
                <w:szCs w:val="28"/>
              </w:rPr>
              <w:t>задание</w:t>
            </w:r>
          </w:p>
          <w:p w:rsidR="00F85AF7" w:rsidRPr="00CF39D0" w:rsidRDefault="00F85AF7" w:rsidP="00044F6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85AF7" w:rsidRPr="00CF39D0" w:rsidTr="00044F6C">
        <w:trPr>
          <w:cantSplit/>
          <w:trHeight w:val="963"/>
          <w:tblHeader/>
        </w:trPr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</w:tcPr>
          <w:p w:rsidR="00F85AF7" w:rsidRPr="00CF39D0" w:rsidRDefault="00F85AF7" w:rsidP="00044F6C"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85AF7" w:rsidRPr="00CF39D0" w:rsidRDefault="00F85AF7" w:rsidP="00044F6C">
            <w:pPr>
              <w:jc w:val="center"/>
              <w:rPr>
                <w:b/>
                <w:sz w:val="28"/>
                <w:szCs w:val="28"/>
              </w:rPr>
            </w:pPr>
            <w:r w:rsidRPr="00CF39D0">
              <w:rPr>
                <w:b/>
                <w:sz w:val="28"/>
                <w:szCs w:val="28"/>
              </w:rPr>
              <w:t>по плану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85AF7" w:rsidRPr="00CF39D0" w:rsidRDefault="00F85AF7" w:rsidP="00044F6C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CF39D0">
              <w:rPr>
                <w:b/>
                <w:sz w:val="28"/>
                <w:szCs w:val="28"/>
              </w:rPr>
              <w:t>факти-чески</w:t>
            </w:r>
            <w:proofErr w:type="gramEnd"/>
          </w:p>
        </w:tc>
        <w:tc>
          <w:tcPr>
            <w:tcW w:w="7513" w:type="dxa"/>
            <w:gridSpan w:val="2"/>
            <w:vMerge/>
            <w:tcBorders>
              <w:bottom w:val="single" w:sz="4" w:space="0" w:color="auto"/>
            </w:tcBorders>
          </w:tcPr>
          <w:p w:rsidR="00F85AF7" w:rsidRPr="00CF39D0" w:rsidRDefault="00F85AF7" w:rsidP="00044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vMerge/>
            <w:tcBorders>
              <w:bottom w:val="single" w:sz="4" w:space="0" w:color="auto"/>
            </w:tcBorders>
          </w:tcPr>
          <w:p w:rsidR="00F85AF7" w:rsidRPr="00CF39D0" w:rsidRDefault="00F85AF7" w:rsidP="00044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F85AF7" w:rsidRPr="00CF39D0" w:rsidRDefault="00F85AF7" w:rsidP="00044F6C">
            <w:pPr>
              <w:jc w:val="center"/>
              <w:rPr>
                <w:sz w:val="28"/>
                <w:szCs w:val="28"/>
              </w:rPr>
            </w:pPr>
          </w:p>
        </w:tc>
      </w:tr>
      <w:tr w:rsidR="00F85AF7" w:rsidRPr="00CF39D0" w:rsidTr="00044F6C">
        <w:trPr>
          <w:cantSplit/>
          <w:trHeight w:val="346"/>
          <w:tblHeader/>
        </w:trPr>
        <w:tc>
          <w:tcPr>
            <w:tcW w:w="709" w:type="dxa"/>
          </w:tcPr>
          <w:p w:rsidR="00F85AF7" w:rsidRPr="00027419" w:rsidRDefault="00F85AF7" w:rsidP="00044F6C">
            <w:pPr>
              <w:jc w:val="center"/>
              <w:rPr>
                <w:sz w:val="28"/>
                <w:szCs w:val="28"/>
              </w:rPr>
            </w:pPr>
            <w:r w:rsidRPr="00027419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F85AF7" w:rsidRPr="00BE2622" w:rsidRDefault="00F85AF7" w:rsidP="00044F6C">
            <w:pPr>
              <w:jc w:val="center"/>
              <w:rPr>
                <w:sz w:val="28"/>
                <w:szCs w:val="28"/>
              </w:rPr>
            </w:pPr>
            <w:r w:rsidRPr="00BE2622">
              <w:rPr>
                <w:sz w:val="28"/>
                <w:szCs w:val="28"/>
              </w:rPr>
              <w:t>02.09</w:t>
            </w:r>
          </w:p>
        </w:tc>
        <w:tc>
          <w:tcPr>
            <w:tcW w:w="1275" w:type="dxa"/>
          </w:tcPr>
          <w:p w:rsidR="00F85AF7" w:rsidRPr="00CF39D0" w:rsidRDefault="00F85AF7" w:rsidP="00044F6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513" w:type="dxa"/>
            <w:gridSpan w:val="2"/>
          </w:tcPr>
          <w:p w:rsidR="00F85AF7" w:rsidRPr="00027419" w:rsidRDefault="00F85AF7" w:rsidP="00044F6C">
            <w:pPr>
              <w:rPr>
                <w:b/>
                <w:sz w:val="28"/>
                <w:szCs w:val="28"/>
              </w:rPr>
            </w:pPr>
            <w:r w:rsidRPr="00027419">
              <w:rPr>
                <w:sz w:val="28"/>
                <w:szCs w:val="28"/>
              </w:rPr>
              <w:t>Введение</w:t>
            </w:r>
          </w:p>
        </w:tc>
        <w:tc>
          <w:tcPr>
            <w:tcW w:w="1276" w:type="dxa"/>
            <w:gridSpan w:val="3"/>
          </w:tcPr>
          <w:p w:rsidR="00F85AF7" w:rsidRPr="00CF39D0" w:rsidRDefault="00F85AF7" w:rsidP="00044F6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F85AF7" w:rsidRPr="00707D70" w:rsidRDefault="00F85AF7" w:rsidP="00044F6C">
            <w:pPr>
              <w:jc w:val="center"/>
              <w:rPr>
                <w:sz w:val="28"/>
                <w:szCs w:val="28"/>
              </w:rPr>
            </w:pPr>
            <w:r w:rsidRPr="00707D70">
              <w:rPr>
                <w:sz w:val="28"/>
                <w:szCs w:val="28"/>
              </w:rPr>
              <w:t>С. 5-6</w:t>
            </w:r>
          </w:p>
        </w:tc>
      </w:tr>
      <w:tr w:rsidR="00F85AF7" w:rsidRPr="00CF39D0" w:rsidTr="00044F6C">
        <w:trPr>
          <w:cantSplit/>
          <w:trHeight w:val="340"/>
          <w:tblHeader/>
        </w:trPr>
        <w:tc>
          <w:tcPr>
            <w:tcW w:w="10915" w:type="dxa"/>
            <w:gridSpan w:val="5"/>
          </w:tcPr>
          <w:p w:rsidR="00F85AF7" w:rsidRPr="008F06CE" w:rsidRDefault="00F85AF7" w:rsidP="00044F6C">
            <w:pPr>
              <w:jc w:val="center"/>
              <w:rPr>
                <w:b/>
              </w:rPr>
            </w:pPr>
            <w:r w:rsidRPr="008F06CE">
              <w:rPr>
                <w:b/>
                <w:bCs/>
                <w:sz w:val="28"/>
                <w:szCs w:val="28"/>
              </w:rPr>
              <w:t xml:space="preserve">Раздел </w:t>
            </w:r>
            <w:r w:rsidRPr="008F06CE">
              <w:rPr>
                <w:b/>
                <w:bCs/>
                <w:sz w:val="28"/>
                <w:szCs w:val="28"/>
                <w:lang w:val="en-US"/>
              </w:rPr>
              <w:t>I</w:t>
            </w:r>
            <w:r w:rsidRPr="008F06CE">
              <w:rPr>
                <w:b/>
                <w:bCs/>
                <w:sz w:val="28"/>
                <w:szCs w:val="28"/>
              </w:rPr>
              <w:t>. Географическое пространство России</w:t>
            </w:r>
          </w:p>
        </w:tc>
        <w:tc>
          <w:tcPr>
            <w:tcW w:w="1276" w:type="dxa"/>
            <w:gridSpan w:val="3"/>
          </w:tcPr>
          <w:p w:rsidR="00F85AF7" w:rsidRPr="008F06CE" w:rsidRDefault="00F85AF7" w:rsidP="00044F6C">
            <w:pPr>
              <w:jc w:val="center"/>
              <w:rPr>
                <w:b/>
                <w:sz w:val="28"/>
                <w:szCs w:val="28"/>
              </w:rPr>
            </w:pPr>
            <w:r w:rsidRPr="008F06CE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2268" w:type="dxa"/>
          </w:tcPr>
          <w:p w:rsidR="00F85AF7" w:rsidRPr="00707D70" w:rsidRDefault="00F85AF7" w:rsidP="00044F6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85AF7" w:rsidRPr="008F06CE" w:rsidTr="00044F6C">
        <w:trPr>
          <w:trHeight w:val="325"/>
          <w:tblHeader/>
        </w:trPr>
        <w:tc>
          <w:tcPr>
            <w:tcW w:w="709" w:type="dxa"/>
          </w:tcPr>
          <w:p w:rsidR="00F85AF7" w:rsidRPr="008F06CE" w:rsidRDefault="00F85AF7" w:rsidP="00044F6C">
            <w:pPr>
              <w:jc w:val="center"/>
              <w:rPr>
                <w:sz w:val="28"/>
                <w:szCs w:val="28"/>
              </w:rPr>
            </w:pPr>
            <w:r w:rsidRPr="008F06CE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F85AF7" w:rsidRPr="008F06CE" w:rsidRDefault="00F85AF7" w:rsidP="00044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07.09</w:t>
            </w:r>
          </w:p>
        </w:tc>
        <w:tc>
          <w:tcPr>
            <w:tcW w:w="1275" w:type="dxa"/>
          </w:tcPr>
          <w:p w:rsidR="00F85AF7" w:rsidRPr="008F06CE" w:rsidRDefault="00F85AF7" w:rsidP="00044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gridSpan w:val="2"/>
          </w:tcPr>
          <w:p w:rsidR="00F85AF7" w:rsidRPr="008F06CE" w:rsidRDefault="00F85AF7" w:rsidP="00044F6C">
            <w:pPr>
              <w:rPr>
                <w:sz w:val="28"/>
                <w:szCs w:val="28"/>
              </w:rPr>
            </w:pPr>
            <w:r w:rsidRPr="008F06CE">
              <w:rPr>
                <w:sz w:val="28"/>
                <w:szCs w:val="28"/>
              </w:rPr>
              <w:t>Границы России</w:t>
            </w:r>
          </w:p>
        </w:tc>
        <w:tc>
          <w:tcPr>
            <w:tcW w:w="1276" w:type="dxa"/>
            <w:gridSpan w:val="3"/>
          </w:tcPr>
          <w:p w:rsidR="00F85AF7" w:rsidRPr="008F06CE" w:rsidRDefault="00F85AF7" w:rsidP="00044F6C">
            <w:pPr>
              <w:jc w:val="center"/>
              <w:rPr>
                <w:sz w:val="28"/>
                <w:szCs w:val="28"/>
              </w:rPr>
            </w:pPr>
            <w:r w:rsidRPr="008F06C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F85AF7" w:rsidRPr="00707D70" w:rsidRDefault="00F85AF7" w:rsidP="00044F6C">
            <w:pPr>
              <w:shd w:val="clear" w:color="auto" w:fill="FFFFFF"/>
              <w:rPr>
                <w:sz w:val="28"/>
                <w:szCs w:val="28"/>
              </w:rPr>
            </w:pPr>
            <w:r w:rsidRPr="00707D70">
              <w:rPr>
                <w:sz w:val="28"/>
                <w:szCs w:val="28"/>
              </w:rPr>
              <w:t>§1, написать столицы к стр</w:t>
            </w:r>
            <w:r w:rsidRPr="00707D70">
              <w:rPr>
                <w:sz w:val="28"/>
                <w:szCs w:val="28"/>
              </w:rPr>
              <w:t>а</w:t>
            </w:r>
            <w:r w:rsidRPr="00707D70">
              <w:rPr>
                <w:sz w:val="28"/>
                <w:szCs w:val="28"/>
              </w:rPr>
              <w:t>нам</w:t>
            </w:r>
          </w:p>
        </w:tc>
      </w:tr>
      <w:tr w:rsidR="00F85AF7" w:rsidRPr="008F06CE" w:rsidTr="00044F6C">
        <w:trPr>
          <w:trHeight w:val="325"/>
          <w:tblHeader/>
        </w:trPr>
        <w:tc>
          <w:tcPr>
            <w:tcW w:w="709" w:type="dxa"/>
          </w:tcPr>
          <w:p w:rsidR="00F85AF7" w:rsidRPr="008F06CE" w:rsidRDefault="00F85AF7" w:rsidP="00044F6C">
            <w:pPr>
              <w:jc w:val="center"/>
              <w:rPr>
                <w:sz w:val="28"/>
                <w:szCs w:val="28"/>
              </w:rPr>
            </w:pPr>
            <w:r w:rsidRPr="008F06CE"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F85AF7" w:rsidRPr="008F06CE" w:rsidRDefault="00F85AF7" w:rsidP="00044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09.09</w:t>
            </w:r>
          </w:p>
        </w:tc>
        <w:tc>
          <w:tcPr>
            <w:tcW w:w="1275" w:type="dxa"/>
          </w:tcPr>
          <w:p w:rsidR="00F85AF7" w:rsidRPr="008F06CE" w:rsidRDefault="00F85AF7" w:rsidP="00044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gridSpan w:val="2"/>
          </w:tcPr>
          <w:p w:rsidR="00F85AF7" w:rsidRPr="008F06CE" w:rsidRDefault="00F85AF7" w:rsidP="00044F6C">
            <w:pPr>
              <w:rPr>
                <w:sz w:val="28"/>
                <w:szCs w:val="28"/>
              </w:rPr>
            </w:pPr>
            <w:r w:rsidRPr="008F06CE">
              <w:rPr>
                <w:sz w:val="28"/>
                <w:szCs w:val="28"/>
              </w:rPr>
              <w:t>Размеры территории. Часовые пояса</w:t>
            </w:r>
          </w:p>
          <w:p w:rsidR="00F85AF7" w:rsidRPr="008F06CE" w:rsidRDefault="00F85AF7" w:rsidP="00044F6C">
            <w:pPr>
              <w:rPr>
                <w:sz w:val="28"/>
                <w:szCs w:val="28"/>
              </w:rPr>
            </w:pPr>
            <w:r w:rsidRPr="00EC713E">
              <w:rPr>
                <w:rStyle w:val="FontStyle29"/>
                <w:sz w:val="28"/>
                <w:szCs w:val="28"/>
              </w:rPr>
              <w:t xml:space="preserve">Практическая работа </w:t>
            </w:r>
            <w:r w:rsidRPr="00EC713E">
              <w:rPr>
                <w:i/>
                <w:sz w:val="28"/>
                <w:szCs w:val="28"/>
              </w:rPr>
              <w:t>№1</w:t>
            </w:r>
            <w:r w:rsidRPr="008F06CE">
              <w:rPr>
                <w:sz w:val="28"/>
                <w:szCs w:val="28"/>
              </w:rPr>
              <w:t>Определение поясного времени для разных городов России</w:t>
            </w:r>
          </w:p>
        </w:tc>
        <w:tc>
          <w:tcPr>
            <w:tcW w:w="1276" w:type="dxa"/>
            <w:gridSpan w:val="3"/>
          </w:tcPr>
          <w:p w:rsidR="00F85AF7" w:rsidRPr="008F06CE" w:rsidRDefault="00F85AF7" w:rsidP="00044F6C">
            <w:pPr>
              <w:jc w:val="center"/>
              <w:rPr>
                <w:sz w:val="28"/>
                <w:szCs w:val="28"/>
              </w:rPr>
            </w:pPr>
            <w:r w:rsidRPr="008F06C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F85AF7" w:rsidRPr="00707D70" w:rsidRDefault="00F85AF7" w:rsidP="00044F6C">
            <w:pPr>
              <w:shd w:val="clear" w:color="auto" w:fill="FFFFFF"/>
              <w:rPr>
                <w:sz w:val="28"/>
                <w:szCs w:val="28"/>
              </w:rPr>
            </w:pPr>
            <w:r w:rsidRPr="00707D70">
              <w:rPr>
                <w:sz w:val="28"/>
                <w:szCs w:val="28"/>
              </w:rPr>
              <w:t>§2, стр.11- в</w:t>
            </w:r>
            <w:r w:rsidRPr="00707D70">
              <w:rPr>
                <w:sz w:val="28"/>
                <w:szCs w:val="28"/>
              </w:rPr>
              <w:t>о</w:t>
            </w:r>
            <w:r w:rsidRPr="00707D70">
              <w:rPr>
                <w:sz w:val="28"/>
                <w:szCs w:val="28"/>
              </w:rPr>
              <w:t>просы</w:t>
            </w:r>
          </w:p>
          <w:p w:rsidR="00F85AF7" w:rsidRPr="00707D70" w:rsidRDefault="00F85AF7" w:rsidP="00044F6C">
            <w:pPr>
              <w:jc w:val="center"/>
              <w:rPr>
                <w:sz w:val="28"/>
                <w:szCs w:val="28"/>
              </w:rPr>
            </w:pPr>
          </w:p>
        </w:tc>
      </w:tr>
      <w:tr w:rsidR="00F85AF7" w:rsidRPr="008F06CE" w:rsidTr="00044F6C">
        <w:trPr>
          <w:trHeight w:val="325"/>
          <w:tblHeader/>
        </w:trPr>
        <w:tc>
          <w:tcPr>
            <w:tcW w:w="709" w:type="dxa"/>
          </w:tcPr>
          <w:p w:rsidR="00F85AF7" w:rsidRPr="008F06CE" w:rsidRDefault="00F85AF7" w:rsidP="00044F6C">
            <w:pPr>
              <w:jc w:val="center"/>
              <w:rPr>
                <w:sz w:val="28"/>
                <w:szCs w:val="28"/>
              </w:rPr>
            </w:pPr>
            <w:r w:rsidRPr="008F06CE">
              <w:rPr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F85AF7" w:rsidRPr="008F06CE" w:rsidRDefault="00F85AF7" w:rsidP="00044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14.09</w:t>
            </w:r>
          </w:p>
        </w:tc>
        <w:tc>
          <w:tcPr>
            <w:tcW w:w="1275" w:type="dxa"/>
          </w:tcPr>
          <w:p w:rsidR="00F85AF7" w:rsidRPr="008F06CE" w:rsidRDefault="00F85AF7" w:rsidP="00044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gridSpan w:val="2"/>
          </w:tcPr>
          <w:p w:rsidR="00F85AF7" w:rsidRPr="008F06CE" w:rsidRDefault="00F85AF7" w:rsidP="00044F6C">
            <w:pPr>
              <w:rPr>
                <w:sz w:val="28"/>
                <w:szCs w:val="28"/>
              </w:rPr>
            </w:pPr>
            <w:r w:rsidRPr="008F06CE">
              <w:rPr>
                <w:sz w:val="28"/>
                <w:szCs w:val="28"/>
              </w:rPr>
              <w:t>Географическое положение России</w:t>
            </w:r>
          </w:p>
          <w:p w:rsidR="00F85AF7" w:rsidRPr="008F06CE" w:rsidRDefault="00F85AF7" w:rsidP="00044F6C">
            <w:pPr>
              <w:jc w:val="both"/>
              <w:rPr>
                <w:sz w:val="28"/>
                <w:szCs w:val="28"/>
              </w:rPr>
            </w:pPr>
            <w:r w:rsidRPr="00EC713E">
              <w:rPr>
                <w:rStyle w:val="FontStyle29"/>
                <w:sz w:val="28"/>
                <w:szCs w:val="28"/>
              </w:rPr>
              <w:t xml:space="preserve">Практическая работа </w:t>
            </w:r>
            <w:r w:rsidRPr="00EC713E">
              <w:rPr>
                <w:i/>
                <w:sz w:val="28"/>
                <w:szCs w:val="28"/>
              </w:rPr>
              <w:t>№2</w:t>
            </w:r>
            <w:r w:rsidRPr="008F06CE">
              <w:rPr>
                <w:sz w:val="28"/>
                <w:szCs w:val="28"/>
              </w:rPr>
              <w:t>Сравнение географического п</w:t>
            </w:r>
            <w:r w:rsidRPr="008F06CE">
              <w:rPr>
                <w:sz w:val="28"/>
                <w:szCs w:val="28"/>
              </w:rPr>
              <w:t>о</w:t>
            </w:r>
            <w:r w:rsidRPr="008F06CE">
              <w:rPr>
                <w:sz w:val="28"/>
                <w:szCs w:val="28"/>
              </w:rPr>
              <w:t xml:space="preserve">ложения и размеров государственной территории России и других стран.  </w:t>
            </w:r>
          </w:p>
        </w:tc>
        <w:tc>
          <w:tcPr>
            <w:tcW w:w="1276" w:type="dxa"/>
            <w:gridSpan w:val="3"/>
          </w:tcPr>
          <w:p w:rsidR="00F85AF7" w:rsidRPr="008F06CE" w:rsidRDefault="00F85AF7" w:rsidP="00044F6C">
            <w:pPr>
              <w:jc w:val="center"/>
              <w:rPr>
                <w:sz w:val="28"/>
                <w:szCs w:val="28"/>
              </w:rPr>
            </w:pPr>
            <w:r w:rsidRPr="008F06C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F85AF7" w:rsidRPr="00707D70" w:rsidRDefault="00F85AF7" w:rsidP="00044F6C">
            <w:pPr>
              <w:shd w:val="clear" w:color="auto" w:fill="FFFFFF"/>
              <w:rPr>
                <w:sz w:val="28"/>
                <w:szCs w:val="28"/>
              </w:rPr>
            </w:pPr>
            <w:r w:rsidRPr="00707D70">
              <w:rPr>
                <w:sz w:val="28"/>
                <w:szCs w:val="28"/>
              </w:rPr>
              <w:t>§3</w:t>
            </w:r>
          </w:p>
          <w:p w:rsidR="00F85AF7" w:rsidRPr="00707D70" w:rsidRDefault="00F85AF7" w:rsidP="00044F6C">
            <w:pPr>
              <w:jc w:val="center"/>
              <w:rPr>
                <w:sz w:val="28"/>
                <w:szCs w:val="28"/>
              </w:rPr>
            </w:pPr>
          </w:p>
        </w:tc>
      </w:tr>
      <w:tr w:rsidR="00F85AF7" w:rsidRPr="008F06CE" w:rsidTr="00044F6C">
        <w:trPr>
          <w:trHeight w:val="325"/>
          <w:tblHeader/>
        </w:trPr>
        <w:tc>
          <w:tcPr>
            <w:tcW w:w="709" w:type="dxa"/>
          </w:tcPr>
          <w:p w:rsidR="00F85AF7" w:rsidRPr="008F06CE" w:rsidRDefault="00F85AF7" w:rsidP="00044F6C">
            <w:pPr>
              <w:jc w:val="center"/>
              <w:rPr>
                <w:sz w:val="28"/>
                <w:szCs w:val="28"/>
              </w:rPr>
            </w:pPr>
            <w:r w:rsidRPr="008F06CE">
              <w:rPr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F85AF7" w:rsidRPr="008F06CE" w:rsidRDefault="00F85AF7" w:rsidP="00044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16.09</w:t>
            </w:r>
          </w:p>
        </w:tc>
        <w:tc>
          <w:tcPr>
            <w:tcW w:w="1275" w:type="dxa"/>
          </w:tcPr>
          <w:p w:rsidR="00F85AF7" w:rsidRPr="008F06CE" w:rsidRDefault="00F85AF7" w:rsidP="00044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gridSpan w:val="2"/>
          </w:tcPr>
          <w:p w:rsidR="00F85AF7" w:rsidRPr="008F06CE" w:rsidRDefault="00F85AF7" w:rsidP="00044F6C">
            <w:pPr>
              <w:rPr>
                <w:sz w:val="28"/>
                <w:szCs w:val="28"/>
              </w:rPr>
            </w:pPr>
            <w:r w:rsidRPr="008F06CE">
              <w:rPr>
                <w:sz w:val="28"/>
                <w:szCs w:val="28"/>
              </w:rPr>
              <w:t>Россия в мире.</w:t>
            </w:r>
          </w:p>
        </w:tc>
        <w:tc>
          <w:tcPr>
            <w:tcW w:w="1276" w:type="dxa"/>
            <w:gridSpan w:val="3"/>
          </w:tcPr>
          <w:p w:rsidR="00F85AF7" w:rsidRPr="008F06CE" w:rsidRDefault="00F85AF7" w:rsidP="00044F6C">
            <w:pPr>
              <w:jc w:val="center"/>
              <w:rPr>
                <w:sz w:val="28"/>
                <w:szCs w:val="28"/>
              </w:rPr>
            </w:pPr>
            <w:r w:rsidRPr="008F06C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F85AF7" w:rsidRPr="00707D70" w:rsidRDefault="00F85AF7" w:rsidP="00044F6C">
            <w:pPr>
              <w:shd w:val="clear" w:color="auto" w:fill="FFFFFF"/>
              <w:rPr>
                <w:sz w:val="28"/>
                <w:szCs w:val="28"/>
              </w:rPr>
            </w:pPr>
            <w:r w:rsidRPr="00707D70">
              <w:rPr>
                <w:sz w:val="28"/>
                <w:szCs w:val="28"/>
              </w:rPr>
              <w:t>§4, сообщения о путешественн</w:t>
            </w:r>
            <w:r w:rsidRPr="00707D70">
              <w:rPr>
                <w:sz w:val="28"/>
                <w:szCs w:val="28"/>
              </w:rPr>
              <w:t>и</w:t>
            </w:r>
            <w:r w:rsidRPr="00707D70">
              <w:rPr>
                <w:sz w:val="28"/>
                <w:szCs w:val="28"/>
              </w:rPr>
              <w:t>ках</w:t>
            </w:r>
          </w:p>
        </w:tc>
      </w:tr>
      <w:tr w:rsidR="00F85AF7" w:rsidRPr="008F06CE" w:rsidTr="00044F6C">
        <w:trPr>
          <w:trHeight w:val="325"/>
          <w:tblHeader/>
        </w:trPr>
        <w:tc>
          <w:tcPr>
            <w:tcW w:w="709" w:type="dxa"/>
          </w:tcPr>
          <w:p w:rsidR="00F85AF7" w:rsidRPr="008F06CE" w:rsidRDefault="00F85AF7" w:rsidP="00044F6C">
            <w:pPr>
              <w:jc w:val="center"/>
              <w:rPr>
                <w:sz w:val="28"/>
                <w:szCs w:val="28"/>
              </w:rPr>
            </w:pPr>
            <w:r w:rsidRPr="008F06CE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1418" w:type="dxa"/>
          </w:tcPr>
          <w:p w:rsidR="00F85AF7" w:rsidRPr="008F06CE" w:rsidRDefault="00F85AF7" w:rsidP="00044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21.09</w:t>
            </w:r>
          </w:p>
        </w:tc>
        <w:tc>
          <w:tcPr>
            <w:tcW w:w="1275" w:type="dxa"/>
          </w:tcPr>
          <w:p w:rsidR="00F85AF7" w:rsidRPr="008F06CE" w:rsidRDefault="00F85AF7" w:rsidP="00044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gridSpan w:val="2"/>
          </w:tcPr>
          <w:p w:rsidR="00F85AF7" w:rsidRPr="008F06CE" w:rsidRDefault="00F85AF7" w:rsidP="00044F6C">
            <w:pPr>
              <w:rPr>
                <w:sz w:val="28"/>
                <w:szCs w:val="28"/>
              </w:rPr>
            </w:pPr>
            <w:r w:rsidRPr="008F06CE">
              <w:rPr>
                <w:sz w:val="28"/>
                <w:szCs w:val="28"/>
              </w:rPr>
              <w:t>Освоение и изучение территории России.</w:t>
            </w:r>
          </w:p>
        </w:tc>
        <w:tc>
          <w:tcPr>
            <w:tcW w:w="1276" w:type="dxa"/>
            <w:gridSpan w:val="3"/>
          </w:tcPr>
          <w:p w:rsidR="00F85AF7" w:rsidRPr="008F06CE" w:rsidRDefault="00F85AF7" w:rsidP="00044F6C">
            <w:pPr>
              <w:jc w:val="center"/>
              <w:rPr>
                <w:sz w:val="28"/>
                <w:szCs w:val="28"/>
              </w:rPr>
            </w:pPr>
            <w:r w:rsidRPr="008F06C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F85AF7" w:rsidRPr="00707D70" w:rsidRDefault="00F85AF7" w:rsidP="00044F6C">
            <w:pPr>
              <w:shd w:val="clear" w:color="auto" w:fill="FFFFFF"/>
              <w:rPr>
                <w:sz w:val="28"/>
                <w:szCs w:val="28"/>
              </w:rPr>
            </w:pPr>
            <w:r w:rsidRPr="00707D70">
              <w:rPr>
                <w:sz w:val="28"/>
                <w:szCs w:val="28"/>
              </w:rPr>
              <w:t>§5, стр. 25 -вопросы</w:t>
            </w:r>
          </w:p>
        </w:tc>
      </w:tr>
      <w:tr w:rsidR="00F85AF7" w:rsidRPr="008F06CE" w:rsidTr="00044F6C">
        <w:trPr>
          <w:trHeight w:val="325"/>
          <w:tblHeader/>
        </w:trPr>
        <w:tc>
          <w:tcPr>
            <w:tcW w:w="709" w:type="dxa"/>
          </w:tcPr>
          <w:p w:rsidR="00F85AF7" w:rsidRPr="008F06CE" w:rsidRDefault="00F85AF7" w:rsidP="00044F6C">
            <w:pPr>
              <w:jc w:val="center"/>
              <w:rPr>
                <w:sz w:val="28"/>
                <w:szCs w:val="28"/>
              </w:rPr>
            </w:pPr>
            <w:r w:rsidRPr="008F06CE">
              <w:rPr>
                <w:sz w:val="28"/>
                <w:szCs w:val="28"/>
              </w:rPr>
              <w:t>7</w:t>
            </w:r>
          </w:p>
        </w:tc>
        <w:tc>
          <w:tcPr>
            <w:tcW w:w="1418" w:type="dxa"/>
          </w:tcPr>
          <w:p w:rsidR="00F85AF7" w:rsidRPr="008F06CE" w:rsidRDefault="00F85AF7" w:rsidP="00044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23.09</w:t>
            </w:r>
          </w:p>
        </w:tc>
        <w:tc>
          <w:tcPr>
            <w:tcW w:w="1275" w:type="dxa"/>
          </w:tcPr>
          <w:p w:rsidR="00F85AF7" w:rsidRPr="008F06CE" w:rsidRDefault="00F85AF7" w:rsidP="00044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gridSpan w:val="2"/>
          </w:tcPr>
          <w:p w:rsidR="00F85AF7" w:rsidRPr="008F06CE" w:rsidRDefault="00F85AF7" w:rsidP="00044F6C">
            <w:pPr>
              <w:rPr>
                <w:sz w:val="28"/>
                <w:szCs w:val="28"/>
              </w:rPr>
            </w:pPr>
            <w:r w:rsidRPr="008F06CE">
              <w:rPr>
                <w:sz w:val="28"/>
                <w:szCs w:val="28"/>
              </w:rPr>
              <w:t>Районирование — основной метод географических исслед</w:t>
            </w:r>
            <w:r w:rsidRPr="008F06CE">
              <w:rPr>
                <w:sz w:val="28"/>
                <w:szCs w:val="28"/>
              </w:rPr>
              <w:t>о</w:t>
            </w:r>
            <w:r w:rsidRPr="008F06CE">
              <w:rPr>
                <w:sz w:val="28"/>
                <w:szCs w:val="28"/>
              </w:rPr>
              <w:t>ваний.</w:t>
            </w:r>
          </w:p>
        </w:tc>
        <w:tc>
          <w:tcPr>
            <w:tcW w:w="1276" w:type="dxa"/>
            <w:gridSpan w:val="3"/>
          </w:tcPr>
          <w:p w:rsidR="00F85AF7" w:rsidRPr="008F06CE" w:rsidRDefault="00F85AF7" w:rsidP="00044F6C">
            <w:pPr>
              <w:jc w:val="center"/>
              <w:rPr>
                <w:sz w:val="28"/>
                <w:szCs w:val="28"/>
              </w:rPr>
            </w:pPr>
            <w:r w:rsidRPr="008F06C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F85AF7" w:rsidRPr="00707D70" w:rsidRDefault="00F85AF7" w:rsidP="00044F6C">
            <w:pPr>
              <w:shd w:val="clear" w:color="auto" w:fill="FFFFFF"/>
              <w:rPr>
                <w:sz w:val="28"/>
                <w:szCs w:val="28"/>
              </w:rPr>
            </w:pPr>
            <w:r w:rsidRPr="00707D70">
              <w:rPr>
                <w:sz w:val="28"/>
                <w:szCs w:val="28"/>
              </w:rPr>
              <w:t xml:space="preserve">§6  </w:t>
            </w:r>
          </w:p>
        </w:tc>
      </w:tr>
      <w:tr w:rsidR="00F85AF7" w:rsidRPr="008F06CE" w:rsidTr="00044F6C">
        <w:trPr>
          <w:trHeight w:val="325"/>
          <w:tblHeader/>
        </w:trPr>
        <w:tc>
          <w:tcPr>
            <w:tcW w:w="709" w:type="dxa"/>
          </w:tcPr>
          <w:p w:rsidR="00F85AF7" w:rsidRPr="008F06CE" w:rsidRDefault="00F85AF7" w:rsidP="00044F6C">
            <w:pPr>
              <w:jc w:val="center"/>
              <w:rPr>
                <w:sz w:val="28"/>
                <w:szCs w:val="28"/>
              </w:rPr>
            </w:pPr>
            <w:r w:rsidRPr="008F06CE">
              <w:rPr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F85AF7" w:rsidRPr="008F06CE" w:rsidRDefault="00F85AF7" w:rsidP="00044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28.09</w:t>
            </w:r>
          </w:p>
        </w:tc>
        <w:tc>
          <w:tcPr>
            <w:tcW w:w="1275" w:type="dxa"/>
          </w:tcPr>
          <w:p w:rsidR="00F85AF7" w:rsidRPr="008F06CE" w:rsidRDefault="00F85AF7" w:rsidP="00044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gridSpan w:val="2"/>
          </w:tcPr>
          <w:p w:rsidR="00F85AF7" w:rsidRPr="008F06CE" w:rsidRDefault="00F85AF7" w:rsidP="00044F6C">
            <w:pPr>
              <w:rPr>
                <w:sz w:val="28"/>
                <w:szCs w:val="28"/>
              </w:rPr>
            </w:pPr>
            <w:r w:rsidRPr="008F06CE">
              <w:rPr>
                <w:sz w:val="28"/>
                <w:szCs w:val="28"/>
              </w:rPr>
              <w:t>Административно-территориальное устройство России.</w:t>
            </w:r>
          </w:p>
          <w:p w:rsidR="00F85AF7" w:rsidRPr="008F06CE" w:rsidRDefault="00F85AF7" w:rsidP="00044F6C">
            <w:pPr>
              <w:jc w:val="both"/>
              <w:rPr>
                <w:sz w:val="28"/>
                <w:szCs w:val="28"/>
              </w:rPr>
            </w:pPr>
            <w:r>
              <w:rPr>
                <w:rStyle w:val="FontStyle29"/>
                <w:sz w:val="28"/>
                <w:szCs w:val="28"/>
              </w:rPr>
              <w:t xml:space="preserve">Практическая работа </w:t>
            </w:r>
            <w:r w:rsidRPr="00EC713E">
              <w:rPr>
                <w:i/>
                <w:sz w:val="28"/>
                <w:szCs w:val="28"/>
              </w:rPr>
              <w:t>№3</w:t>
            </w:r>
            <w:r w:rsidRPr="008F06CE">
              <w:rPr>
                <w:iCs/>
                <w:sz w:val="28"/>
                <w:szCs w:val="28"/>
              </w:rPr>
              <w:t>Анализ карт административно-территориального и политико-административного деления страны.</w:t>
            </w:r>
          </w:p>
        </w:tc>
        <w:tc>
          <w:tcPr>
            <w:tcW w:w="1276" w:type="dxa"/>
            <w:gridSpan w:val="3"/>
          </w:tcPr>
          <w:p w:rsidR="00F85AF7" w:rsidRPr="008F06CE" w:rsidRDefault="00F85AF7" w:rsidP="00044F6C">
            <w:pPr>
              <w:jc w:val="center"/>
              <w:rPr>
                <w:sz w:val="28"/>
                <w:szCs w:val="28"/>
              </w:rPr>
            </w:pPr>
            <w:r w:rsidRPr="008F06C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F85AF7" w:rsidRPr="00707D70" w:rsidRDefault="00F85AF7" w:rsidP="00044F6C">
            <w:pPr>
              <w:rPr>
                <w:sz w:val="28"/>
                <w:szCs w:val="28"/>
              </w:rPr>
            </w:pPr>
            <w:r w:rsidRPr="00707D70">
              <w:rPr>
                <w:sz w:val="28"/>
                <w:szCs w:val="28"/>
              </w:rPr>
              <w:t>§7  стр. 29 - и</w:t>
            </w:r>
            <w:r w:rsidRPr="00707D70">
              <w:rPr>
                <w:sz w:val="28"/>
                <w:szCs w:val="28"/>
              </w:rPr>
              <w:t>с</w:t>
            </w:r>
            <w:r w:rsidRPr="00707D70">
              <w:rPr>
                <w:sz w:val="28"/>
                <w:szCs w:val="28"/>
              </w:rPr>
              <w:t>следования</w:t>
            </w:r>
          </w:p>
        </w:tc>
      </w:tr>
      <w:tr w:rsidR="00F85AF7" w:rsidRPr="008F06CE" w:rsidTr="00044F6C">
        <w:trPr>
          <w:trHeight w:val="325"/>
          <w:tblHeader/>
        </w:trPr>
        <w:tc>
          <w:tcPr>
            <w:tcW w:w="709" w:type="dxa"/>
          </w:tcPr>
          <w:p w:rsidR="00F85AF7" w:rsidRPr="008F06CE" w:rsidRDefault="00F85AF7" w:rsidP="00044F6C">
            <w:pPr>
              <w:jc w:val="center"/>
              <w:rPr>
                <w:sz w:val="28"/>
                <w:szCs w:val="28"/>
              </w:rPr>
            </w:pPr>
            <w:r w:rsidRPr="008F06CE">
              <w:rPr>
                <w:sz w:val="28"/>
                <w:szCs w:val="28"/>
              </w:rPr>
              <w:t>9</w:t>
            </w:r>
          </w:p>
        </w:tc>
        <w:tc>
          <w:tcPr>
            <w:tcW w:w="1418" w:type="dxa"/>
          </w:tcPr>
          <w:p w:rsidR="00F85AF7" w:rsidRPr="008F06CE" w:rsidRDefault="00F85AF7" w:rsidP="00044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30.09</w:t>
            </w:r>
          </w:p>
        </w:tc>
        <w:tc>
          <w:tcPr>
            <w:tcW w:w="1275" w:type="dxa"/>
          </w:tcPr>
          <w:p w:rsidR="00F85AF7" w:rsidRPr="008F06CE" w:rsidRDefault="00F85AF7" w:rsidP="00044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gridSpan w:val="2"/>
          </w:tcPr>
          <w:p w:rsidR="00F85AF7" w:rsidRPr="008F06CE" w:rsidRDefault="00F85AF7" w:rsidP="00044F6C">
            <w:pPr>
              <w:rPr>
                <w:sz w:val="28"/>
                <w:szCs w:val="28"/>
              </w:rPr>
            </w:pPr>
            <w:r w:rsidRPr="008F06CE">
              <w:rPr>
                <w:sz w:val="28"/>
                <w:szCs w:val="28"/>
              </w:rPr>
              <w:t>Обобщающий урок по теме «Географическое пространство России»</w:t>
            </w:r>
          </w:p>
        </w:tc>
        <w:tc>
          <w:tcPr>
            <w:tcW w:w="1276" w:type="dxa"/>
            <w:gridSpan w:val="3"/>
          </w:tcPr>
          <w:p w:rsidR="00F85AF7" w:rsidRPr="008F06CE" w:rsidRDefault="00F85AF7" w:rsidP="00044F6C">
            <w:pPr>
              <w:jc w:val="center"/>
              <w:rPr>
                <w:sz w:val="28"/>
                <w:szCs w:val="28"/>
              </w:rPr>
            </w:pPr>
            <w:r w:rsidRPr="008F06C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F85AF7" w:rsidRPr="00707D70" w:rsidRDefault="00F85AF7" w:rsidP="00044F6C">
            <w:pPr>
              <w:rPr>
                <w:sz w:val="28"/>
                <w:szCs w:val="28"/>
              </w:rPr>
            </w:pPr>
            <w:r w:rsidRPr="00707D70">
              <w:rPr>
                <w:sz w:val="28"/>
                <w:szCs w:val="28"/>
              </w:rPr>
              <w:t>Стр.30Проект Коллаж «Моя страна»</w:t>
            </w:r>
          </w:p>
        </w:tc>
      </w:tr>
      <w:tr w:rsidR="00F85AF7" w:rsidRPr="00027419" w:rsidTr="00044F6C">
        <w:trPr>
          <w:trHeight w:val="325"/>
          <w:tblHeader/>
        </w:trPr>
        <w:tc>
          <w:tcPr>
            <w:tcW w:w="10915" w:type="dxa"/>
            <w:gridSpan w:val="5"/>
          </w:tcPr>
          <w:p w:rsidR="00F85AF7" w:rsidRPr="00027419" w:rsidRDefault="00F85AF7" w:rsidP="00044F6C">
            <w:pPr>
              <w:jc w:val="center"/>
              <w:rPr>
                <w:b/>
                <w:sz w:val="28"/>
                <w:szCs w:val="28"/>
              </w:rPr>
            </w:pPr>
            <w:r w:rsidRPr="00027419">
              <w:rPr>
                <w:b/>
                <w:bCs/>
                <w:sz w:val="28"/>
                <w:szCs w:val="28"/>
              </w:rPr>
              <w:t xml:space="preserve">Раздел </w:t>
            </w:r>
            <w:r w:rsidRPr="00027419">
              <w:rPr>
                <w:b/>
                <w:bCs/>
                <w:sz w:val="28"/>
                <w:szCs w:val="28"/>
                <w:lang w:val="en-US"/>
              </w:rPr>
              <w:t xml:space="preserve"> II</w:t>
            </w:r>
            <w:r w:rsidRPr="00027419">
              <w:rPr>
                <w:b/>
                <w:bCs/>
                <w:sz w:val="28"/>
                <w:szCs w:val="28"/>
              </w:rPr>
              <w:t xml:space="preserve">. </w:t>
            </w:r>
            <w:r w:rsidRPr="00027419">
              <w:rPr>
                <w:b/>
                <w:sz w:val="28"/>
                <w:szCs w:val="28"/>
              </w:rPr>
              <w:t>Природа России</w:t>
            </w:r>
          </w:p>
        </w:tc>
        <w:tc>
          <w:tcPr>
            <w:tcW w:w="1276" w:type="dxa"/>
            <w:gridSpan w:val="3"/>
          </w:tcPr>
          <w:p w:rsidR="00F85AF7" w:rsidRPr="00027419" w:rsidRDefault="00F85AF7" w:rsidP="00044F6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027419">
              <w:rPr>
                <w:b/>
                <w:sz w:val="28"/>
                <w:szCs w:val="28"/>
                <w:lang w:val="en-US"/>
              </w:rPr>
              <w:t>4</w:t>
            </w:r>
            <w:r>
              <w:rPr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2268" w:type="dxa"/>
          </w:tcPr>
          <w:p w:rsidR="00F85AF7" w:rsidRPr="00707D70" w:rsidRDefault="00F85AF7" w:rsidP="00044F6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85AF7" w:rsidRPr="00027419" w:rsidTr="00044F6C">
        <w:trPr>
          <w:trHeight w:val="325"/>
          <w:tblHeader/>
        </w:trPr>
        <w:tc>
          <w:tcPr>
            <w:tcW w:w="709" w:type="dxa"/>
          </w:tcPr>
          <w:p w:rsidR="00F85AF7" w:rsidRPr="00D245EB" w:rsidRDefault="00F85AF7" w:rsidP="00044F6C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D245EB">
              <w:rPr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1418" w:type="dxa"/>
          </w:tcPr>
          <w:p w:rsidR="00F85AF7" w:rsidRPr="00DE6A32" w:rsidRDefault="00F85AF7" w:rsidP="00044F6C">
            <w:pPr>
              <w:jc w:val="center"/>
              <w:rPr>
                <w:bCs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05.10</w:t>
            </w:r>
          </w:p>
        </w:tc>
        <w:tc>
          <w:tcPr>
            <w:tcW w:w="1275" w:type="dxa"/>
          </w:tcPr>
          <w:p w:rsidR="00F85AF7" w:rsidRPr="00D245EB" w:rsidRDefault="00F85AF7" w:rsidP="00044F6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513" w:type="dxa"/>
            <w:gridSpan w:val="2"/>
          </w:tcPr>
          <w:p w:rsidR="00F85AF7" w:rsidRPr="00D245EB" w:rsidRDefault="00F85AF7" w:rsidP="00044F6C">
            <w:pPr>
              <w:rPr>
                <w:b/>
                <w:bCs/>
                <w:sz w:val="28"/>
                <w:szCs w:val="28"/>
              </w:rPr>
            </w:pPr>
            <w:r w:rsidRPr="00D245EB">
              <w:rPr>
                <w:sz w:val="28"/>
                <w:szCs w:val="28"/>
              </w:rPr>
              <w:t>Природные условия и ресурсы</w:t>
            </w:r>
          </w:p>
        </w:tc>
        <w:tc>
          <w:tcPr>
            <w:tcW w:w="1276" w:type="dxa"/>
            <w:gridSpan w:val="3"/>
          </w:tcPr>
          <w:p w:rsidR="00F85AF7" w:rsidRPr="00D245EB" w:rsidRDefault="00F85AF7" w:rsidP="00044F6C">
            <w:pPr>
              <w:jc w:val="center"/>
              <w:rPr>
                <w:sz w:val="28"/>
                <w:szCs w:val="28"/>
                <w:lang w:val="en-US"/>
              </w:rPr>
            </w:pPr>
            <w:r w:rsidRPr="00D245EB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268" w:type="dxa"/>
          </w:tcPr>
          <w:p w:rsidR="00F85AF7" w:rsidRPr="00707D70" w:rsidRDefault="00F85AF7" w:rsidP="00044F6C">
            <w:pPr>
              <w:rPr>
                <w:b/>
                <w:sz w:val="28"/>
                <w:szCs w:val="28"/>
              </w:rPr>
            </w:pPr>
            <w:r w:rsidRPr="00707D70">
              <w:rPr>
                <w:sz w:val="28"/>
                <w:szCs w:val="28"/>
              </w:rPr>
              <w:t xml:space="preserve">§8  </w:t>
            </w:r>
            <w:r>
              <w:rPr>
                <w:sz w:val="28"/>
                <w:szCs w:val="28"/>
              </w:rPr>
              <w:t>стр.33 в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просы</w:t>
            </w:r>
          </w:p>
        </w:tc>
      </w:tr>
      <w:tr w:rsidR="00F85AF7" w:rsidRPr="00027419" w:rsidTr="00044F6C">
        <w:trPr>
          <w:trHeight w:val="325"/>
          <w:tblHeader/>
        </w:trPr>
        <w:tc>
          <w:tcPr>
            <w:tcW w:w="10915" w:type="dxa"/>
            <w:gridSpan w:val="5"/>
          </w:tcPr>
          <w:p w:rsidR="00F85AF7" w:rsidRPr="00D245EB" w:rsidRDefault="00F85AF7" w:rsidP="00044F6C">
            <w:pPr>
              <w:jc w:val="center"/>
              <w:rPr>
                <w:b/>
                <w:sz w:val="28"/>
                <w:szCs w:val="28"/>
              </w:rPr>
            </w:pPr>
            <w:r w:rsidRPr="00D245EB">
              <w:rPr>
                <w:b/>
                <w:sz w:val="28"/>
                <w:szCs w:val="28"/>
              </w:rPr>
              <w:t>Тема 1. Рельеф и недра</w:t>
            </w:r>
          </w:p>
        </w:tc>
        <w:tc>
          <w:tcPr>
            <w:tcW w:w="1276" w:type="dxa"/>
            <w:gridSpan w:val="3"/>
          </w:tcPr>
          <w:p w:rsidR="00F85AF7" w:rsidRPr="00D245EB" w:rsidRDefault="00F85AF7" w:rsidP="00044F6C">
            <w:pPr>
              <w:jc w:val="center"/>
              <w:rPr>
                <w:b/>
                <w:sz w:val="28"/>
                <w:szCs w:val="28"/>
              </w:rPr>
            </w:pPr>
            <w:r w:rsidRPr="00D245EB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2268" w:type="dxa"/>
          </w:tcPr>
          <w:p w:rsidR="00F85AF7" w:rsidRPr="00707D70" w:rsidRDefault="00F85AF7" w:rsidP="00044F6C">
            <w:pPr>
              <w:rPr>
                <w:b/>
                <w:sz w:val="28"/>
                <w:szCs w:val="28"/>
              </w:rPr>
            </w:pPr>
          </w:p>
        </w:tc>
      </w:tr>
      <w:tr w:rsidR="00F85AF7" w:rsidRPr="00027419" w:rsidTr="00044F6C">
        <w:trPr>
          <w:trHeight w:val="300"/>
          <w:tblHeader/>
        </w:trPr>
        <w:tc>
          <w:tcPr>
            <w:tcW w:w="709" w:type="dxa"/>
          </w:tcPr>
          <w:p w:rsidR="00F85AF7" w:rsidRPr="00D245EB" w:rsidRDefault="00F85AF7" w:rsidP="00044F6C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D245EB">
              <w:rPr>
                <w:bCs/>
                <w:sz w:val="28"/>
                <w:szCs w:val="28"/>
                <w:lang w:val="en-US"/>
              </w:rPr>
              <w:t>11</w:t>
            </w:r>
          </w:p>
        </w:tc>
        <w:tc>
          <w:tcPr>
            <w:tcW w:w="1418" w:type="dxa"/>
          </w:tcPr>
          <w:p w:rsidR="00F85AF7" w:rsidRPr="00DE6A32" w:rsidRDefault="00F85AF7" w:rsidP="00044F6C">
            <w:pPr>
              <w:jc w:val="center"/>
              <w:rPr>
                <w:bCs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07.10</w:t>
            </w:r>
          </w:p>
        </w:tc>
        <w:tc>
          <w:tcPr>
            <w:tcW w:w="1275" w:type="dxa"/>
          </w:tcPr>
          <w:p w:rsidR="00F85AF7" w:rsidRPr="00D245EB" w:rsidRDefault="00F85AF7" w:rsidP="00044F6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63" w:type="dxa"/>
          </w:tcPr>
          <w:p w:rsidR="00F85AF7" w:rsidRPr="00D245EB" w:rsidRDefault="00F85AF7" w:rsidP="00044F6C">
            <w:pPr>
              <w:rPr>
                <w:b/>
                <w:bCs/>
                <w:sz w:val="28"/>
                <w:szCs w:val="28"/>
              </w:rPr>
            </w:pPr>
            <w:r w:rsidRPr="00D245EB">
              <w:rPr>
                <w:sz w:val="28"/>
                <w:szCs w:val="28"/>
              </w:rPr>
              <w:t>Формирование земной коры на территории России</w:t>
            </w:r>
          </w:p>
        </w:tc>
        <w:tc>
          <w:tcPr>
            <w:tcW w:w="1134" w:type="dxa"/>
            <w:gridSpan w:val="2"/>
          </w:tcPr>
          <w:p w:rsidR="00F85AF7" w:rsidRPr="00D245EB" w:rsidRDefault="00F85AF7" w:rsidP="00044F6C">
            <w:pPr>
              <w:jc w:val="center"/>
              <w:rPr>
                <w:sz w:val="28"/>
                <w:szCs w:val="28"/>
                <w:lang w:val="en-US"/>
              </w:rPr>
            </w:pPr>
            <w:r w:rsidRPr="00D245EB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460" w:type="dxa"/>
            <w:gridSpan w:val="3"/>
          </w:tcPr>
          <w:p w:rsidR="00F85AF7" w:rsidRPr="00707D70" w:rsidRDefault="00F85AF7" w:rsidP="00044F6C">
            <w:pPr>
              <w:rPr>
                <w:b/>
                <w:sz w:val="28"/>
                <w:szCs w:val="28"/>
              </w:rPr>
            </w:pPr>
            <w:r w:rsidRPr="00707D70">
              <w:rPr>
                <w:sz w:val="28"/>
                <w:szCs w:val="28"/>
              </w:rPr>
              <w:t xml:space="preserve">§9 </w:t>
            </w:r>
          </w:p>
        </w:tc>
      </w:tr>
      <w:tr w:rsidR="00F85AF7" w:rsidRPr="00027419" w:rsidTr="00044F6C">
        <w:trPr>
          <w:trHeight w:val="352"/>
          <w:tblHeader/>
        </w:trPr>
        <w:tc>
          <w:tcPr>
            <w:tcW w:w="709" w:type="dxa"/>
          </w:tcPr>
          <w:p w:rsidR="00F85AF7" w:rsidRPr="00D245EB" w:rsidRDefault="00F85AF7" w:rsidP="00044F6C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D245EB">
              <w:rPr>
                <w:bCs/>
                <w:sz w:val="28"/>
                <w:szCs w:val="28"/>
                <w:lang w:val="en-US"/>
              </w:rPr>
              <w:t>12</w:t>
            </w:r>
          </w:p>
        </w:tc>
        <w:tc>
          <w:tcPr>
            <w:tcW w:w="1418" w:type="dxa"/>
          </w:tcPr>
          <w:p w:rsidR="00F85AF7" w:rsidRPr="00DE6A32" w:rsidRDefault="00F85AF7" w:rsidP="00044F6C">
            <w:pPr>
              <w:jc w:val="center"/>
              <w:rPr>
                <w:bCs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12.10</w:t>
            </w:r>
          </w:p>
        </w:tc>
        <w:tc>
          <w:tcPr>
            <w:tcW w:w="1275" w:type="dxa"/>
          </w:tcPr>
          <w:p w:rsidR="00F85AF7" w:rsidRPr="00D245EB" w:rsidRDefault="00F85AF7" w:rsidP="00044F6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63" w:type="dxa"/>
          </w:tcPr>
          <w:p w:rsidR="00F85AF7" w:rsidRPr="00D245EB" w:rsidRDefault="00F85AF7" w:rsidP="00044F6C">
            <w:pPr>
              <w:rPr>
                <w:sz w:val="28"/>
                <w:szCs w:val="28"/>
              </w:rPr>
            </w:pPr>
            <w:r w:rsidRPr="005D7513">
              <w:rPr>
                <w:sz w:val="28"/>
                <w:szCs w:val="28"/>
              </w:rPr>
              <w:t>Изменение рельефа под воздействием  внутренних проце</w:t>
            </w:r>
            <w:r w:rsidRPr="005D7513">
              <w:rPr>
                <w:sz w:val="28"/>
                <w:szCs w:val="28"/>
              </w:rPr>
              <w:t>с</w:t>
            </w:r>
            <w:r w:rsidRPr="005D7513">
              <w:rPr>
                <w:sz w:val="28"/>
                <w:szCs w:val="28"/>
              </w:rPr>
              <w:t>сов</w:t>
            </w:r>
          </w:p>
        </w:tc>
        <w:tc>
          <w:tcPr>
            <w:tcW w:w="1134" w:type="dxa"/>
            <w:gridSpan w:val="2"/>
          </w:tcPr>
          <w:p w:rsidR="00F85AF7" w:rsidRPr="00D245EB" w:rsidRDefault="00F85AF7" w:rsidP="00044F6C">
            <w:pPr>
              <w:jc w:val="center"/>
              <w:rPr>
                <w:sz w:val="28"/>
                <w:szCs w:val="28"/>
                <w:lang w:val="en-US"/>
              </w:rPr>
            </w:pPr>
            <w:r w:rsidRPr="00D245EB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460" w:type="dxa"/>
            <w:gridSpan w:val="3"/>
          </w:tcPr>
          <w:p w:rsidR="00F85AF7" w:rsidRPr="00707D70" w:rsidRDefault="00F85AF7" w:rsidP="00044F6C">
            <w:pPr>
              <w:rPr>
                <w:b/>
                <w:sz w:val="28"/>
                <w:szCs w:val="28"/>
              </w:rPr>
            </w:pPr>
            <w:r w:rsidRPr="00707D70">
              <w:rPr>
                <w:sz w:val="28"/>
                <w:szCs w:val="28"/>
              </w:rPr>
              <w:t xml:space="preserve">§11 </w:t>
            </w:r>
            <w:r>
              <w:rPr>
                <w:sz w:val="28"/>
                <w:szCs w:val="28"/>
              </w:rPr>
              <w:t>выучить те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мины</w:t>
            </w:r>
          </w:p>
        </w:tc>
      </w:tr>
      <w:tr w:rsidR="00F85AF7" w:rsidRPr="00027419" w:rsidTr="00044F6C">
        <w:trPr>
          <w:trHeight w:val="325"/>
          <w:tblHeader/>
        </w:trPr>
        <w:tc>
          <w:tcPr>
            <w:tcW w:w="709" w:type="dxa"/>
          </w:tcPr>
          <w:p w:rsidR="00F85AF7" w:rsidRPr="00D245EB" w:rsidRDefault="00F85AF7" w:rsidP="00044F6C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D245EB">
              <w:rPr>
                <w:bCs/>
                <w:sz w:val="28"/>
                <w:szCs w:val="28"/>
                <w:lang w:val="en-US"/>
              </w:rPr>
              <w:t>13</w:t>
            </w:r>
          </w:p>
        </w:tc>
        <w:tc>
          <w:tcPr>
            <w:tcW w:w="1418" w:type="dxa"/>
          </w:tcPr>
          <w:p w:rsidR="00F85AF7" w:rsidRPr="00DE6A32" w:rsidRDefault="00F85AF7" w:rsidP="00044F6C">
            <w:pPr>
              <w:jc w:val="center"/>
              <w:rPr>
                <w:bCs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14.10</w:t>
            </w:r>
          </w:p>
        </w:tc>
        <w:tc>
          <w:tcPr>
            <w:tcW w:w="1275" w:type="dxa"/>
          </w:tcPr>
          <w:p w:rsidR="00F85AF7" w:rsidRPr="00D245EB" w:rsidRDefault="00F85AF7" w:rsidP="00044F6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63" w:type="dxa"/>
          </w:tcPr>
          <w:p w:rsidR="00F85AF7" w:rsidRPr="00D245EB" w:rsidRDefault="00F85AF7" w:rsidP="00044F6C">
            <w:pPr>
              <w:rPr>
                <w:sz w:val="28"/>
                <w:szCs w:val="28"/>
              </w:rPr>
            </w:pPr>
            <w:r w:rsidRPr="005D7513">
              <w:rPr>
                <w:sz w:val="28"/>
                <w:szCs w:val="28"/>
              </w:rPr>
              <w:t xml:space="preserve">Рельеф </w:t>
            </w:r>
          </w:p>
        </w:tc>
        <w:tc>
          <w:tcPr>
            <w:tcW w:w="1134" w:type="dxa"/>
            <w:gridSpan w:val="2"/>
          </w:tcPr>
          <w:p w:rsidR="00F85AF7" w:rsidRPr="00D245EB" w:rsidRDefault="00F85AF7" w:rsidP="00044F6C">
            <w:pPr>
              <w:jc w:val="center"/>
              <w:rPr>
                <w:sz w:val="28"/>
                <w:szCs w:val="28"/>
                <w:lang w:val="en-US"/>
              </w:rPr>
            </w:pPr>
            <w:r w:rsidRPr="00D245EB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460" w:type="dxa"/>
            <w:gridSpan w:val="3"/>
          </w:tcPr>
          <w:p w:rsidR="00F85AF7" w:rsidRPr="00707D70" w:rsidRDefault="00F85AF7" w:rsidP="00044F6C">
            <w:pPr>
              <w:rPr>
                <w:b/>
                <w:sz w:val="28"/>
                <w:szCs w:val="28"/>
              </w:rPr>
            </w:pPr>
            <w:r w:rsidRPr="005D7513">
              <w:rPr>
                <w:sz w:val="28"/>
                <w:szCs w:val="28"/>
              </w:rPr>
              <w:t>§10 выучить н</w:t>
            </w:r>
            <w:r w:rsidRPr="005D7513">
              <w:rPr>
                <w:sz w:val="28"/>
                <w:szCs w:val="28"/>
              </w:rPr>
              <w:t>о</w:t>
            </w:r>
            <w:r w:rsidRPr="005D7513">
              <w:rPr>
                <w:sz w:val="28"/>
                <w:szCs w:val="28"/>
              </w:rPr>
              <w:t>менклатуру</w:t>
            </w:r>
          </w:p>
        </w:tc>
      </w:tr>
      <w:tr w:rsidR="00F85AF7" w:rsidRPr="00027419" w:rsidTr="00044F6C">
        <w:trPr>
          <w:trHeight w:val="325"/>
          <w:tblHeader/>
        </w:trPr>
        <w:tc>
          <w:tcPr>
            <w:tcW w:w="709" w:type="dxa"/>
          </w:tcPr>
          <w:p w:rsidR="00F85AF7" w:rsidRPr="00D245EB" w:rsidRDefault="00F85AF7" w:rsidP="00044F6C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D245EB">
              <w:rPr>
                <w:bCs/>
                <w:sz w:val="28"/>
                <w:szCs w:val="28"/>
                <w:lang w:val="en-US"/>
              </w:rPr>
              <w:t>14</w:t>
            </w:r>
          </w:p>
        </w:tc>
        <w:tc>
          <w:tcPr>
            <w:tcW w:w="1418" w:type="dxa"/>
          </w:tcPr>
          <w:p w:rsidR="00F85AF7" w:rsidRPr="00DE6A32" w:rsidRDefault="00F85AF7" w:rsidP="00044F6C">
            <w:pPr>
              <w:jc w:val="center"/>
              <w:rPr>
                <w:bCs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19.10</w:t>
            </w:r>
          </w:p>
        </w:tc>
        <w:tc>
          <w:tcPr>
            <w:tcW w:w="1275" w:type="dxa"/>
          </w:tcPr>
          <w:p w:rsidR="00F85AF7" w:rsidRPr="00D245EB" w:rsidRDefault="00F85AF7" w:rsidP="00044F6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63" w:type="dxa"/>
          </w:tcPr>
          <w:p w:rsidR="00F85AF7" w:rsidRPr="00D245EB" w:rsidRDefault="00F85AF7" w:rsidP="00044F6C">
            <w:pPr>
              <w:rPr>
                <w:sz w:val="28"/>
                <w:szCs w:val="28"/>
              </w:rPr>
            </w:pPr>
            <w:r w:rsidRPr="00D245EB">
              <w:rPr>
                <w:sz w:val="28"/>
                <w:szCs w:val="28"/>
              </w:rPr>
              <w:t>Изменение рельефа под воздействием  внешних процессов</w:t>
            </w:r>
          </w:p>
        </w:tc>
        <w:tc>
          <w:tcPr>
            <w:tcW w:w="1134" w:type="dxa"/>
            <w:gridSpan w:val="2"/>
          </w:tcPr>
          <w:p w:rsidR="00F85AF7" w:rsidRPr="00D245EB" w:rsidRDefault="00F85AF7" w:rsidP="00044F6C">
            <w:pPr>
              <w:jc w:val="center"/>
              <w:rPr>
                <w:sz w:val="28"/>
                <w:szCs w:val="28"/>
                <w:lang w:val="en-US"/>
              </w:rPr>
            </w:pPr>
            <w:r w:rsidRPr="00D245EB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460" w:type="dxa"/>
            <w:gridSpan w:val="3"/>
          </w:tcPr>
          <w:p w:rsidR="00F85AF7" w:rsidRPr="00707D70" w:rsidRDefault="00F85AF7" w:rsidP="00044F6C">
            <w:pPr>
              <w:rPr>
                <w:b/>
                <w:sz w:val="28"/>
                <w:szCs w:val="28"/>
              </w:rPr>
            </w:pPr>
            <w:r w:rsidRPr="00707D70">
              <w:rPr>
                <w:sz w:val="28"/>
                <w:szCs w:val="28"/>
              </w:rPr>
              <w:t xml:space="preserve">§12 </w:t>
            </w:r>
          </w:p>
        </w:tc>
      </w:tr>
      <w:tr w:rsidR="00F85AF7" w:rsidRPr="00027419" w:rsidTr="00044F6C">
        <w:trPr>
          <w:trHeight w:val="325"/>
          <w:tblHeader/>
        </w:trPr>
        <w:tc>
          <w:tcPr>
            <w:tcW w:w="709" w:type="dxa"/>
          </w:tcPr>
          <w:p w:rsidR="00F85AF7" w:rsidRPr="00D245EB" w:rsidRDefault="00F85AF7" w:rsidP="00044F6C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D245EB">
              <w:rPr>
                <w:bCs/>
                <w:sz w:val="28"/>
                <w:szCs w:val="28"/>
                <w:lang w:val="en-US"/>
              </w:rPr>
              <w:t>15</w:t>
            </w:r>
          </w:p>
        </w:tc>
        <w:tc>
          <w:tcPr>
            <w:tcW w:w="1418" w:type="dxa"/>
          </w:tcPr>
          <w:p w:rsidR="00F85AF7" w:rsidRPr="00DE6A32" w:rsidRDefault="00F85AF7" w:rsidP="00044F6C">
            <w:pPr>
              <w:jc w:val="center"/>
              <w:rPr>
                <w:bCs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21.10</w:t>
            </w:r>
          </w:p>
        </w:tc>
        <w:tc>
          <w:tcPr>
            <w:tcW w:w="1275" w:type="dxa"/>
          </w:tcPr>
          <w:p w:rsidR="00F85AF7" w:rsidRPr="00D245EB" w:rsidRDefault="00F85AF7" w:rsidP="00044F6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63" w:type="dxa"/>
          </w:tcPr>
          <w:p w:rsidR="00F85AF7" w:rsidRDefault="00F85AF7" w:rsidP="00044F6C">
            <w:pPr>
              <w:rPr>
                <w:sz w:val="28"/>
                <w:szCs w:val="28"/>
              </w:rPr>
            </w:pPr>
            <w:r w:rsidRPr="00D245EB">
              <w:rPr>
                <w:sz w:val="28"/>
                <w:szCs w:val="28"/>
              </w:rPr>
              <w:t>Минеральные ресурсы и их использование</w:t>
            </w:r>
          </w:p>
          <w:p w:rsidR="00F85AF7" w:rsidRPr="00D245EB" w:rsidRDefault="00F85AF7" w:rsidP="00044F6C">
            <w:pPr>
              <w:rPr>
                <w:sz w:val="28"/>
                <w:szCs w:val="28"/>
              </w:rPr>
            </w:pPr>
            <w:r>
              <w:rPr>
                <w:rStyle w:val="FontStyle29"/>
                <w:sz w:val="28"/>
                <w:szCs w:val="28"/>
              </w:rPr>
              <w:t xml:space="preserve">Практическая работа </w:t>
            </w:r>
            <w:r w:rsidRPr="00EC713E">
              <w:rPr>
                <w:i/>
                <w:sz w:val="28"/>
                <w:szCs w:val="28"/>
              </w:rPr>
              <w:t>№</w:t>
            </w:r>
            <w:r>
              <w:rPr>
                <w:i/>
                <w:sz w:val="28"/>
                <w:szCs w:val="28"/>
              </w:rPr>
              <w:t xml:space="preserve">4 </w:t>
            </w:r>
            <w:r w:rsidRPr="0096679C">
              <w:rPr>
                <w:sz w:val="28"/>
                <w:szCs w:val="28"/>
              </w:rPr>
              <w:t>Выявление связи между стро</w:t>
            </w:r>
            <w:r w:rsidRPr="0096679C">
              <w:rPr>
                <w:sz w:val="28"/>
                <w:szCs w:val="28"/>
              </w:rPr>
              <w:t>е</w:t>
            </w:r>
            <w:r w:rsidRPr="0096679C">
              <w:rPr>
                <w:sz w:val="28"/>
                <w:szCs w:val="28"/>
              </w:rPr>
              <w:t>нием земной коры и размещением полезных ископаемых</w:t>
            </w:r>
          </w:p>
        </w:tc>
        <w:tc>
          <w:tcPr>
            <w:tcW w:w="1134" w:type="dxa"/>
            <w:gridSpan w:val="2"/>
          </w:tcPr>
          <w:p w:rsidR="00F85AF7" w:rsidRPr="00D245EB" w:rsidRDefault="00F85AF7" w:rsidP="00044F6C">
            <w:pPr>
              <w:jc w:val="center"/>
              <w:rPr>
                <w:sz w:val="28"/>
                <w:szCs w:val="28"/>
                <w:lang w:val="en-US"/>
              </w:rPr>
            </w:pPr>
            <w:r w:rsidRPr="00D245EB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460" w:type="dxa"/>
            <w:gridSpan w:val="3"/>
          </w:tcPr>
          <w:p w:rsidR="00F85AF7" w:rsidRPr="00707D70" w:rsidRDefault="00F85AF7" w:rsidP="00044F6C">
            <w:pPr>
              <w:rPr>
                <w:b/>
                <w:sz w:val="28"/>
                <w:szCs w:val="28"/>
              </w:rPr>
            </w:pPr>
            <w:r w:rsidRPr="00707D70">
              <w:rPr>
                <w:sz w:val="28"/>
                <w:szCs w:val="28"/>
              </w:rPr>
              <w:t xml:space="preserve">§13 </w:t>
            </w:r>
            <w:r>
              <w:rPr>
                <w:sz w:val="28"/>
                <w:szCs w:val="28"/>
              </w:rPr>
              <w:t>стр. 47 иссл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дования</w:t>
            </w:r>
          </w:p>
        </w:tc>
      </w:tr>
      <w:tr w:rsidR="00F85AF7" w:rsidRPr="00027419" w:rsidTr="00044F6C">
        <w:trPr>
          <w:trHeight w:val="325"/>
          <w:tblHeader/>
        </w:trPr>
        <w:tc>
          <w:tcPr>
            <w:tcW w:w="709" w:type="dxa"/>
          </w:tcPr>
          <w:p w:rsidR="00F85AF7" w:rsidRPr="00D245EB" w:rsidRDefault="00F85AF7" w:rsidP="00044F6C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D245EB">
              <w:rPr>
                <w:bCs/>
                <w:sz w:val="28"/>
                <w:szCs w:val="28"/>
                <w:lang w:val="en-US"/>
              </w:rPr>
              <w:t>16</w:t>
            </w:r>
          </w:p>
        </w:tc>
        <w:tc>
          <w:tcPr>
            <w:tcW w:w="1418" w:type="dxa"/>
          </w:tcPr>
          <w:p w:rsidR="00F85AF7" w:rsidRPr="00DE6A32" w:rsidRDefault="00F85AF7" w:rsidP="00044F6C">
            <w:pPr>
              <w:jc w:val="center"/>
              <w:rPr>
                <w:bCs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26.10</w:t>
            </w:r>
          </w:p>
        </w:tc>
        <w:tc>
          <w:tcPr>
            <w:tcW w:w="1275" w:type="dxa"/>
          </w:tcPr>
          <w:p w:rsidR="00F85AF7" w:rsidRPr="00D245EB" w:rsidRDefault="00F85AF7" w:rsidP="00044F6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63" w:type="dxa"/>
          </w:tcPr>
          <w:p w:rsidR="00F85AF7" w:rsidRPr="00D245EB" w:rsidRDefault="00F85AF7" w:rsidP="00044F6C">
            <w:pPr>
              <w:rPr>
                <w:sz w:val="28"/>
                <w:szCs w:val="28"/>
              </w:rPr>
            </w:pPr>
            <w:r w:rsidRPr="00D245EB">
              <w:rPr>
                <w:sz w:val="28"/>
                <w:szCs w:val="28"/>
              </w:rPr>
              <w:t>Земная кора и человек</w:t>
            </w:r>
          </w:p>
        </w:tc>
        <w:tc>
          <w:tcPr>
            <w:tcW w:w="1134" w:type="dxa"/>
            <w:gridSpan w:val="2"/>
          </w:tcPr>
          <w:p w:rsidR="00F85AF7" w:rsidRPr="00D245EB" w:rsidRDefault="00F85AF7" w:rsidP="00044F6C">
            <w:pPr>
              <w:jc w:val="center"/>
              <w:rPr>
                <w:sz w:val="28"/>
                <w:szCs w:val="28"/>
                <w:lang w:val="en-US"/>
              </w:rPr>
            </w:pPr>
            <w:r w:rsidRPr="00D245EB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460" w:type="dxa"/>
            <w:gridSpan w:val="3"/>
          </w:tcPr>
          <w:p w:rsidR="00F85AF7" w:rsidRPr="00707D70" w:rsidRDefault="00F85AF7" w:rsidP="00044F6C">
            <w:pPr>
              <w:rPr>
                <w:b/>
                <w:sz w:val="28"/>
                <w:szCs w:val="28"/>
              </w:rPr>
            </w:pPr>
            <w:r w:rsidRPr="00707D70">
              <w:rPr>
                <w:sz w:val="28"/>
                <w:szCs w:val="28"/>
              </w:rPr>
              <w:t xml:space="preserve">§14 </w:t>
            </w:r>
            <w:r>
              <w:rPr>
                <w:sz w:val="28"/>
                <w:szCs w:val="28"/>
              </w:rPr>
              <w:t>стр.49 вопр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сы</w:t>
            </w:r>
          </w:p>
        </w:tc>
      </w:tr>
      <w:tr w:rsidR="00F85AF7" w:rsidRPr="00027419" w:rsidTr="00044F6C">
        <w:trPr>
          <w:trHeight w:val="325"/>
          <w:tblHeader/>
        </w:trPr>
        <w:tc>
          <w:tcPr>
            <w:tcW w:w="709" w:type="dxa"/>
          </w:tcPr>
          <w:p w:rsidR="00F85AF7" w:rsidRPr="00D245EB" w:rsidRDefault="00F85AF7" w:rsidP="00044F6C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D245EB">
              <w:rPr>
                <w:bCs/>
                <w:sz w:val="28"/>
                <w:szCs w:val="28"/>
                <w:lang w:val="en-US"/>
              </w:rPr>
              <w:t>17</w:t>
            </w:r>
          </w:p>
        </w:tc>
        <w:tc>
          <w:tcPr>
            <w:tcW w:w="1418" w:type="dxa"/>
          </w:tcPr>
          <w:p w:rsidR="00F85AF7" w:rsidRPr="00DE6A32" w:rsidRDefault="00F85AF7" w:rsidP="00044F6C">
            <w:pPr>
              <w:jc w:val="center"/>
              <w:rPr>
                <w:bCs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28.10</w:t>
            </w:r>
          </w:p>
        </w:tc>
        <w:tc>
          <w:tcPr>
            <w:tcW w:w="1275" w:type="dxa"/>
          </w:tcPr>
          <w:p w:rsidR="00F85AF7" w:rsidRPr="00D245EB" w:rsidRDefault="00F85AF7" w:rsidP="00044F6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63" w:type="dxa"/>
          </w:tcPr>
          <w:p w:rsidR="00F85AF7" w:rsidRPr="00D245EB" w:rsidRDefault="00F85AF7" w:rsidP="00044F6C">
            <w:pPr>
              <w:rPr>
                <w:sz w:val="28"/>
                <w:szCs w:val="28"/>
              </w:rPr>
            </w:pPr>
            <w:r w:rsidRPr="00D245EB">
              <w:rPr>
                <w:sz w:val="28"/>
                <w:szCs w:val="28"/>
              </w:rPr>
              <w:t>Рельеф  и полезные ископаемые Ростовской области</w:t>
            </w:r>
          </w:p>
        </w:tc>
        <w:tc>
          <w:tcPr>
            <w:tcW w:w="1134" w:type="dxa"/>
            <w:gridSpan w:val="2"/>
          </w:tcPr>
          <w:p w:rsidR="00F85AF7" w:rsidRPr="00D245EB" w:rsidRDefault="00F85AF7" w:rsidP="00044F6C">
            <w:pPr>
              <w:jc w:val="center"/>
              <w:rPr>
                <w:sz w:val="28"/>
                <w:szCs w:val="28"/>
              </w:rPr>
            </w:pPr>
            <w:r w:rsidRPr="00D245EB">
              <w:rPr>
                <w:sz w:val="28"/>
                <w:szCs w:val="28"/>
              </w:rPr>
              <w:t>1</w:t>
            </w:r>
          </w:p>
        </w:tc>
        <w:tc>
          <w:tcPr>
            <w:tcW w:w="2460" w:type="dxa"/>
            <w:gridSpan w:val="3"/>
          </w:tcPr>
          <w:p w:rsidR="00F85AF7" w:rsidRPr="00707D70" w:rsidRDefault="00F85AF7" w:rsidP="00044F6C">
            <w:pPr>
              <w:rPr>
                <w:sz w:val="28"/>
                <w:szCs w:val="28"/>
              </w:rPr>
            </w:pPr>
            <w:r w:rsidRPr="00707D70">
              <w:rPr>
                <w:sz w:val="28"/>
                <w:szCs w:val="28"/>
              </w:rPr>
              <w:t>конспект</w:t>
            </w:r>
          </w:p>
        </w:tc>
      </w:tr>
      <w:tr w:rsidR="00F85AF7" w:rsidRPr="00027419" w:rsidTr="00044F6C">
        <w:trPr>
          <w:trHeight w:val="325"/>
          <w:tblHeader/>
        </w:trPr>
        <w:tc>
          <w:tcPr>
            <w:tcW w:w="709" w:type="dxa"/>
          </w:tcPr>
          <w:p w:rsidR="00F85AF7" w:rsidRPr="00D245EB" w:rsidRDefault="00F85AF7" w:rsidP="00044F6C">
            <w:pPr>
              <w:jc w:val="center"/>
              <w:rPr>
                <w:bCs/>
                <w:sz w:val="28"/>
                <w:szCs w:val="28"/>
              </w:rPr>
            </w:pPr>
            <w:r w:rsidRPr="00D245EB">
              <w:rPr>
                <w:bCs/>
                <w:sz w:val="28"/>
                <w:szCs w:val="28"/>
              </w:rPr>
              <w:lastRenderedPageBreak/>
              <w:t>18</w:t>
            </w:r>
          </w:p>
        </w:tc>
        <w:tc>
          <w:tcPr>
            <w:tcW w:w="1418" w:type="dxa"/>
          </w:tcPr>
          <w:p w:rsidR="00F85AF7" w:rsidRPr="00DE6A32" w:rsidRDefault="00F85AF7" w:rsidP="00044F6C">
            <w:pPr>
              <w:jc w:val="center"/>
              <w:rPr>
                <w:bCs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09.11</w:t>
            </w:r>
          </w:p>
        </w:tc>
        <w:tc>
          <w:tcPr>
            <w:tcW w:w="1275" w:type="dxa"/>
          </w:tcPr>
          <w:p w:rsidR="00F85AF7" w:rsidRPr="00D245EB" w:rsidRDefault="00F85AF7" w:rsidP="00044F6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63" w:type="dxa"/>
          </w:tcPr>
          <w:p w:rsidR="00F85AF7" w:rsidRPr="00D245EB" w:rsidRDefault="00F85AF7" w:rsidP="00044F6C">
            <w:pPr>
              <w:rPr>
                <w:sz w:val="28"/>
                <w:szCs w:val="28"/>
              </w:rPr>
            </w:pPr>
            <w:r w:rsidRPr="00D245EB">
              <w:rPr>
                <w:sz w:val="28"/>
                <w:szCs w:val="28"/>
              </w:rPr>
              <w:t>Обобщение по теме «Рельеф и недра»</w:t>
            </w:r>
          </w:p>
        </w:tc>
        <w:tc>
          <w:tcPr>
            <w:tcW w:w="1134" w:type="dxa"/>
            <w:gridSpan w:val="2"/>
          </w:tcPr>
          <w:p w:rsidR="00F85AF7" w:rsidRPr="00D245EB" w:rsidRDefault="00F85AF7" w:rsidP="00044F6C">
            <w:pPr>
              <w:jc w:val="center"/>
              <w:rPr>
                <w:sz w:val="28"/>
                <w:szCs w:val="28"/>
              </w:rPr>
            </w:pPr>
            <w:r w:rsidRPr="00D245EB">
              <w:rPr>
                <w:sz w:val="28"/>
                <w:szCs w:val="28"/>
              </w:rPr>
              <w:t>1</w:t>
            </w:r>
          </w:p>
        </w:tc>
        <w:tc>
          <w:tcPr>
            <w:tcW w:w="2460" w:type="dxa"/>
            <w:gridSpan w:val="3"/>
          </w:tcPr>
          <w:p w:rsidR="00F85AF7" w:rsidRPr="00707D70" w:rsidRDefault="00F85AF7" w:rsidP="00044F6C">
            <w:pPr>
              <w:rPr>
                <w:b/>
                <w:sz w:val="28"/>
                <w:szCs w:val="28"/>
              </w:rPr>
            </w:pPr>
            <w:r w:rsidRPr="00707D70">
              <w:rPr>
                <w:sz w:val="28"/>
                <w:szCs w:val="28"/>
              </w:rPr>
              <w:t>Буклет «Интере</w:t>
            </w:r>
            <w:r w:rsidRPr="00707D70">
              <w:rPr>
                <w:sz w:val="28"/>
                <w:szCs w:val="28"/>
              </w:rPr>
              <w:t>с</w:t>
            </w:r>
            <w:r w:rsidRPr="00707D70">
              <w:rPr>
                <w:sz w:val="28"/>
                <w:szCs w:val="28"/>
              </w:rPr>
              <w:t>ные формы рел</w:t>
            </w:r>
            <w:r w:rsidRPr="00707D70">
              <w:rPr>
                <w:sz w:val="28"/>
                <w:szCs w:val="28"/>
              </w:rPr>
              <w:t>ь</w:t>
            </w:r>
            <w:r w:rsidRPr="00707D70">
              <w:rPr>
                <w:sz w:val="28"/>
                <w:szCs w:val="28"/>
              </w:rPr>
              <w:t>ефа России»</w:t>
            </w:r>
          </w:p>
        </w:tc>
      </w:tr>
      <w:tr w:rsidR="00F85AF7" w:rsidRPr="00027419" w:rsidTr="00044F6C">
        <w:trPr>
          <w:trHeight w:val="325"/>
          <w:tblHeader/>
        </w:trPr>
        <w:tc>
          <w:tcPr>
            <w:tcW w:w="10915" w:type="dxa"/>
            <w:gridSpan w:val="5"/>
          </w:tcPr>
          <w:p w:rsidR="00F85AF7" w:rsidRPr="005851DA" w:rsidRDefault="00F85AF7" w:rsidP="00044F6C">
            <w:pPr>
              <w:jc w:val="center"/>
              <w:rPr>
                <w:b/>
                <w:sz w:val="28"/>
                <w:szCs w:val="28"/>
              </w:rPr>
            </w:pPr>
            <w:r w:rsidRPr="005851DA">
              <w:rPr>
                <w:b/>
                <w:sz w:val="28"/>
                <w:szCs w:val="28"/>
              </w:rPr>
              <w:t>Тема 2. Климат</w:t>
            </w:r>
          </w:p>
        </w:tc>
        <w:tc>
          <w:tcPr>
            <w:tcW w:w="1134" w:type="dxa"/>
            <w:gridSpan w:val="2"/>
          </w:tcPr>
          <w:p w:rsidR="00F85AF7" w:rsidRPr="005851DA" w:rsidRDefault="00F85AF7" w:rsidP="00044F6C">
            <w:pPr>
              <w:jc w:val="center"/>
              <w:rPr>
                <w:b/>
                <w:sz w:val="28"/>
                <w:szCs w:val="28"/>
              </w:rPr>
            </w:pPr>
            <w:r w:rsidRPr="005851DA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2410" w:type="dxa"/>
            <w:gridSpan w:val="2"/>
          </w:tcPr>
          <w:p w:rsidR="00F85AF7" w:rsidRPr="00707D70" w:rsidRDefault="00F85AF7" w:rsidP="00044F6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85AF7" w:rsidRPr="00027419" w:rsidTr="00044F6C">
        <w:trPr>
          <w:trHeight w:val="325"/>
          <w:tblHeader/>
        </w:trPr>
        <w:tc>
          <w:tcPr>
            <w:tcW w:w="709" w:type="dxa"/>
          </w:tcPr>
          <w:p w:rsidR="00F85AF7" w:rsidRPr="00850539" w:rsidRDefault="00F85AF7" w:rsidP="00044F6C">
            <w:pPr>
              <w:rPr>
                <w:bCs/>
                <w:sz w:val="28"/>
                <w:szCs w:val="28"/>
              </w:rPr>
            </w:pPr>
            <w:r w:rsidRPr="00850539">
              <w:rPr>
                <w:bCs/>
                <w:sz w:val="28"/>
                <w:szCs w:val="28"/>
              </w:rPr>
              <w:t>19</w:t>
            </w:r>
          </w:p>
        </w:tc>
        <w:tc>
          <w:tcPr>
            <w:tcW w:w="1418" w:type="dxa"/>
          </w:tcPr>
          <w:p w:rsidR="00F85AF7" w:rsidRPr="00DE6A32" w:rsidRDefault="00F85AF7" w:rsidP="00044F6C">
            <w:pPr>
              <w:jc w:val="center"/>
              <w:rPr>
                <w:bCs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11.11</w:t>
            </w:r>
          </w:p>
        </w:tc>
        <w:tc>
          <w:tcPr>
            <w:tcW w:w="1275" w:type="dxa"/>
          </w:tcPr>
          <w:p w:rsidR="00F85AF7" w:rsidRPr="00850539" w:rsidRDefault="00F85AF7" w:rsidP="00044F6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63" w:type="dxa"/>
          </w:tcPr>
          <w:p w:rsidR="00F85AF7" w:rsidRPr="00850539" w:rsidRDefault="00F85AF7" w:rsidP="00044F6C">
            <w:pPr>
              <w:rPr>
                <w:sz w:val="28"/>
                <w:szCs w:val="28"/>
              </w:rPr>
            </w:pPr>
            <w:r w:rsidRPr="00850539">
              <w:rPr>
                <w:sz w:val="28"/>
                <w:szCs w:val="28"/>
              </w:rPr>
              <w:t>Географическое положение и климат</w:t>
            </w:r>
          </w:p>
        </w:tc>
        <w:tc>
          <w:tcPr>
            <w:tcW w:w="1134" w:type="dxa"/>
            <w:gridSpan w:val="2"/>
          </w:tcPr>
          <w:p w:rsidR="00F85AF7" w:rsidRPr="00D245EB" w:rsidRDefault="00F85AF7" w:rsidP="00044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60" w:type="dxa"/>
            <w:gridSpan w:val="3"/>
          </w:tcPr>
          <w:p w:rsidR="00F85AF7" w:rsidRPr="00707D70" w:rsidRDefault="00F85AF7" w:rsidP="00044F6C">
            <w:pPr>
              <w:rPr>
                <w:b/>
                <w:sz w:val="28"/>
                <w:szCs w:val="28"/>
              </w:rPr>
            </w:pPr>
            <w:r w:rsidRPr="00707D70">
              <w:rPr>
                <w:sz w:val="28"/>
                <w:szCs w:val="28"/>
              </w:rPr>
              <w:t>§15</w:t>
            </w:r>
          </w:p>
        </w:tc>
      </w:tr>
      <w:tr w:rsidR="00F85AF7" w:rsidRPr="00027419" w:rsidTr="00044F6C">
        <w:trPr>
          <w:trHeight w:val="325"/>
          <w:tblHeader/>
        </w:trPr>
        <w:tc>
          <w:tcPr>
            <w:tcW w:w="709" w:type="dxa"/>
          </w:tcPr>
          <w:p w:rsidR="00F85AF7" w:rsidRPr="00850539" w:rsidRDefault="00F85AF7" w:rsidP="00044F6C">
            <w:pPr>
              <w:rPr>
                <w:bCs/>
                <w:sz w:val="28"/>
                <w:szCs w:val="28"/>
              </w:rPr>
            </w:pPr>
            <w:r w:rsidRPr="00850539">
              <w:rPr>
                <w:bCs/>
                <w:sz w:val="28"/>
                <w:szCs w:val="28"/>
              </w:rPr>
              <w:t>20</w:t>
            </w:r>
          </w:p>
        </w:tc>
        <w:tc>
          <w:tcPr>
            <w:tcW w:w="1418" w:type="dxa"/>
          </w:tcPr>
          <w:p w:rsidR="00F85AF7" w:rsidRPr="00DE6A32" w:rsidRDefault="00F85AF7" w:rsidP="00044F6C">
            <w:pPr>
              <w:jc w:val="center"/>
              <w:rPr>
                <w:bCs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16.11</w:t>
            </w:r>
          </w:p>
        </w:tc>
        <w:tc>
          <w:tcPr>
            <w:tcW w:w="1275" w:type="dxa"/>
          </w:tcPr>
          <w:p w:rsidR="00F85AF7" w:rsidRPr="00850539" w:rsidRDefault="00F85AF7" w:rsidP="00044F6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63" w:type="dxa"/>
          </w:tcPr>
          <w:p w:rsidR="00F85AF7" w:rsidRPr="00850539" w:rsidRDefault="00F85AF7" w:rsidP="00044F6C">
            <w:pPr>
              <w:rPr>
                <w:sz w:val="28"/>
                <w:szCs w:val="28"/>
              </w:rPr>
            </w:pPr>
            <w:r w:rsidRPr="00850539">
              <w:rPr>
                <w:sz w:val="28"/>
                <w:szCs w:val="28"/>
              </w:rPr>
              <w:t>Солнечное излучение и климат. Земная поверхность и кл</w:t>
            </w:r>
            <w:r w:rsidRPr="00850539">
              <w:rPr>
                <w:sz w:val="28"/>
                <w:szCs w:val="28"/>
              </w:rPr>
              <w:t>и</w:t>
            </w:r>
            <w:r w:rsidRPr="00850539">
              <w:rPr>
                <w:sz w:val="28"/>
                <w:szCs w:val="28"/>
              </w:rPr>
              <w:t>мат</w:t>
            </w:r>
          </w:p>
        </w:tc>
        <w:tc>
          <w:tcPr>
            <w:tcW w:w="1134" w:type="dxa"/>
            <w:gridSpan w:val="2"/>
          </w:tcPr>
          <w:p w:rsidR="00F85AF7" w:rsidRPr="00D245EB" w:rsidRDefault="00F85AF7" w:rsidP="00044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60" w:type="dxa"/>
            <w:gridSpan w:val="3"/>
          </w:tcPr>
          <w:p w:rsidR="00F85AF7" w:rsidRPr="00707D70" w:rsidRDefault="00F85AF7" w:rsidP="00044F6C">
            <w:pPr>
              <w:rPr>
                <w:b/>
                <w:sz w:val="28"/>
                <w:szCs w:val="28"/>
              </w:rPr>
            </w:pPr>
            <w:r w:rsidRPr="00707D70">
              <w:rPr>
                <w:sz w:val="28"/>
                <w:szCs w:val="28"/>
              </w:rPr>
              <w:t>§16,17</w:t>
            </w:r>
            <w:r w:rsidRPr="006D6A73">
              <w:rPr>
                <w:sz w:val="28"/>
                <w:szCs w:val="28"/>
              </w:rPr>
              <w:t>стр. 53 в</w:t>
            </w:r>
            <w:r w:rsidRPr="006D6A73">
              <w:rPr>
                <w:sz w:val="28"/>
                <w:szCs w:val="28"/>
              </w:rPr>
              <w:t>о</w:t>
            </w:r>
            <w:r w:rsidRPr="006D6A73">
              <w:rPr>
                <w:sz w:val="28"/>
                <w:szCs w:val="28"/>
              </w:rPr>
              <w:t>просы</w:t>
            </w:r>
          </w:p>
        </w:tc>
      </w:tr>
      <w:tr w:rsidR="00F85AF7" w:rsidRPr="00027419" w:rsidTr="00044F6C">
        <w:trPr>
          <w:trHeight w:val="325"/>
          <w:tblHeader/>
        </w:trPr>
        <w:tc>
          <w:tcPr>
            <w:tcW w:w="709" w:type="dxa"/>
          </w:tcPr>
          <w:p w:rsidR="00F85AF7" w:rsidRPr="00850539" w:rsidRDefault="00F85AF7" w:rsidP="00044F6C">
            <w:pPr>
              <w:rPr>
                <w:bCs/>
                <w:sz w:val="28"/>
                <w:szCs w:val="28"/>
              </w:rPr>
            </w:pPr>
            <w:r w:rsidRPr="00850539">
              <w:rPr>
                <w:bCs/>
                <w:sz w:val="28"/>
                <w:szCs w:val="28"/>
              </w:rPr>
              <w:t>21</w:t>
            </w:r>
          </w:p>
        </w:tc>
        <w:tc>
          <w:tcPr>
            <w:tcW w:w="1418" w:type="dxa"/>
          </w:tcPr>
          <w:p w:rsidR="00F85AF7" w:rsidRPr="00DE6A32" w:rsidRDefault="00F85AF7" w:rsidP="00044F6C">
            <w:pPr>
              <w:jc w:val="center"/>
              <w:rPr>
                <w:bCs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18.11</w:t>
            </w:r>
          </w:p>
        </w:tc>
        <w:tc>
          <w:tcPr>
            <w:tcW w:w="1275" w:type="dxa"/>
          </w:tcPr>
          <w:p w:rsidR="00F85AF7" w:rsidRPr="00850539" w:rsidRDefault="00F85AF7" w:rsidP="00044F6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63" w:type="dxa"/>
          </w:tcPr>
          <w:p w:rsidR="00F85AF7" w:rsidRPr="00850539" w:rsidRDefault="00F85AF7" w:rsidP="00044F6C">
            <w:pPr>
              <w:rPr>
                <w:sz w:val="28"/>
                <w:szCs w:val="28"/>
              </w:rPr>
            </w:pPr>
            <w:r w:rsidRPr="00850539">
              <w:rPr>
                <w:sz w:val="28"/>
                <w:szCs w:val="28"/>
              </w:rPr>
              <w:t>Воздушные массы и их циркуляция</w:t>
            </w:r>
          </w:p>
        </w:tc>
        <w:tc>
          <w:tcPr>
            <w:tcW w:w="1134" w:type="dxa"/>
            <w:gridSpan w:val="2"/>
          </w:tcPr>
          <w:p w:rsidR="00F85AF7" w:rsidRPr="00D245EB" w:rsidRDefault="00F85AF7" w:rsidP="00044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60" w:type="dxa"/>
            <w:gridSpan w:val="3"/>
          </w:tcPr>
          <w:p w:rsidR="00F85AF7" w:rsidRPr="00707D70" w:rsidRDefault="00F85AF7" w:rsidP="00044F6C">
            <w:pPr>
              <w:rPr>
                <w:b/>
                <w:sz w:val="28"/>
                <w:szCs w:val="28"/>
              </w:rPr>
            </w:pPr>
            <w:r w:rsidRPr="00707D70">
              <w:rPr>
                <w:sz w:val="28"/>
                <w:szCs w:val="28"/>
              </w:rPr>
              <w:t>§18</w:t>
            </w:r>
            <w:r>
              <w:rPr>
                <w:sz w:val="28"/>
                <w:szCs w:val="28"/>
              </w:rPr>
              <w:t xml:space="preserve"> стр.57 вопр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сы</w:t>
            </w:r>
          </w:p>
        </w:tc>
      </w:tr>
      <w:tr w:rsidR="00F85AF7" w:rsidRPr="00027419" w:rsidTr="00044F6C">
        <w:trPr>
          <w:trHeight w:val="325"/>
          <w:tblHeader/>
        </w:trPr>
        <w:tc>
          <w:tcPr>
            <w:tcW w:w="709" w:type="dxa"/>
          </w:tcPr>
          <w:p w:rsidR="00F85AF7" w:rsidRPr="00850539" w:rsidRDefault="00F85AF7" w:rsidP="00044F6C">
            <w:pPr>
              <w:rPr>
                <w:bCs/>
                <w:sz w:val="28"/>
                <w:szCs w:val="28"/>
              </w:rPr>
            </w:pPr>
            <w:r w:rsidRPr="00850539">
              <w:rPr>
                <w:bCs/>
                <w:sz w:val="28"/>
                <w:szCs w:val="28"/>
              </w:rPr>
              <w:t>22</w:t>
            </w:r>
          </w:p>
        </w:tc>
        <w:tc>
          <w:tcPr>
            <w:tcW w:w="1418" w:type="dxa"/>
          </w:tcPr>
          <w:p w:rsidR="00F85AF7" w:rsidRPr="00DE6A32" w:rsidRDefault="00F85AF7" w:rsidP="00044F6C">
            <w:pPr>
              <w:jc w:val="center"/>
              <w:rPr>
                <w:bCs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23.11</w:t>
            </w:r>
          </w:p>
        </w:tc>
        <w:tc>
          <w:tcPr>
            <w:tcW w:w="1275" w:type="dxa"/>
          </w:tcPr>
          <w:p w:rsidR="00F85AF7" w:rsidRPr="00850539" w:rsidRDefault="00F85AF7" w:rsidP="00044F6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63" w:type="dxa"/>
          </w:tcPr>
          <w:p w:rsidR="00F85AF7" w:rsidRPr="00850539" w:rsidRDefault="00F85AF7" w:rsidP="00044F6C">
            <w:pPr>
              <w:rPr>
                <w:sz w:val="28"/>
                <w:szCs w:val="28"/>
              </w:rPr>
            </w:pPr>
            <w:r w:rsidRPr="00850539">
              <w:rPr>
                <w:sz w:val="28"/>
                <w:szCs w:val="28"/>
              </w:rPr>
              <w:t>Атмосферные фронты</w:t>
            </w:r>
          </w:p>
        </w:tc>
        <w:tc>
          <w:tcPr>
            <w:tcW w:w="1134" w:type="dxa"/>
            <w:gridSpan w:val="2"/>
          </w:tcPr>
          <w:p w:rsidR="00F85AF7" w:rsidRPr="00D245EB" w:rsidRDefault="00F85AF7" w:rsidP="00044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60" w:type="dxa"/>
            <w:gridSpan w:val="3"/>
          </w:tcPr>
          <w:p w:rsidR="00F85AF7" w:rsidRPr="00707D70" w:rsidRDefault="00F85AF7" w:rsidP="00044F6C">
            <w:pPr>
              <w:rPr>
                <w:b/>
                <w:sz w:val="28"/>
                <w:szCs w:val="28"/>
              </w:rPr>
            </w:pPr>
            <w:r w:rsidRPr="00707D70">
              <w:rPr>
                <w:sz w:val="28"/>
                <w:szCs w:val="28"/>
              </w:rPr>
              <w:t>§19</w:t>
            </w:r>
            <w:r>
              <w:rPr>
                <w:sz w:val="28"/>
                <w:szCs w:val="28"/>
              </w:rPr>
              <w:t xml:space="preserve"> стр.59 вопр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сы</w:t>
            </w:r>
          </w:p>
        </w:tc>
      </w:tr>
      <w:tr w:rsidR="00F85AF7" w:rsidRPr="00027419" w:rsidTr="00044F6C">
        <w:trPr>
          <w:trHeight w:val="325"/>
          <w:tblHeader/>
        </w:trPr>
        <w:tc>
          <w:tcPr>
            <w:tcW w:w="709" w:type="dxa"/>
          </w:tcPr>
          <w:p w:rsidR="00F85AF7" w:rsidRPr="00850539" w:rsidRDefault="00F85AF7" w:rsidP="00044F6C">
            <w:pPr>
              <w:rPr>
                <w:bCs/>
                <w:sz w:val="28"/>
                <w:szCs w:val="28"/>
              </w:rPr>
            </w:pPr>
            <w:r w:rsidRPr="00850539">
              <w:rPr>
                <w:bCs/>
                <w:sz w:val="28"/>
                <w:szCs w:val="28"/>
              </w:rPr>
              <w:t>23</w:t>
            </w:r>
          </w:p>
        </w:tc>
        <w:tc>
          <w:tcPr>
            <w:tcW w:w="1418" w:type="dxa"/>
          </w:tcPr>
          <w:p w:rsidR="00F85AF7" w:rsidRPr="00DE6A32" w:rsidRDefault="00F85AF7" w:rsidP="00044F6C">
            <w:pPr>
              <w:jc w:val="center"/>
              <w:rPr>
                <w:bCs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25.11</w:t>
            </w:r>
          </w:p>
        </w:tc>
        <w:tc>
          <w:tcPr>
            <w:tcW w:w="1275" w:type="dxa"/>
          </w:tcPr>
          <w:p w:rsidR="00F85AF7" w:rsidRPr="00850539" w:rsidRDefault="00F85AF7" w:rsidP="00044F6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63" w:type="dxa"/>
          </w:tcPr>
          <w:p w:rsidR="00F85AF7" w:rsidRPr="00850539" w:rsidRDefault="00F85AF7" w:rsidP="00044F6C">
            <w:pPr>
              <w:rPr>
                <w:sz w:val="28"/>
                <w:szCs w:val="28"/>
              </w:rPr>
            </w:pPr>
            <w:r w:rsidRPr="00850539">
              <w:rPr>
                <w:sz w:val="28"/>
                <w:szCs w:val="28"/>
              </w:rPr>
              <w:t>Циклоны и антициклоны</w:t>
            </w:r>
          </w:p>
        </w:tc>
        <w:tc>
          <w:tcPr>
            <w:tcW w:w="1134" w:type="dxa"/>
            <w:gridSpan w:val="2"/>
          </w:tcPr>
          <w:p w:rsidR="00F85AF7" w:rsidRDefault="00F85AF7" w:rsidP="00044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60" w:type="dxa"/>
            <w:gridSpan w:val="3"/>
          </w:tcPr>
          <w:p w:rsidR="00F85AF7" w:rsidRPr="00707D70" w:rsidRDefault="00F85AF7" w:rsidP="00044F6C">
            <w:pPr>
              <w:rPr>
                <w:b/>
                <w:sz w:val="28"/>
                <w:szCs w:val="28"/>
              </w:rPr>
            </w:pPr>
            <w:r w:rsidRPr="00707D70">
              <w:rPr>
                <w:sz w:val="28"/>
                <w:szCs w:val="28"/>
              </w:rPr>
              <w:t>§20</w:t>
            </w:r>
            <w:r>
              <w:rPr>
                <w:sz w:val="28"/>
                <w:szCs w:val="28"/>
              </w:rPr>
              <w:t xml:space="preserve"> выучить те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мины</w:t>
            </w:r>
          </w:p>
        </w:tc>
      </w:tr>
      <w:tr w:rsidR="00F85AF7" w:rsidRPr="00027419" w:rsidTr="00044F6C">
        <w:trPr>
          <w:trHeight w:val="325"/>
          <w:tblHeader/>
        </w:trPr>
        <w:tc>
          <w:tcPr>
            <w:tcW w:w="709" w:type="dxa"/>
          </w:tcPr>
          <w:p w:rsidR="00F85AF7" w:rsidRPr="00850539" w:rsidRDefault="00F85AF7" w:rsidP="00044F6C">
            <w:pPr>
              <w:rPr>
                <w:bCs/>
                <w:sz w:val="28"/>
                <w:szCs w:val="28"/>
              </w:rPr>
            </w:pPr>
            <w:r w:rsidRPr="00850539">
              <w:rPr>
                <w:bCs/>
                <w:sz w:val="28"/>
                <w:szCs w:val="28"/>
              </w:rPr>
              <w:t>24</w:t>
            </w:r>
          </w:p>
        </w:tc>
        <w:tc>
          <w:tcPr>
            <w:tcW w:w="1418" w:type="dxa"/>
          </w:tcPr>
          <w:p w:rsidR="00F85AF7" w:rsidRPr="00DE6A32" w:rsidRDefault="00F85AF7" w:rsidP="00044F6C">
            <w:pPr>
              <w:jc w:val="center"/>
              <w:rPr>
                <w:bCs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30.11</w:t>
            </w:r>
          </w:p>
        </w:tc>
        <w:tc>
          <w:tcPr>
            <w:tcW w:w="1275" w:type="dxa"/>
          </w:tcPr>
          <w:p w:rsidR="00F85AF7" w:rsidRPr="00850539" w:rsidRDefault="00F85AF7" w:rsidP="00044F6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63" w:type="dxa"/>
          </w:tcPr>
          <w:p w:rsidR="00F85AF7" w:rsidRPr="00850539" w:rsidRDefault="00F85AF7" w:rsidP="00044F6C">
            <w:pPr>
              <w:rPr>
                <w:sz w:val="28"/>
                <w:szCs w:val="28"/>
              </w:rPr>
            </w:pPr>
            <w:r w:rsidRPr="00850539">
              <w:rPr>
                <w:sz w:val="28"/>
                <w:szCs w:val="28"/>
              </w:rPr>
              <w:t>Распределение температуры воздуха</w:t>
            </w:r>
          </w:p>
        </w:tc>
        <w:tc>
          <w:tcPr>
            <w:tcW w:w="1134" w:type="dxa"/>
            <w:gridSpan w:val="2"/>
          </w:tcPr>
          <w:p w:rsidR="00F85AF7" w:rsidRDefault="00F85AF7" w:rsidP="00044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60" w:type="dxa"/>
            <w:gridSpan w:val="3"/>
          </w:tcPr>
          <w:p w:rsidR="00F85AF7" w:rsidRPr="00707D70" w:rsidRDefault="00F85AF7" w:rsidP="00044F6C">
            <w:pPr>
              <w:rPr>
                <w:b/>
                <w:sz w:val="28"/>
                <w:szCs w:val="28"/>
              </w:rPr>
            </w:pPr>
            <w:r w:rsidRPr="00707D70">
              <w:rPr>
                <w:sz w:val="28"/>
                <w:szCs w:val="28"/>
              </w:rPr>
              <w:t>§21</w:t>
            </w:r>
            <w:r>
              <w:rPr>
                <w:sz w:val="28"/>
                <w:szCs w:val="28"/>
              </w:rPr>
              <w:t xml:space="preserve"> стр. 63 иссл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дования</w:t>
            </w:r>
          </w:p>
        </w:tc>
      </w:tr>
      <w:tr w:rsidR="00F85AF7" w:rsidRPr="00027419" w:rsidTr="00044F6C">
        <w:trPr>
          <w:trHeight w:val="286"/>
          <w:tblHeader/>
        </w:trPr>
        <w:tc>
          <w:tcPr>
            <w:tcW w:w="709" w:type="dxa"/>
          </w:tcPr>
          <w:p w:rsidR="00F85AF7" w:rsidRPr="00850539" w:rsidRDefault="00F85AF7" w:rsidP="00044F6C">
            <w:pPr>
              <w:rPr>
                <w:bCs/>
                <w:sz w:val="28"/>
                <w:szCs w:val="28"/>
              </w:rPr>
            </w:pPr>
            <w:r w:rsidRPr="00850539">
              <w:rPr>
                <w:bCs/>
                <w:sz w:val="28"/>
                <w:szCs w:val="28"/>
              </w:rPr>
              <w:t>25</w:t>
            </w:r>
          </w:p>
        </w:tc>
        <w:tc>
          <w:tcPr>
            <w:tcW w:w="1418" w:type="dxa"/>
          </w:tcPr>
          <w:p w:rsidR="00F85AF7" w:rsidRPr="00DE6A32" w:rsidRDefault="00F85AF7" w:rsidP="00044F6C">
            <w:pPr>
              <w:jc w:val="center"/>
              <w:rPr>
                <w:bCs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02.12</w:t>
            </w:r>
          </w:p>
        </w:tc>
        <w:tc>
          <w:tcPr>
            <w:tcW w:w="1275" w:type="dxa"/>
          </w:tcPr>
          <w:p w:rsidR="00F85AF7" w:rsidRPr="00850539" w:rsidRDefault="00F85AF7" w:rsidP="00044F6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63" w:type="dxa"/>
          </w:tcPr>
          <w:p w:rsidR="00F85AF7" w:rsidRPr="00850539" w:rsidRDefault="00F85AF7" w:rsidP="00044F6C">
            <w:pPr>
              <w:rPr>
                <w:sz w:val="28"/>
                <w:szCs w:val="28"/>
              </w:rPr>
            </w:pPr>
            <w:r w:rsidRPr="00850539">
              <w:rPr>
                <w:sz w:val="28"/>
                <w:szCs w:val="28"/>
              </w:rPr>
              <w:t>Распределение осадков и увлажнения</w:t>
            </w:r>
          </w:p>
          <w:p w:rsidR="00F85AF7" w:rsidRPr="00850539" w:rsidRDefault="00F85AF7" w:rsidP="00044F6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F85AF7" w:rsidRDefault="00F85AF7" w:rsidP="00044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60" w:type="dxa"/>
            <w:gridSpan w:val="3"/>
          </w:tcPr>
          <w:p w:rsidR="00F85AF7" w:rsidRPr="00707D70" w:rsidRDefault="00F85AF7" w:rsidP="00044F6C">
            <w:pPr>
              <w:rPr>
                <w:b/>
                <w:sz w:val="28"/>
                <w:szCs w:val="28"/>
              </w:rPr>
            </w:pPr>
            <w:r w:rsidRPr="00707D70">
              <w:rPr>
                <w:sz w:val="28"/>
                <w:szCs w:val="28"/>
              </w:rPr>
              <w:t>§22</w:t>
            </w:r>
            <w:r>
              <w:rPr>
                <w:sz w:val="28"/>
                <w:szCs w:val="28"/>
              </w:rPr>
              <w:t xml:space="preserve"> стр.65 иссл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дования</w:t>
            </w:r>
          </w:p>
        </w:tc>
      </w:tr>
      <w:tr w:rsidR="00F85AF7" w:rsidRPr="00027419" w:rsidTr="00044F6C">
        <w:trPr>
          <w:trHeight w:val="325"/>
          <w:tblHeader/>
        </w:trPr>
        <w:tc>
          <w:tcPr>
            <w:tcW w:w="709" w:type="dxa"/>
          </w:tcPr>
          <w:p w:rsidR="00F85AF7" w:rsidRPr="00850539" w:rsidRDefault="00F85AF7" w:rsidP="00044F6C">
            <w:pPr>
              <w:rPr>
                <w:bCs/>
                <w:sz w:val="28"/>
                <w:szCs w:val="28"/>
              </w:rPr>
            </w:pPr>
            <w:r w:rsidRPr="00850539">
              <w:rPr>
                <w:bCs/>
                <w:sz w:val="28"/>
                <w:szCs w:val="28"/>
              </w:rPr>
              <w:t>26</w:t>
            </w:r>
          </w:p>
        </w:tc>
        <w:tc>
          <w:tcPr>
            <w:tcW w:w="1418" w:type="dxa"/>
          </w:tcPr>
          <w:p w:rsidR="00F85AF7" w:rsidRPr="00DE6A32" w:rsidRDefault="00F85AF7" w:rsidP="00044F6C">
            <w:pPr>
              <w:jc w:val="center"/>
              <w:rPr>
                <w:bCs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07.12</w:t>
            </w:r>
          </w:p>
        </w:tc>
        <w:tc>
          <w:tcPr>
            <w:tcW w:w="1275" w:type="dxa"/>
          </w:tcPr>
          <w:p w:rsidR="00F85AF7" w:rsidRPr="00850539" w:rsidRDefault="00F85AF7" w:rsidP="00044F6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63" w:type="dxa"/>
          </w:tcPr>
          <w:p w:rsidR="00F85AF7" w:rsidRPr="00850539" w:rsidRDefault="00F85AF7" w:rsidP="00044F6C">
            <w:pPr>
              <w:rPr>
                <w:sz w:val="28"/>
                <w:szCs w:val="28"/>
              </w:rPr>
            </w:pPr>
            <w:r w:rsidRPr="00850539">
              <w:rPr>
                <w:sz w:val="28"/>
                <w:szCs w:val="28"/>
              </w:rPr>
              <w:t xml:space="preserve">Климатические пояса и области </w:t>
            </w:r>
          </w:p>
          <w:p w:rsidR="00F85AF7" w:rsidRPr="00850539" w:rsidRDefault="00F85AF7" w:rsidP="00044F6C">
            <w:pPr>
              <w:rPr>
                <w:sz w:val="28"/>
                <w:szCs w:val="28"/>
              </w:rPr>
            </w:pPr>
            <w:r w:rsidRPr="0096679C">
              <w:rPr>
                <w:i/>
                <w:sz w:val="28"/>
                <w:szCs w:val="28"/>
              </w:rPr>
              <w:t>Практическая работа № 5</w:t>
            </w:r>
            <w:r>
              <w:rPr>
                <w:sz w:val="28"/>
                <w:szCs w:val="28"/>
              </w:rPr>
              <w:t>С</w:t>
            </w:r>
            <w:r w:rsidRPr="00850539">
              <w:rPr>
                <w:sz w:val="28"/>
                <w:szCs w:val="28"/>
              </w:rPr>
              <w:t>оставлени</w:t>
            </w:r>
            <w:r>
              <w:rPr>
                <w:sz w:val="28"/>
                <w:szCs w:val="28"/>
              </w:rPr>
              <w:t>е</w:t>
            </w:r>
            <w:r w:rsidRPr="00850539">
              <w:rPr>
                <w:sz w:val="28"/>
                <w:szCs w:val="28"/>
              </w:rPr>
              <w:t xml:space="preserve"> макета климатич</w:t>
            </w:r>
            <w:r w:rsidRPr="00850539">
              <w:rPr>
                <w:sz w:val="28"/>
                <w:szCs w:val="28"/>
              </w:rPr>
              <w:t>е</w:t>
            </w:r>
            <w:r w:rsidRPr="00850539">
              <w:rPr>
                <w:sz w:val="28"/>
                <w:szCs w:val="28"/>
              </w:rPr>
              <w:t>ской карты.</w:t>
            </w:r>
          </w:p>
        </w:tc>
        <w:tc>
          <w:tcPr>
            <w:tcW w:w="1134" w:type="dxa"/>
            <w:gridSpan w:val="2"/>
          </w:tcPr>
          <w:p w:rsidR="00F85AF7" w:rsidRDefault="00F85AF7" w:rsidP="00044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60" w:type="dxa"/>
            <w:gridSpan w:val="3"/>
          </w:tcPr>
          <w:p w:rsidR="00F85AF7" w:rsidRPr="00707D70" w:rsidRDefault="00F85AF7" w:rsidP="00044F6C">
            <w:pPr>
              <w:rPr>
                <w:b/>
                <w:sz w:val="28"/>
                <w:szCs w:val="28"/>
              </w:rPr>
            </w:pPr>
            <w:r w:rsidRPr="00707D70">
              <w:rPr>
                <w:sz w:val="28"/>
                <w:szCs w:val="28"/>
              </w:rPr>
              <w:t>§23</w:t>
            </w:r>
            <w:r>
              <w:rPr>
                <w:sz w:val="28"/>
                <w:szCs w:val="28"/>
              </w:rPr>
              <w:t xml:space="preserve"> стр. 67 иссл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дования</w:t>
            </w:r>
          </w:p>
        </w:tc>
      </w:tr>
      <w:tr w:rsidR="00F85AF7" w:rsidRPr="00027419" w:rsidTr="00044F6C">
        <w:trPr>
          <w:trHeight w:val="325"/>
          <w:tblHeader/>
        </w:trPr>
        <w:tc>
          <w:tcPr>
            <w:tcW w:w="709" w:type="dxa"/>
          </w:tcPr>
          <w:p w:rsidR="00F85AF7" w:rsidRPr="00850539" w:rsidRDefault="00F85AF7" w:rsidP="00044F6C">
            <w:pPr>
              <w:rPr>
                <w:bCs/>
                <w:sz w:val="28"/>
                <w:szCs w:val="28"/>
              </w:rPr>
            </w:pPr>
            <w:r w:rsidRPr="00850539">
              <w:rPr>
                <w:bCs/>
                <w:sz w:val="28"/>
                <w:szCs w:val="28"/>
              </w:rPr>
              <w:t>27</w:t>
            </w:r>
          </w:p>
        </w:tc>
        <w:tc>
          <w:tcPr>
            <w:tcW w:w="1418" w:type="dxa"/>
          </w:tcPr>
          <w:p w:rsidR="00F85AF7" w:rsidRPr="00DE6A32" w:rsidRDefault="00F85AF7" w:rsidP="00044F6C">
            <w:pPr>
              <w:jc w:val="center"/>
              <w:rPr>
                <w:bCs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09.12</w:t>
            </w:r>
          </w:p>
        </w:tc>
        <w:tc>
          <w:tcPr>
            <w:tcW w:w="1275" w:type="dxa"/>
          </w:tcPr>
          <w:p w:rsidR="00F85AF7" w:rsidRPr="00850539" w:rsidRDefault="00F85AF7" w:rsidP="00044F6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63" w:type="dxa"/>
          </w:tcPr>
          <w:p w:rsidR="00F85AF7" w:rsidRPr="00850539" w:rsidRDefault="00F85AF7" w:rsidP="00044F6C">
            <w:pPr>
              <w:rPr>
                <w:sz w:val="28"/>
                <w:szCs w:val="28"/>
              </w:rPr>
            </w:pPr>
            <w:r w:rsidRPr="00850539">
              <w:rPr>
                <w:sz w:val="28"/>
                <w:szCs w:val="28"/>
              </w:rPr>
              <w:t>Климат и человек</w:t>
            </w:r>
          </w:p>
          <w:p w:rsidR="00F85AF7" w:rsidRPr="00850539" w:rsidRDefault="00F85AF7" w:rsidP="00044F6C">
            <w:pPr>
              <w:rPr>
                <w:sz w:val="28"/>
                <w:szCs w:val="28"/>
              </w:rPr>
            </w:pPr>
            <w:r w:rsidRPr="0096679C">
              <w:rPr>
                <w:i/>
                <w:sz w:val="28"/>
                <w:szCs w:val="28"/>
              </w:rPr>
              <w:t xml:space="preserve">Практическая работа № </w:t>
            </w:r>
            <w:r>
              <w:rPr>
                <w:i/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О</w:t>
            </w:r>
            <w:r w:rsidRPr="00850539">
              <w:rPr>
                <w:sz w:val="28"/>
                <w:szCs w:val="28"/>
              </w:rPr>
              <w:t>ценк</w:t>
            </w:r>
            <w:r>
              <w:rPr>
                <w:sz w:val="28"/>
                <w:szCs w:val="28"/>
              </w:rPr>
              <w:t>а</w:t>
            </w:r>
            <w:r w:rsidRPr="00850539">
              <w:rPr>
                <w:sz w:val="28"/>
                <w:szCs w:val="28"/>
              </w:rPr>
              <w:t xml:space="preserve"> климата </w:t>
            </w:r>
            <w:r>
              <w:rPr>
                <w:sz w:val="28"/>
                <w:szCs w:val="28"/>
              </w:rPr>
              <w:t xml:space="preserve"> района России</w:t>
            </w:r>
            <w:r w:rsidRPr="00850539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gridSpan w:val="2"/>
          </w:tcPr>
          <w:p w:rsidR="00F85AF7" w:rsidRDefault="00F85AF7" w:rsidP="00044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60" w:type="dxa"/>
            <w:gridSpan w:val="3"/>
          </w:tcPr>
          <w:p w:rsidR="00F85AF7" w:rsidRPr="002B7011" w:rsidRDefault="00F85AF7" w:rsidP="00044F6C">
            <w:pPr>
              <w:rPr>
                <w:b/>
                <w:sz w:val="28"/>
                <w:szCs w:val="28"/>
              </w:rPr>
            </w:pPr>
            <w:r w:rsidRPr="002B7011">
              <w:rPr>
                <w:sz w:val="28"/>
                <w:szCs w:val="28"/>
              </w:rPr>
              <w:t>§24 стр. 69 вопр</w:t>
            </w:r>
            <w:r w:rsidRPr="002B7011">
              <w:rPr>
                <w:sz w:val="28"/>
                <w:szCs w:val="28"/>
              </w:rPr>
              <w:t>о</w:t>
            </w:r>
            <w:r w:rsidRPr="002B7011">
              <w:rPr>
                <w:sz w:val="28"/>
                <w:szCs w:val="28"/>
              </w:rPr>
              <w:t>сы</w:t>
            </w:r>
          </w:p>
        </w:tc>
      </w:tr>
      <w:tr w:rsidR="00F85AF7" w:rsidRPr="00027419" w:rsidTr="00044F6C">
        <w:trPr>
          <w:trHeight w:val="325"/>
          <w:tblHeader/>
        </w:trPr>
        <w:tc>
          <w:tcPr>
            <w:tcW w:w="709" w:type="dxa"/>
          </w:tcPr>
          <w:p w:rsidR="00F85AF7" w:rsidRPr="00850539" w:rsidRDefault="00F85AF7" w:rsidP="00044F6C">
            <w:pPr>
              <w:rPr>
                <w:bCs/>
                <w:sz w:val="28"/>
                <w:szCs w:val="28"/>
              </w:rPr>
            </w:pPr>
            <w:r w:rsidRPr="00850539">
              <w:rPr>
                <w:bCs/>
                <w:sz w:val="28"/>
                <w:szCs w:val="28"/>
              </w:rPr>
              <w:t>28</w:t>
            </w:r>
          </w:p>
        </w:tc>
        <w:tc>
          <w:tcPr>
            <w:tcW w:w="1418" w:type="dxa"/>
          </w:tcPr>
          <w:p w:rsidR="00F85AF7" w:rsidRPr="00DE6A32" w:rsidRDefault="00F85AF7" w:rsidP="00044F6C">
            <w:pPr>
              <w:jc w:val="center"/>
              <w:rPr>
                <w:bCs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14.12</w:t>
            </w:r>
          </w:p>
        </w:tc>
        <w:tc>
          <w:tcPr>
            <w:tcW w:w="1275" w:type="dxa"/>
          </w:tcPr>
          <w:p w:rsidR="00F85AF7" w:rsidRPr="00850539" w:rsidRDefault="00F85AF7" w:rsidP="00044F6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63" w:type="dxa"/>
          </w:tcPr>
          <w:p w:rsidR="00F85AF7" w:rsidRPr="00850539" w:rsidRDefault="00F85AF7" w:rsidP="00044F6C">
            <w:pPr>
              <w:rPr>
                <w:sz w:val="28"/>
                <w:szCs w:val="28"/>
              </w:rPr>
            </w:pPr>
            <w:r w:rsidRPr="00850539">
              <w:rPr>
                <w:sz w:val="28"/>
                <w:szCs w:val="28"/>
              </w:rPr>
              <w:t>Климат Ростовской  области</w:t>
            </w:r>
          </w:p>
        </w:tc>
        <w:tc>
          <w:tcPr>
            <w:tcW w:w="1134" w:type="dxa"/>
            <w:gridSpan w:val="2"/>
          </w:tcPr>
          <w:p w:rsidR="00F85AF7" w:rsidRDefault="00F85AF7" w:rsidP="00044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60" w:type="dxa"/>
            <w:gridSpan w:val="3"/>
          </w:tcPr>
          <w:p w:rsidR="00F85AF7" w:rsidRPr="002B7011" w:rsidRDefault="00F85AF7" w:rsidP="00044F6C">
            <w:pPr>
              <w:rPr>
                <w:sz w:val="28"/>
                <w:szCs w:val="28"/>
              </w:rPr>
            </w:pPr>
            <w:r w:rsidRPr="002B7011">
              <w:rPr>
                <w:sz w:val="28"/>
                <w:szCs w:val="28"/>
              </w:rPr>
              <w:t>конспект</w:t>
            </w:r>
          </w:p>
        </w:tc>
      </w:tr>
      <w:tr w:rsidR="00F85AF7" w:rsidRPr="00027419" w:rsidTr="00044F6C">
        <w:trPr>
          <w:trHeight w:val="325"/>
          <w:tblHeader/>
        </w:trPr>
        <w:tc>
          <w:tcPr>
            <w:tcW w:w="709" w:type="dxa"/>
          </w:tcPr>
          <w:p w:rsidR="00F85AF7" w:rsidRPr="00850539" w:rsidRDefault="00F85AF7" w:rsidP="00044F6C">
            <w:pPr>
              <w:rPr>
                <w:bCs/>
                <w:sz w:val="28"/>
                <w:szCs w:val="28"/>
              </w:rPr>
            </w:pPr>
            <w:r w:rsidRPr="00850539">
              <w:rPr>
                <w:bCs/>
                <w:sz w:val="28"/>
                <w:szCs w:val="28"/>
              </w:rPr>
              <w:t>29</w:t>
            </w:r>
          </w:p>
        </w:tc>
        <w:tc>
          <w:tcPr>
            <w:tcW w:w="1418" w:type="dxa"/>
          </w:tcPr>
          <w:p w:rsidR="00F85AF7" w:rsidRPr="00DE6A32" w:rsidRDefault="00F85AF7" w:rsidP="00044F6C">
            <w:pPr>
              <w:jc w:val="center"/>
              <w:rPr>
                <w:bCs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16.12</w:t>
            </w:r>
          </w:p>
        </w:tc>
        <w:tc>
          <w:tcPr>
            <w:tcW w:w="1275" w:type="dxa"/>
          </w:tcPr>
          <w:p w:rsidR="00F85AF7" w:rsidRPr="00850539" w:rsidRDefault="00F85AF7" w:rsidP="00044F6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63" w:type="dxa"/>
          </w:tcPr>
          <w:p w:rsidR="00F85AF7" w:rsidRPr="003A02F7" w:rsidRDefault="00F85AF7" w:rsidP="00044F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Контрольная работа № 1  за  </w:t>
            </w:r>
            <w:proofErr w:type="gramStart"/>
            <w:r>
              <w:rPr>
                <w:sz w:val="28"/>
                <w:szCs w:val="28"/>
                <w:lang w:val="en-US"/>
              </w:rPr>
              <w:t>I</w:t>
            </w:r>
            <w:proofErr w:type="gramEnd"/>
            <w:r>
              <w:rPr>
                <w:sz w:val="28"/>
                <w:szCs w:val="28"/>
              </w:rPr>
              <w:t>первое полугодие</w:t>
            </w:r>
          </w:p>
        </w:tc>
        <w:tc>
          <w:tcPr>
            <w:tcW w:w="1134" w:type="dxa"/>
            <w:gridSpan w:val="2"/>
          </w:tcPr>
          <w:p w:rsidR="00F85AF7" w:rsidRDefault="00F85AF7" w:rsidP="00044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60" w:type="dxa"/>
            <w:gridSpan w:val="3"/>
          </w:tcPr>
          <w:p w:rsidR="00F85AF7" w:rsidRPr="002B7011" w:rsidRDefault="00F85AF7" w:rsidP="00044F6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85AF7" w:rsidRPr="00027419" w:rsidTr="00044F6C">
        <w:trPr>
          <w:trHeight w:val="325"/>
          <w:tblHeader/>
        </w:trPr>
        <w:tc>
          <w:tcPr>
            <w:tcW w:w="10915" w:type="dxa"/>
            <w:gridSpan w:val="5"/>
          </w:tcPr>
          <w:p w:rsidR="00F85AF7" w:rsidRPr="00850539" w:rsidRDefault="00F85AF7" w:rsidP="00044F6C">
            <w:pPr>
              <w:jc w:val="center"/>
              <w:rPr>
                <w:sz w:val="28"/>
                <w:szCs w:val="28"/>
              </w:rPr>
            </w:pPr>
            <w:r w:rsidRPr="00850539">
              <w:rPr>
                <w:b/>
                <w:bCs/>
                <w:sz w:val="28"/>
                <w:szCs w:val="28"/>
              </w:rPr>
              <w:t>Тема 3. Внутренние воды и моря</w:t>
            </w:r>
          </w:p>
        </w:tc>
        <w:tc>
          <w:tcPr>
            <w:tcW w:w="1134" w:type="dxa"/>
            <w:gridSpan w:val="2"/>
          </w:tcPr>
          <w:p w:rsidR="00F85AF7" w:rsidRPr="002342ED" w:rsidRDefault="00F85AF7" w:rsidP="00044F6C">
            <w:pPr>
              <w:jc w:val="center"/>
              <w:rPr>
                <w:b/>
                <w:sz w:val="28"/>
                <w:szCs w:val="28"/>
              </w:rPr>
            </w:pPr>
            <w:r w:rsidRPr="002342ED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2410" w:type="dxa"/>
            <w:gridSpan w:val="2"/>
          </w:tcPr>
          <w:p w:rsidR="00F85AF7" w:rsidRPr="002B7011" w:rsidRDefault="00F85AF7" w:rsidP="00044F6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85AF7" w:rsidRPr="00027419" w:rsidTr="00044F6C">
        <w:trPr>
          <w:trHeight w:val="325"/>
          <w:tblHeader/>
        </w:trPr>
        <w:tc>
          <w:tcPr>
            <w:tcW w:w="709" w:type="dxa"/>
          </w:tcPr>
          <w:p w:rsidR="00F85AF7" w:rsidRPr="00850539" w:rsidRDefault="00F85AF7" w:rsidP="00044F6C">
            <w:pPr>
              <w:rPr>
                <w:bCs/>
                <w:sz w:val="28"/>
                <w:szCs w:val="28"/>
              </w:rPr>
            </w:pPr>
            <w:r w:rsidRPr="00850539">
              <w:rPr>
                <w:bCs/>
                <w:sz w:val="28"/>
                <w:szCs w:val="28"/>
              </w:rPr>
              <w:t>30</w:t>
            </w:r>
          </w:p>
        </w:tc>
        <w:tc>
          <w:tcPr>
            <w:tcW w:w="1418" w:type="dxa"/>
          </w:tcPr>
          <w:p w:rsidR="00F85AF7" w:rsidRPr="00DE6A32" w:rsidRDefault="00F85AF7" w:rsidP="00044F6C">
            <w:pPr>
              <w:jc w:val="center"/>
              <w:rPr>
                <w:bCs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21.12</w:t>
            </w:r>
          </w:p>
        </w:tc>
        <w:tc>
          <w:tcPr>
            <w:tcW w:w="1275" w:type="dxa"/>
          </w:tcPr>
          <w:p w:rsidR="00F85AF7" w:rsidRPr="00850539" w:rsidRDefault="00F85AF7" w:rsidP="00044F6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63" w:type="dxa"/>
          </w:tcPr>
          <w:p w:rsidR="00F85AF7" w:rsidRPr="00850539" w:rsidRDefault="00F85AF7" w:rsidP="00044F6C">
            <w:pPr>
              <w:rPr>
                <w:sz w:val="28"/>
                <w:szCs w:val="28"/>
              </w:rPr>
            </w:pPr>
            <w:r w:rsidRPr="00850539">
              <w:rPr>
                <w:sz w:val="28"/>
                <w:szCs w:val="28"/>
              </w:rPr>
              <w:t>Моря</w:t>
            </w:r>
          </w:p>
        </w:tc>
        <w:tc>
          <w:tcPr>
            <w:tcW w:w="1134" w:type="dxa"/>
            <w:gridSpan w:val="2"/>
          </w:tcPr>
          <w:p w:rsidR="00F85AF7" w:rsidRDefault="00F85AF7" w:rsidP="00044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60" w:type="dxa"/>
            <w:gridSpan w:val="3"/>
          </w:tcPr>
          <w:p w:rsidR="00F85AF7" w:rsidRPr="002B7011" w:rsidRDefault="00F85AF7" w:rsidP="00044F6C">
            <w:pPr>
              <w:rPr>
                <w:b/>
                <w:sz w:val="28"/>
                <w:szCs w:val="28"/>
              </w:rPr>
            </w:pPr>
            <w:r w:rsidRPr="002B7011">
              <w:rPr>
                <w:sz w:val="28"/>
                <w:szCs w:val="28"/>
              </w:rPr>
              <w:t>§25 стр. 71 вопр</w:t>
            </w:r>
            <w:r w:rsidRPr="002B7011">
              <w:rPr>
                <w:sz w:val="28"/>
                <w:szCs w:val="28"/>
              </w:rPr>
              <w:t>о</w:t>
            </w:r>
            <w:r w:rsidRPr="002B7011">
              <w:rPr>
                <w:sz w:val="28"/>
                <w:szCs w:val="28"/>
              </w:rPr>
              <w:t>сы</w:t>
            </w:r>
          </w:p>
        </w:tc>
      </w:tr>
      <w:tr w:rsidR="00F85AF7" w:rsidRPr="00027419" w:rsidTr="00044F6C">
        <w:trPr>
          <w:trHeight w:val="325"/>
          <w:tblHeader/>
        </w:trPr>
        <w:tc>
          <w:tcPr>
            <w:tcW w:w="709" w:type="dxa"/>
          </w:tcPr>
          <w:p w:rsidR="00F85AF7" w:rsidRPr="00850539" w:rsidRDefault="00F85AF7" w:rsidP="00044F6C">
            <w:pPr>
              <w:rPr>
                <w:bCs/>
                <w:sz w:val="28"/>
                <w:szCs w:val="28"/>
              </w:rPr>
            </w:pPr>
            <w:r w:rsidRPr="00850539">
              <w:rPr>
                <w:bCs/>
                <w:sz w:val="28"/>
                <w:szCs w:val="28"/>
              </w:rPr>
              <w:t>31</w:t>
            </w:r>
          </w:p>
        </w:tc>
        <w:tc>
          <w:tcPr>
            <w:tcW w:w="1418" w:type="dxa"/>
          </w:tcPr>
          <w:p w:rsidR="00F85AF7" w:rsidRPr="00DE6A32" w:rsidRDefault="00F85AF7" w:rsidP="00044F6C">
            <w:pPr>
              <w:jc w:val="center"/>
              <w:rPr>
                <w:bCs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23.12</w:t>
            </w:r>
          </w:p>
        </w:tc>
        <w:tc>
          <w:tcPr>
            <w:tcW w:w="1275" w:type="dxa"/>
          </w:tcPr>
          <w:p w:rsidR="00F85AF7" w:rsidRPr="00850539" w:rsidRDefault="00F85AF7" w:rsidP="00044F6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63" w:type="dxa"/>
          </w:tcPr>
          <w:p w:rsidR="00F85AF7" w:rsidRPr="00850539" w:rsidRDefault="00F85AF7" w:rsidP="00044F6C">
            <w:pPr>
              <w:rPr>
                <w:sz w:val="28"/>
                <w:szCs w:val="28"/>
              </w:rPr>
            </w:pPr>
            <w:r w:rsidRPr="00850539">
              <w:rPr>
                <w:sz w:val="28"/>
                <w:szCs w:val="28"/>
              </w:rPr>
              <w:t>Особенности природы морей</w:t>
            </w:r>
          </w:p>
        </w:tc>
        <w:tc>
          <w:tcPr>
            <w:tcW w:w="1134" w:type="dxa"/>
            <w:gridSpan w:val="2"/>
          </w:tcPr>
          <w:p w:rsidR="00F85AF7" w:rsidRDefault="00F85AF7" w:rsidP="00044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60" w:type="dxa"/>
            <w:gridSpan w:val="3"/>
          </w:tcPr>
          <w:p w:rsidR="00F85AF7" w:rsidRPr="002B7011" w:rsidRDefault="00F85AF7" w:rsidP="00044F6C">
            <w:pPr>
              <w:rPr>
                <w:b/>
                <w:sz w:val="28"/>
                <w:szCs w:val="28"/>
              </w:rPr>
            </w:pPr>
            <w:r w:rsidRPr="002B7011">
              <w:rPr>
                <w:sz w:val="28"/>
                <w:szCs w:val="28"/>
              </w:rPr>
              <w:t>§26</w:t>
            </w:r>
          </w:p>
        </w:tc>
      </w:tr>
      <w:tr w:rsidR="00F85AF7" w:rsidRPr="00027419" w:rsidTr="00044F6C">
        <w:trPr>
          <w:trHeight w:val="325"/>
          <w:tblHeader/>
        </w:trPr>
        <w:tc>
          <w:tcPr>
            <w:tcW w:w="709" w:type="dxa"/>
          </w:tcPr>
          <w:p w:rsidR="00F85AF7" w:rsidRPr="00850539" w:rsidRDefault="00F85AF7" w:rsidP="00044F6C">
            <w:pPr>
              <w:rPr>
                <w:bCs/>
                <w:sz w:val="28"/>
                <w:szCs w:val="28"/>
              </w:rPr>
            </w:pPr>
            <w:r w:rsidRPr="00850539">
              <w:rPr>
                <w:bCs/>
                <w:sz w:val="28"/>
                <w:szCs w:val="28"/>
              </w:rPr>
              <w:lastRenderedPageBreak/>
              <w:t>32</w:t>
            </w:r>
          </w:p>
        </w:tc>
        <w:tc>
          <w:tcPr>
            <w:tcW w:w="1418" w:type="dxa"/>
          </w:tcPr>
          <w:p w:rsidR="00F85AF7" w:rsidRPr="00DE6A32" w:rsidRDefault="00F85AF7" w:rsidP="00044F6C">
            <w:pPr>
              <w:jc w:val="center"/>
              <w:rPr>
                <w:bCs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28.12</w:t>
            </w:r>
          </w:p>
        </w:tc>
        <w:tc>
          <w:tcPr>
            <w:tcW w:w="1275" w:type="dxa"/>
          </w:tcPr>
          <w:p w:rsidR="00F85AF7" w:rsidRPr="00850539" w:rsidRDefault="00F85AF7" w:rsidP="00044F6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63" w:type="dxa"/>
          </w:tcPr>
          <w:p w:rsidR="00F85AF7" w:rsidRPr="00850539" w:rsidRDefault="00F85AF7" w:rsidP="00044F6C">
            <w:pPr>
              <w:rPr>
                <w:sz w:val="28"/>
                <w:szCs w:val="28"/>
              </w:rPr>
            </w:pPr>
            <w:r w:rsidRPr="00850539">
              <w:rPr>
                <w:sz w:val="28"/>
                <w:szCs w:val="28"/>
              </w:rPr>
              <w:t>Внутренние воды России. Реки</w:t>
            </w:r>
          </w:p>
          <w:p w:rsidR="00F85AF7" w:rsidRPr="00850539" w:rsidRDefault="00F85AF7" w:rsidP="00044F6C">
            <w:pPr>
              <w:rPr>
                <w:sz w:val="28"/>
                <w:szCs w:val="28"/>
              </w:rPr>
            </w:pPr>
            <w:r w:rsidRPr="0096679C">
              <w:rPr>
                <w:i/>
                <w:sz w:val="28"/>
                <w:szCs w:val="28"/>
              </w:rPr>
              <w:t xml:space="preserve">Практическая работа № </w:t>
            </w:r>
            <w:r>
              <w:rPr>
                <w:i/>
                <w:sz w:val="28"/>
                <w:szCs w:val="28"/>
              </w:rPr>
              <w:t xml:space="preserve">7 </w:t>
            </w:r>
            <w:r>
              <w:rPr>
                <w:sz w:val="28"/>
                <w:szCs w:val="28"/>
              </w:rPr>
              <w:t xml:space="preserve"> С</w:t>
            </w:r>
            <w:r w:rsidRPr="00850539">
              <w:rPr>
                <w:sz w:val="28"/>
                <w:szCs w:val="28"/>
              </w:rPr>
              <w:t>равнени</w:t>
            </w:r>
            <w:r>
              <w:rPr>
                <w:sz w:val="28"/>
                <w:szCs w:val="28"/>
              </w:rPr>
              <w:t>е</w:t>
            </w:r>
            <w:r w:rsidRPr="00850539">
              <w:rPr>
                <w:sz w:val="28"/>
                <w:szCs w:val="28"/>
              </w:rPr>
              <w:t xml:space="preserve"> рек основных р</w:t>
            </w:r>
            <w:r w:rsidRPr="00850539">
              <w:rPr>
                <w:sz w:val="28"/>
                <w:szCs w:val="28"/>
              </w:rPr>
              <w:t>е</w:t>
            </w:r>
            <w:r w:rsidRPr="00850539">
              <w:rPr>
                <w:sz w:val="28"/>
                <w:szCs w:val="28"/>
              </w:rPr>
              <w:t>гионов страны.</w:t>
            </w:r>
          </w:p>
        </w:tc>
        <w:tc>
          <w:tcPr>
            <w:tcW w:w="1134" w:type="dxa"/>
            <w:gridSpan w:val="2"/>
          </w:tcPr>
          <w:p w:rsidR="00F85AF7" w:rsidRDefault="00F85AF7" w:rsidP="00044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60" w:type="dxa"/>
            <w:gridSpan w:val="3"/>
          </w:tcPr>
          <w:p w:rsidR="00F85AF7" w:rsidRPr="002B7011" w:rsidRDefault="00F85AF7" w:rsidP="00044F6C">
            <w:pPr>
              <w:rPr>
                <w:b/>
                <w:sz w:val="28"/>
                <w:szCs w:val="28"/>
              </w:rPr>
            </w:pPr>
            <w:r w:rsidRPr="002B7011">
              <w:rPr>
                <w:sz w:val="28"/>
                <w:szCs w:val="28"/>
              </w:rPr>
              <w:t>§27 выучить н</w:t>
            </w:r>
            <w:r w:rsidRPr="002B7011">
              <w:rPr>
                <w:sz w:val="28"/>
                <w:szCs w:val="28"/>
              </w:rPr>
              <w:t>о</w:t>
            </w:r>
            <w:r w:rsidRPr="002B7011">
              <w:rPr>
                <w:sz w:val="28"/>
                <w:szCs w:val="28"/>
              </w:rPr>
              <w:t>менклатуру</w:t>
            </w:r>
          </w:p>
        </w:tc>
      </w:tr>
      <w:tr w:rsidR="00F85AF7" w:rsidRPr="00027419" w:rsidTr="00044F6C">
        <w:trPr>
          <w:trHeight w:val="325"/>
          <w:tblHeader/>
        </w:trPr>
        <w:tc>
          <w:tcPr>
            <w:tcW w:w="709" w:type="dxa"/>
          </w:tcPr>
          <w:p w:rsidR="00F85AF7" w:rsidRPr="00850539" w:rsidRDefault="00F85AF7" w:rsidP="00044F6C">
            <w:pPr>
              <w:rPr>
                <w:bCs/>
                <w:sz w:val="28"/>
                <w:szCs w:val="28"/>
              </w:rPr>
            </w:pPr>
            <w:r w:rsidRPr="00850539">
              <w:rPr>
                <w:bCs/>
                <w:sz w:val="28"/>
                <w:szCs w:val="28"/>
              </w:rPr>
              <w:t>33</w:t>
            </w:r>
          </w:p>
        </w:tc>
        <w:tc>
          <w:tcPr>
            <w:tcW w:w="1418" w:type="dxa"/>
          </w:tcPr>
          <w:p w:rsidR="00F85AF7" w:rsidRPr="00DE6A32" w:rsidRDefault="00F85AF7" w:rsidP="00044F6C">
            <w:pPr>
              <w:jc w:val="center"/>
              <w:rPr>
                <w:bCs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11.01</w:t>
            </w:r>
          </w:p>
        </w:tc>
        <w:tc>
          <w:tcPr>
            <w:tcW w:w="1275" w:type="dxa"/>
          </w:tcPr>
          <w:p w:rsidR="00F85AF7" w:rsidRPr="00850539" w:rsidRDefault="00F85AF7" w:rsidP="00044F6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63" w:type="dxa"/>
          </w:tcPr>
          <w:p w:rsidR="00F85AF7" w:rsidRPr="00850539" w:rsidRDefault="00F85AF7" w:rsidP="00044F6C">
            <w:pPr>
              <w:rPr>
                <w:sz w:val="28"/>
                <w:szCs w:val="28"/>
              </w:rPr>
            </w:pPr>
            <w:r w:rsidRPr="00850539">
              <w:rPr>
                <w:sz w:val="28"/>
                <w:szCs w:val="28"/>
              </w:rPr>
              <w:t>Озёра, водохранилища, болота</w:t>
            </w:r>
          </w:p>
        </w:tc>
        <w:tc>
          <w:tcPr>
            <w:tcW w:w="1134" w:type="dxa"/>
            <w:gridSpan w:val="2"/>
          </w:tcPr>
          <w:p w:rsidR="00F85AF7" w:rsidRDefault="00F85AF7" w:rsidP="00044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60" w:type="dxa"/>
            <w:gridSpan w:val="3"/>
          </w:tcPr>
          <w:p w:rsidR="00F85AF7" w:rsidRPr="002B7011" w:rsidRDefault="00F85AF7" w:rsidP="00044F6C">
            <w:pPr>
              <w:rPr>
                <w:b/>
                <w:sz w:val="28"/>
                <w:szCs w:val="28"/>
              </w:rPr>
            </w:pPr>
            <w:r w:rsidRPr="002B7011">
              <w:rPr>
                <w:sz w:val="28"/>
                <w:szCs w:val="28"/>
              </w:rPr>
              <w:t>§28стр.81 вопросы</w:t>
            </w:r>
          </w:p>
        </w:tc>
      </w:tr>
      <w:tr w:rsidR="00F85AF7" w:rsidRPr="00027419" w:rsidTr="00044F6C">
        <w:trPr>
          <w:trHeight w:val="325"/>
          <w:tblHeader/>
        </w:trPr>
        <w:tc>
          <w:tcPr>
            <w:tcW w:w="709" w:type="dxa"/>
          </w:tcPr>
          <w:p w:rsidR="00F85AF7" w:rsidRPr="00850539" w:rsidRDefault="00F85AF7" w:rsidP="00044F6C">
            <w:pPr>
              <w:rPr>
                <w:bCs/>
                <w:sz w:val="28"/>
                <w:szCs w:val="28"/>
              </w:rPr>
            </w:pPr>
            <w:r w:rsidRPr="00850539">
              <w:rPr>
                <w:bCs/>
                <w:sz w:val="28"/>
                <w:szCs w:val="28"/>
              </w:rPr>
              <w:t>34</w:t>
            </w:r>
          </w:p>
        </w:tc>
        <w:tc>
          <w:tcPr>
            <w:tcW w:w="1418" w:type="dxa"/>
          </w:tcPr>
          <w:p w:rsidR="00F85AF7" w:rsidRPr="00DE6A32" w:rsidRDefault="00F85AF7" w:rsidP="00044F6C">
            <w:pPr>
              <w:jc w:val="center"/>
              <w:rPr>
                <w:bCs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13.01</w:t>
            </w:r>
          </w:p>
        </w:tc>
        <w:tc>
          <w:tcPr>
            <w:tcW w:w="1275" w:type="dxa"/>
          </w:tcPr>
          <w:p w:rsidR="00F85AF7" w:rsidRPr="00850539" w:rsidRDefault="00F85AF7" w:rsidP="00044F6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63" w:type="dxa"/>
          </w:tcPr>
          <w:p w:rsidR="00F85AF7" w:rsidRPr="00850539" w:rsidRDefault="00F85AF7" w:rsidP="00044F6C">
            <w:pPr>
              <w:rPr>
                <w:sz w:val="28"/>
                <w:szCs w:val="28"/>
              </w:rPr>
            </w:pPr>
            <w:r w:rsidRPr="00850539">
              <w:rPr>
                <w:sz w:val="28"/>
                <w:szCs w:val="28"/>
              </w:rPr>
              <w:t>Подземные воды. Ледники. Многолетняя мерзлота Подзе</w:t>
            </w:r>
            <w:r w:rsidRPr="00850539">
              <w:rPr>
                <w:sz w:val="28"/>
                <w:szCs w:val="28"/>
              </w:rPr>
              <w:t>м</w:t>
            </w:r>
            <w:r w:rsidRPr="00850539">
              <w:rPr>
                <w:sz w:val="28"/>
                <w:szCs w:val="28"/>
              </w:rPr>
              <w:t xml:space="preserve">ные воды </w:t>
            </w:r>
          </w:p>
        </w:tc>
        <w:tc>
          <w:tcPr>
            <w:tcW w:w="1134" w:type="dxa"/>
            <w:gridSpan w:val="2"/>
          </w:tcPr>
          <w:p w:rsidR="00F85AF7" w:rsidRDefault="00F85AF7" w:rsidP="00044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60" w:type="dxa"/>
            <w:gridSpan w:val="3"/>
          </w:tcPr>
          <w:p w:rsidR="00F85AF7" w:rsidRPr="002B7011" w:rsidRDefault="00F85AF7" w:rsidP="00044F6C">
            <w:pPr>
              <w:rPr>
                <w:b/>
                <w:sz w:val="28"/>
                <w:szCs w:val="28"/>
              </w:rPr>
            </w:pPr>
            <w:r w:rsidRPr="002B7011">
              <w:rPr>
                <w:sz w:val="28"/>
                <w:szCs w:val="28"/>
              </w:rPr>
              <w:t>§29</w:t>
            </w:r>
          </w:p>
        </w:tc>
      </w:tr>
      <w:tr w:rsidR="00F85AF7" w:rsidRPr="00027419" w:rsidTr="00044F6C">
        <w:trPr>
          <w:trHeight w:val="325"/>
          <w:tblHeader/>
        </w:trPr>
        <w:tc>
          <w:tcPr>
            <w:tcW w:w="709" w:type="dxa"/>
          </w:tcPr>
          <w:p w:rsidR="00F85AF7" w:rsidRPr="00850539" w:rsidRDefault="00F85AF7" w:rsidP="00044F6C">
            <w:pPr>
              <w:rPr>
                <w:bCs/>
                <w:sz w:val="28"/>
                <w:szCs w:val="28"/>
              </w:rPr>
            </w:pPr>
            <w:r w:rsidRPr="00850539">
              <w:rPr>
                <w:bCs/>
                <w:sz w:val="28"/>
                <w:szCs w:val="28"/>
              </w:rPr>
              <w:t>35</w:t>
            </w:r>
          </w:p>
        </w:tc>
        <w:tc>
          <w:tcPr>
            <w:tcW w:w="1418" w:type="dxa"/>
          </w:tcPr>
          <w:p w:rsidR="00F85AF7" w:rsidRPr="00DE6A32" w:rsidRDefault="00F85AF7" w:rsidP="00044F6C">
            <w:pPr>
              <w:jc w:val="center"/>
              <w:rPr>
                <w:bCs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18.01</w:t>
            </w:r>
          </w:p>
        </w:tc>
        <w:tc>
          <w:tcPr>
            <w:tcW w:w="1275" w:type="dxa"/>
          </w:tcPr>
          <w:p w:rsidR="00F85AF7" w:rsidRPr="00850539" w:rsidRDefault="00F85AF7" w:rsidP="00044F6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63" w:type="dxa"/>
          </w:tcPr>
          <w:p w:rsidR="00F85AF7" w:rsidRPr="00850539" w:rsidRDefault="00F85AF7" w:rsidP="00044F6C">
            <w:pPr>
              <w:rPr>
                <w:sz w:val="28"/>
                <w:szCs w:val="28"/>
              </w:rPr>
            </w:pPr>
            <w:r w:rsidRPr="00850539">
              <w:rPr>
                <w:sz w:val="28"/>
                <w:szCs w:val="28"/>
              </w:rPr>
              <w:t>Вода и человек</w:t>
            </w:r>
          </w:p>
        </w:tc>
        <w:tc>
          <w:tcPr>
            <w:tcW w:w="1134" w:type="dxa"/>
            <w:gridSpan w:val="2"/>
          </w:tcPr>
          <w:p w:rsidR="00F85AF7" w:rsidRDefault="00F85AF7" w:rsidP="00044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60" w:type="dxa"/>
            <w:gridSpan w:val="3"/>
          </w:tcPr>
          <w:p w:rsidR="00F85AF7" w:rsidRPr="002B7011" w:rsidRDefault="00F85AF7" w:rsidP="00044F6C">
            <w:pPr>
              <w:rPr>
                <w:b/>
                <w:sz w:val="28"/>
                <w:szCs w:val="28"/>
              </w:rPr>
            </w:pPr>
            <w:r w:rsidRPr="002B7011">
              <w:rPr>
                <w:sz w:val="28"/>
                <w:szCs w:val="28"/>
              </w:rPr>
              <w:t>§30  Реки и озера России (создание фотоальбома или презентации)</w:t>
            </w:r>
          </w:p>
        </w:tc>
      </w:tr>
      <w:tr w:rsidR="00F85AF7" w:rsidRPr="00027419" w:rsidTr="00044F6C">
        <w:trPr>
          <w:trHeight w:val="325"/>
          <w:tblHeader/>
        </w:trPr>
        <w:tc>
          <w:tcPr>
            <w:tcW w:w="709" w:type="dxa"/>
          </w:tcPr>
          <w:p w:rsidR="00F85AF7" w:rsidRPr="00850539" w:rsidRDefault="00F85AF7" w:rsidP="00044F6C">
            <w:pPr>
              <w:rPr>
                <w:bCs/>
                <w:sz w:val="28"/>
                <w:szCs w:val="28"/>
              </w:rPr>
            </w:pPr>
            <w:r w:rsidRPr="00850539">
              <w:rPr>
                <w:bCs/>
                <w:sz w:val="28"/>
                <w:szCs w:val="28"/>
              </w:rPr>
              <w:t>36</w:t>
            </w:r>
          </w:p>
        </w:tc>
        <w:tc>
          <w:tcPr>
            <w:tcW w:w="1418" w:type="dxa"/>
          </w:tcPr>
          <w:p w:rsidR="00F85AF7" w:rsidRPr="00DE6A32" w:rsidRDefault="00F85AF7" w:rsidP="00044F6C">
            <w:pPr>
              <w:jc w:val="center"/>
              <w:rPr>
                <w:bCs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20.01</w:t>
            </w:r>
          </w:p>
        </w:tc>
        <w:tc>
          <w:tcPr>
            <w:tcW w:w="1275" w:type="dxa"/>
          </w:tcPr>
          <w:p w:rsidR="00F85AF7" w:rsidRPr="00850539" w:rsidRDefault="00F85AF7" w:rsidP="00044F6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63" w:type="dxa"/>
          </w:tcPr>
          <w:p w:rsidR="00F85AF7" w:rsidRDefault="00F85AF7" w:rsidP="00044F6C">
            <w:pPr>
              <w:rPr>
                <w:sz w:val="28"/>
                <w:szCs w:val="28"/>
              </w:rPr>
            </w:pPr>
            <w:r w:rsidRPr="00850539">
              <w:rPr>
                <w:sz w:val="28"/>
                <w:szCs w:val="28"/>
              </w:rPr>
              <w:t>Внутренние воды Ростовской области</w:t>
            </w:r>
          </w:p>
          <w:p w:rsidR="00F85AF7" w:rsidRPr="00850539" w:rsidRDefault="00F85AF7" w:rsidP="00044F6C">
            <w:pPr>
              <w:rPr>
                <w:sz w:val="28"/>
                <w:szCs w:val="28"/>
              </w:rPr>
            </w:pPr>
            <w:r w:rsidRPr="0096679C">
              <w:rPr>
                <w:i/>
                <w:sz w:val="28"/>
                <w:szCs w:val="28"/>
              </w:rPr>
              <w:t xml:space="preserve">Практическая работа № </w:t>
            </w:r>
            <w:r>
              <w:rPr>
                <w:i/>
                <w:sz w:val="28"/>
                <w:szCs w:val="28"/>
              </w:rPr>
              <w:t xml:space="preserve">8 </w:t>
            </w:r>
            <w:r w:rsidRPr="005531E2">
              <w:rPr>
                <w:sz w:val="28"/>
                <w:szCs w:val="28"/>
              </w:rPr>
              <w:t>Определение взаимосвязи вод суши, рельефа и климата</w:t>
            </w:r>
          </w:p>
        </w:tc>
        <w:tc>
          <w:tcPr>
            <w:tcW w:w="1134" w:type="dxa"/>
            <w:gridSpan w:val="2"/>
          </w:tcPr>
          <w:p w:rsidR="00F85AF7" w:rsidRDefault="00F85AF7" w:rsidP="00044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60" w:type="dxa"/>
            <w:gridSpan w:val="3"/>
          </w:tcPr>
          <w:p w:rsidR="00F85AF7" w:rsidRPr="002B7011" w:rsidRDefault="00F85AF7" w:rsidP="00044F6C">
            <w:pPr>
              <w:jc w:val="center"/>
              <w:rPr>
                <w:sz w:val="28"/>
                <w:szCs w:val="28"/>
              </w:rPr>
            </w:pPr>
            <w:r w:rsidRPr="002B7011">
              <w:rPr>
                <w:sz w:val="28"/>
                <w:szCs w:val="28"/>
              </w:rPr>
              <w:t>конспект</w:t>
            </w:r>
          </w:p>
        </w:tc>
      </w:tr>
      <w:tr w:rsidR="00F85AF7" w:rsidRPr="00027419" w:rsidTr="00044F6C">
        <w:trPr>
          <w:trHeight w:val="325"/>
          <w:tblHeader/>
        </w:trPr>
        <w:tc>
          <w:tcPr>
            <w:tcW w:w="709" w:type="dxa"/>
          </w:tcPr>
          <w:p w:rsidR="00F85AF7" w:rsidRPr="00850539" w:rsidRDefault="00F85AF7" w:rsidP="00044F6C">
            <w:pPr>
              <w:rPr>
                <w:bCs/>
                <w:sz w:val="28"/>
                <w:szCs w:val="28"/>
              </w:rPr>
            </w:pPr>
            <w:r w:rsidRPr="00850539">
              <w:rPr>
                <w:bCs/>
                <w:sz w:val="28"/>
                <w:szCs w:val="28"/>
              </w:rPr>
              <w:t>37</w:t>
            </w:r>
          </w:p>
        </w:tc>
        <w:tc>
          <w:tcPr>
            <w:tcW w:w="1418" w:type="dxa"/>
          </w:tcPr>
          <w:p w:rsidR="00F85AF7" w:rsidRPr="00DE6A32" w:rsidRDefault="00F85AF7" w:rsidP="00044F6C">
            <w:pPr>
              <w:jc w:val="center"/>
              <w:rPr>
                <w:bCs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25.01</w:t>
            </w:r>
          </w:p>
        </w:tc>
        <w:tc>
          <w:tcPr>
            <w:tcW w:w="1275" w:type="dxa"/>
          </w:tcPr>
          <w:p w:rsidR="00F85AF7" w:rsidRPr="00850539" w:rsidRDefault="00F85AF7" w:rsidP="00044F6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63" w:type="dxa"/>
          </w:tcPr>
          <w:p w:rsidR="00F85AF7" w:rsidRDefault="00F85AF7" w:rsidP="00044F6C">
            <w:pPr>
              <w:rPr>
                <w:sz w:val="28"/>
                <w:szCs w:val="28"/>
              </w:rPr>
            </w:pPr>
            <w:r w:rsidRPr="00850539">
              <w:rPr>
                <w:sz w:val="28"/>
                <w:szCs w:val="28"/>
              </w:rPr>
              <w:t>Обобщение по теме «Внутренние воды и моря»</w:t>
            </w:r>
          </w:p>
          <w:p w:rsidR="00F85AF7" w:rsidRPr="00580DD6" w:rsidRDefault="00F85AF7" w:rsidP="00044F6C">
            <w:pPr>
              <w:rPr>
                <w:sz w:val="28"/>
                <w:szCs w:val="28"/>
              </w:rPr>
            </w:pPr>
            <w:r w:rsidRPr="0096679C">
              <w:rPr>
                <w:i/>
                <w:sz w:val="28"/>
                <w:szCs w:val="28"/>
              </w:rPr>
              <w:t xml:space="preserve">Практическая работа № </w:t>
            </w:r>
            <w:r>
              <w:rPr>
                <w:i/>
                <w:sz w:val="28"/>
                <w:szCs w:val="28"/>
              </w:rPr>
              <w:t xml:space="preserve">9 </w:t>
            </w:r>
            <w:r>
              <w:rPr>
                <w:sz w:val="28"/>
                <w:szCs w:val="28"/>
              </w:rPr>
              <w:t>Оценка обеспеченности водн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ми ресурсами территорий страны</w:t>
            </w:r>
          </w:p>
        </w:tc>
        <w:tc>
          <w:tcPr>
            <w:tcW w:w="1134" w:type="dxa"/>
            <w:gridSpan w:val="2"/>
          </w:tcPr>
          <w:p w:rsidR="00F85AF7" w:rsidRDefault="00F85AF7" w:rsidP="00044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60" w:type="dxa"/>
            <w:gridSpan w:val="3"/>
          </w:tcPr>
          <w:p w:rsidR="00F85AF7" w:rsidRPr="002B7011" w:rsidRDefault="00F85AF7" w:rsidP="00044F6C">
            <w:pPr>
              <w:rPr>
                <w:b/>
                <w:sz w:val="28"/>
                <w:szCs w:val="28"/>
              </w:rPr>
            </w:pPr>
            <w:r w:rsidRPr="002B7011">
              <w:rPr>
                <w:sz w:val="28"/>
                <w:szCs w:val="28"/>
              </w:rPr>
              <w:t>Проект «маршр</w:t>
            </w:r>
            <w:r w:rsidRPr="002B7011">
              <w:rPr>
                <w:sz w:val="28"/>
                <w:szCs w:val="28"/>
              </w:rPr>
              <w:t>у</w:t>
            </w:r>
            <w:r w:rsidRPr="002B7011">
              <w:rPr>
                <w:sz w:val="28"/>
                <w:szCs w:val="28"/>
              </w:rPr>
              <w:t>ты водных пут</w:t>
            </w:r>
            <w:r w:rsidRPr="002B7011">
              <w:rPr>
                <w:sz w:val="28"/>
                <w:szCs w:val="28"/>
              </w:rPr>
              <w:t>е</w:t>
            </w:r>
            <w:r w:rsidRPr="002B7011">
              <w:rPr>
                <w:sz w:val="28"/>
                <w:szCs w:val="28"/>
              </w:rPr>
              <w:t>шествий»</w:t>
            </w:r>
          </w:p>
        </w:tc>
      </w:tr>
      <w:tr w:rsidR="00F85AF7" w:rsidRPr="00027419" w:rsidTr="00044F6C">
        <w:trPr>
          <w:trHeight w:val="325"/>
          <w:tblHeader/>
        </w:trPr>
        <w:tc>
          <w:tcPr>
            <w:tcW w:w="10915" w:type="dxa"/>
            <w:gridSpan w:val="5"/>
          </w:tcPr>
          <w:p w:rsidR="00F85AF7" w:rsidRPr="00850539" w:rsidRDefault="00F85AF7" w:rsidP="00044F6C">
            <w:pPr>
              <w:jc w:val="center"/>
              <w:rPr>
                <w:b/>
                <w:sz w:val="28"/>
                <w:szCs w:val="28"/>
              </w:rPr>
            </w:pPr>
            <w:r w:rsidRPr="00850539">
              <w:rPr>
                <w:b/>
                <w:sz w:val="28"/>
                <w:szCs w:val="28"/>
              </w:rPr>
              <w:t>Тема 4. Растительный и животный мир</w:t>
            </w:r>
          </w:p>
        </w:tc>
        <w:tc>
          <w:tcPr>
            <w:tcW w:w="1134" w:type="dxa"/>
            <w:gridSpan w:val="2"/>
          </w:tcPr>
          <w:p w:rsidR="00F85AF7" w:rsidRPr="0050640F" w:rsidRDefault="00F85AF7" w:rsidP="00044F6C">
            <w:pPr>
              <w:jc w:val="center"/>
              <w:rPr>
                <w:b/>
                <w:sz w:val="28"/>
                <w:szCs w:val="28"/>
              </w:rPr>
            </w:pPr>
            <w:r w:rsidRPr="0050640F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410" w:type="dxa"/>
            <w:gridSpan w:val="2"/>
          </w:tcPr>
          <w:p w:rsidR="00F85AF7" w:rsidRPr="002B7011" w:rsidRDefault="00F85AF7" w:rsidP="00044F6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85AF7" w:rsidRPr="00027419" w:rsidTr="00044F6C">
        <w:trPr>
          <w:trHeight w:val="325"/>
          <w:tblHeader/>
        </w:trPr>
        <w:tc>
          <w:tcPr>
            <w:tcW w:w="709" w:type="dxa"/>
          </w:tcPr>
          <w:p w:rsidR="00F85AF7" w:rsidRPr="00850539" w:rsidRDefault="00F85AF7" w:rsidP="00044F6C">
            <w:pPr>
              <w:rPr>
                <w:bCs/>
                <w:sz w:val="28"/>
                <w:szCs w:val="28"/>
              </w:rPr>
            </w:pPr>
            <w:r w:rsidRPr="00850539">
              <w:rPr>
                <w:bCs/>
                <w:sz w:val="28"/>
                <w:szCs w:val="28"/>
              </w:rPr>
              <w:t>38</w:t>
            </w:r>
          </w:p>
        </w:tc>
        <w:tc>
          <w:tcPr>
            <w:tcW w:w="1418" w:type="dxa"/>
          </w:tcPr>
          <w:p w:rsidR="00F85AF7" w:rsidRPr="00DE6A32" w:rsidRDefault="00F85AF7" w:rsidP="00044F6C">
            <w:pPr>
              <w:jc w:val="center"/>
              <w:rPr>
                <w:bCs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27.01</w:t>
            </w:r>
          </w:p>
        </w:tc>
        <w:tc>
          <w:tcPr>
            <w:tcW w:w="1275" w:type="dxa"/>
          </w:tcPr>
          <w:p w:rsidR="00F85AF7" w:rsidRPr="00850539" w:rsidRDefault="00F85AF7" w:rsidP="00044F6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63" w:type="dxa"/>
          </w:tcPr>
          <w:p w:rsidR="00F85AF7" w:rsidRPr="00850539" w:rsidRDefault="00F85AF7" w:rsidP="00044F6C">
            <w:pPr>
              <w:rPr>
                <w:sz w:val="28"/>
                <w:szCs w:val="28"/>
              </w:rPr>
            </w:pPr>
            <w:r w:rsidRPr="00850539">
              <w:rPr>
                <w:sz w:val="28"/>
                <w:szCs w:val="28"/>
              </w:rPr>
              <w:t>Растительный мир</w:t>
            </w:r>
          </w:p>
        </w:tc>
        <w:tc>
          <w:tcPr>
            <w:tcW w:w="1134" w:type="dxa"/>
            <w:gridSpan w:val="2"/>
          </w:tcPr>
          <w:p w:rsidR="00F85AF7" w:rsidRDefault="00F85AF7" w:rsidP="00044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60" w:type="dxa"/>
            <w:gridSpan w:val="3"/>
          </w:tcPr>
          <w:p w:rsidR="00F85AF7" w:rsidRPr="002B7011" w:rsidRDefault="00F85AF7" w:rsidP="00044F6C">
            <w:pPr>
              <w:rPr>
                <w:b/>
                <w:sz w:val="28"/>
                <w:szCs w:val="28"/>
              </w:rPr>
            </w:pPr>
            <w:r w:rsidRPr="002B7011">
              <w:rPr>
                <w:sz w:val="28"/>
                <w:szCs w:val="28"/>
              </w:rPr>
              <w:t>§31 стр.89 вопр</w:t>
            </w:r>
            <w:r w:rsidRPr="002B7011">
              <w:rPr>
                <w:sz w:val="28"/>
                <w:szCs w:val="28"/>
              </w:rPr>
              <w:t>о</w:t>
            </w:r>
            <w:r w:rsidRPr="002B7011">
              <w:rPr>
                <w:sz w:val="28"/>
                <w:szCs w:val="28"/>
              </w:rPr>
              <w:t>сы</w:t>
            </w:r>
          </w:p>
        </w:tc>
      </w:tr>
      <w:tr w:rsidR="00F85AF7" w:rsidRPr="00027419" w:rsidTr="00044F6C">
        <w:trPr>
          <w:trHeight w:val="325"/>
          <w:tblHeader/>
        </w:trPr>
        <w:tc>
          <w:tcPr>
            <w:tcW w:w="709" w:type="dxa"/>
          </w:tcPr>
          <w:p w:rsidR="00F85AF7" w:rsidRPr="00850539" w:rsidRDefault="00F85AF7" w:rsidP="00044F6C">
            <w:pPr>
              <w:rPr>
                <w:bCs/>
                <w:sz w:val="28"/>
                <w:szCs w:val="28"/>
              </w:rPr>
            </w:pPr>
            <w:r w:rsidRPr="00850539">
              <w:rPr>
                <w:bCs/>
                <w:sz w:val="28"/>
                <w:szCs w:val="28"/>
              </w:rPr>
              <w:t>39</w:t>
            </w:r>
          </w:p>
        </w:tc>
        <w:tc>
          <w:tcPr>
            <w:tcW w:w="1418" w:type="dxa"/>
          </w:tcPr>
          <w:p w:rsidR="00F85AF7" w:rsidRPr="00DE6A32" w:rsidRDefault="00F85AF7" w:rsidP="00044F6C">
            <w:pPr>
              <w:jc w:val="center"/>
              <w:rPr>
                <w:bCs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01.02</w:t>
            </w:r>
          </w:p>
        </w:tc>
        <w:tc>
          <w:tcPr>
            <w:tcW w:w="1275" w:type="dxa"/>
          </w:tcPr>
          <w:p w:rsidR="00F85AF7" w:rsidRPr="00850539" w:rsidRDefault="00F85AF7" w:rsidP="00044F6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63" w:type="dxa"/>
          </w:tcPr>
          <w:p w:rsidR="00F85AF7" w:rsidRPr="00850539" w:rsidRDefault="00F85AF7" w:rsidP="00044F6C">
            <w:pPr>
              <w:rPr>
                <w:sz w:val="28"/>
                <w:szCs w:val="28"/>
              </w:rPr>
            </w:pPr>
            <w:r w:rsidRPr="00850539">
              <w:rPr>
                <w:sz w:val="28"/>
                <w:szCs w:val="28"/>
              </w:rPr>
              <w:t>Животный мир</w:t>
            </w:r>
          </w:p>
        </w:tc>
        <w:tc>
          <w:tcPr>
            <w:tcW w:w="1134" w:type="dxa"/>
            <w:gridSpan w:val="2"/>
          </w:tcPr>
          <w:p w:rsidR="00F85AF7" w:rsidRDefault="00F85AF7" w:rsidP="00044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60" w:type="dxa"/>
            <w:gridSpan w:val="3"/>
          </w:tcPr>
          <w:p w:rsidR="00F85AF7" w:rsidRPr="002B7011" w:rsidRDefault="00F85AF7" w:rsidP="00044F6C">
            <w:pPr>
              <w:rPr>
                <w:b/>
                <w:sz w:val="28"/>
                <w:szCs w:val="28"/>
              </w:rPr>
            </w:pPr>
            <w:r w:rsidRPr="002B7011">
              <w:rPr>
                <w:sz w:val="28"/>
                <w:szCs w:val="28"/>
              </w:rPr>
              <w:t>§32</w:t>
            </w:r>
          </w:p>
        </w:tc>
      </w:tr>
      <w:tr w:rsidR="00F85AF7" w:rsidRPr="00027419" w:rsidTr="00044F6C">
        <w:trPr>
          <w:trHeight w:val="325"/>
          <w:tblHeader/>
        </w:trPr>
        <w:tc>
          <w:tcPr>
            <w:tcW w:w="709" w:type="dxa"/>
          </w:tcPr>
          <w:p w:rsidR="00F85AF7" w:rsidRPr="00850539" w:rsidRDefault="00F85AF7" w:rsidP="00044F6C">
            <w:pPr>
              <w:rPr>
                <w:bCs/>
                <w:sz w:val="28"/>
                <w:szCs w:val="28"/>
              </w:rPr>
            </w:pPr>
            <w:r w:rsidRPr="00850539">
              <w:rPr>
                <w:bCs/>
                <w:sz w:val="28"/>
                <w:szCs w:val="28"/>
              </w:rPr>
              <w:t>40</w:t>
            </w:r>
          </w:p>
        </w:tc>
        <w:tc>
          <w:tcPr>
            <w:tcW w:w="1418" w:type="dxa"/>
          </w:tcPr>
          <w:p w:rsidR="00F85AF7" w:rsidRPr="00DE6A32" w:rsidRDefault="00F85AF7" w:rsidP="00044F6C">
            <w:pPr>
              <w:jc w:val="center"/>
              <w:rPr>
                <w:bCs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03.02</w:t>
            </w:r>
          </w:p>
        </w:tc>
        <w:tc>
          <w:tcPr>
            <w:tcW w:w="1275" w:type="dxa"/>
          </w:tcPr>
          <w:p w:rsidR="00F85AF7" w:rsidRPr="00850539" w:rsidRDefault="00F85AF7" w:rsidP="00044F6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63" w:type="dxa"/>
          </w:tcPr>
          <w:p w:rsidR="00F85AF7" w:rsidRPr="00850539" w:rsidRDefault="00F85AF7" w:rsidP="00044F6C">
            <w:pPr>
              <w:rPr>
                <w:sz w:val="28"/>
                <w:szCs w:val="28"/>
              </w:rPr>
            </w:pPr>
            <w:r w:rsidRPr="00850539">
              <w:rPr>
                <w:sz w:val="28"/>
                <w:szCs w:val="28"/>
              </w:rPr>
              <w:t>Биологические ресурсы и человек</w:t>
            </w:r>
          </w:p>
        </w:tc>
        <w:tc>
          <w:tcPr>
            <w:tcW w:w="1134" w:type="dxa"/>
            <w:gridSpan w:val="2"/>
          </w:tcPr>
          <w:p w:rsidR="00F85AF7" w:rsidRDefault="00F85AF7" w:rsidP="00044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60" w:type="dxa"/>
            <w:gridSpan w:val="3"/>
          </w:tcPr>
          <w:p w:rsidR="00F85AF7" w:rsidRPr="002B7011" w:rsidRDefault="00F85AF7" w:rsidP="00044F6C">
            <w:pPr>
              <w:rPr>
                <w:b/>
                <w:sz w:val="28"/>
                <w:szCs w:val="28"/>
              </w:rPr>
            </w:pPr>
            <w:r w:rsidRPr="002B7011">
              <w:rPr>
                <w:sz w:val="28"/>
                <w:szCs w:val="28"/>
              </w:rPr>
              <w:t>§33  сообщение о животном и ра</w:t>
            </w:r>
            <w:r w:rsidRPr="002B7011">
              <w:rPr>
                <w:sz w:val="28"/>
                <w:szCs w:val="28"/>
              </w:rPr>
              <w:t>с</w:t>
            </w:r>
            <w:r w:rsidRPr="002B7011">
              <w:rPr>
                <w:sz w:val="28"/>
                <w:szCs w:val="28"/>
              </w:rPr>
              <w:t>тительном мире  РО</w:t>
            </w:r>
          </w:p>
        </w:tc>
      </w:tr>
      <w:tr w:rsidR="00F85AF7" w:rsidRPr="00027419" w:rsidTr="00044F6C">
        <w:trPr>
          <w:trHeight w:val="325"/>
          <w:tblHeader/>
        </w:trPr>
        <w:tc>
          <w:tcPr>
            <w:tcW w:w="709" w:type="dxa"/>
          </w:tcPr>
          <w:p w:rsidR="00F85AF7" w:rsidRPr="00850539" w:rsidRDefault="00F85AF7" w:rsidP="00044F6C">
            <w:pPr>
              <w:rPr>
                <w:bCs/>
                <w:sz w:val="28"/>
                <w:szCs w:val="28"/>
              </w:rPr>
            </w:pPr>
            <w:r w:rsidRPr="00850539">
              <w:rPr>
                <w:bCs/>
                <w:sz w:val="28"/>
                <w:szCs w:val="28"/>
              </w:rPr>
              <w:t>41</w:t>
            </w:r>
          </w:p>
        </w:tc>
        <w:tc>
          <w:tcPr>
            <w:tcW w:w="1418" w:type="dxa"/>
          </w:tcPr>
          <w:p w:rsidR="00F85AF7" w:rsidRPr="00DE6A32" w:rsidRDefault="00F85AF7" w:rsidP="00044F6C">
            <w:pPr>
              <w:jc w:val="center"/>
              <w:rPr>
                <w:bCs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08.02</w:t>
            </w:r>
          </w:p>
        </w:tc>
        <w:tc>
          <w:tcPr>
            <w:tcW w:w="1275" w:type="dxa"/>
          </w:tcPr>
          <w:p w:rsidR="00F85AF7" w:rsidRPr="00850539" w:rsidRDefault="00F85AF7" w:rsidP="00044F6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63" w:type="dxa"/>
          </w:tcPr>
          <w:p w:rsidR="00F85AF7" w:rsidRPr="00850539" w:rsidRDefault="00F85AF7" w:rsidP="00044F6C">
            <w:pPr>
              <w:rPr>
                <w:sz w:val="28"/>
                <w:szCs w:val="28"/>
              </w:rPr>
            </w:pPr>
            <w:r w:rsidRPr="00850539">
              <w:rPr>
                <w:sz w:val="28"/>
                <w:szCs w:val="28"/>
              </w:rPr>
              <w:t>Растительный и животный мир.</w:t>
            </w:r>
          </w:p>
          <w:p w:rsidR="00F85AF7" w:rsidRPr="00850539" w:rsidRDefault="00F85AF7" w:rsidP="00044F6C">
            <w:pPr>
              <w:rPr>
                <w:sz w:val="28"/>
                <w:szCs w:val="28"/>
              </w:rPr>
            </w:pPr>
            <w:r w:rsidRPr="00850539">
              <w:rPr>
                <w:sz w:val="28"/>
                <w:szCs w:val="28"/>
              </w:rPr>
              <w:t>Охрана природы в Ростовской области</w:t>
            </w:r>
          </w:p>
        </w:tc>
        <w:tc>
          <w:tcPr>
            <w:tcW w:w="1134" w:type="dxa"/>
            <w:gridSpan w:val="2"/>
          </w:tcPr>
          <w:p w:rsidR="00F85AF7" w:rsidRDefault="00F85AF7" w:rsidP="00044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60" w:type="dxa"/>
            <w:gridSpan w:val="3"/>
          </w:tcPr>
          <w:p w:rsidR="00F85AF7" w:rsidRPr="002B7011" w:rsidRDefault="00F85AF7" w:rsidP="00044F6C">
            <w:pPr>
              <w:rPr>
                <w:sz w:val="28"/>
                <w:szCs w:val="28"/>
              </w:rPr>
            </w:pPr>
            <w:r w:rsidRPr="002B7011">
              <w:rPr>
                <w:sz w:val="28"/>
                <w:szCs w:val="28"/>
              </w:rPr>
              <w:t>конспект</w:t>
            </w:r>
          </w:p>
        </w:tc>
      </w:tr>
      <w:tr w:rsidR="00F85AF7" w:rsidRPr="00027419" w:rsidTr="00044F6C">
        <w:trPr>
          <w:trHeight w:val="325"/>
          <w:tblHeader/>
        </w:trPr>
        <w:tc>
          <w:tcPr>
            <w:tcW w:w="10915" w:type="dxa"/>
            <w:gridSpan w:val="5"/>
          </w:tcPr>
          <w:p w:rsidR="00F85AF7" w:rsidRPr="00850539" w:rsidRDefault="00F85AF7" w:rsidP="00044F6C">
            <w:pPr>
              <w:jc w:val="center"/>
              <w:rPr>
                <w:b/>
                <w:sz w:val="28"/>
                <w:szCs w:val="28"/>
              </w:rPr>
            </w:pPr>
            <w:r w:rsidRPr="00850539">
              <w:rPr>
                <w:b/>
                <w:sz w:val="28"/>
                <w:szCs w:val="28"/>
              </w:rPr>
              <w:t>Тема 5. Почвы</w:t>
            </w:r>
          </w:p>
        </w:tc>
        <w:tc>
          <w:tcPr>
            <w:tcW w:w="1134" w:type="dxa"/>
            <w:gridSpan w:val="2"/>
          </w:tcPr>
          <w:p w:rsidR="00F85AF7" w:rsidRPr="00A42EDD" w:rsidRDefault="00F85AF7" w:rsidP="00044F6C">
            <w:pPr>
              <w:jc w:val="center"/>
              <w:rPr>
                <w:b/>
                <w:sz w:val="28"/>
                <w:szCs w:val="28"/>
              </w:rPr>
            </w:pPr>
            <w:r w:rsidRPr="00A42EDD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410" w:type="dxa"/>
            <w:gridSpan w:val="2"/>
          </w:tcPr>
          <w:p w:rsidR="00F85AF7" w:rsidRPr="002B7011" w:rsidRDefault="00F85AF7" w:rsidP="00044F6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85AF7" w:rsidRPr="00027419" w:rsidTr="00044F6C">
        <w:trPr>
          <w:trHeight w:val="325"/>
          <w:tblHeader/>
        </w:trPr>
        <w:tc>
          <w:tcPr>
            <w:tcW w:w="709" w:type="dxa"/>
          </w:tcPr>
          <w:p w:rsidR="00F85AF7" w:rsidRPr="00850539" w:rsidRDefault="00F85AF7" w:rsidP="00044F6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42</w:t>
            </w:r>
          </w:p>
        </w:tc>
        <w:tc>
          <w:tcPr>
            <w:tcW w:w="1418" w:type="dxa"/>
          </w:tcPr>
          <w:p w:rsidR="00F85AF7" w:rsidRPr="00DE6A32" w:rsidRDefault="00F85AF7" w:rsidP="00044F6C">
            <w:pPr>
              <w:rPr>
                <w:bCs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10.02</w:t>
            </w:r>
          </w:p>
        </w:tc>
        <w:tc>
          <w:tcPr>
            <w:tcW w:w="1275" w:type="dxa"/>
          </w:tcPr>
          <w:p w:rsidR="00F85AF7" w:rsidRPr="00A42EDD" w:rsidRDefault="00F85AF7" w:rsidP="00044F6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63" w:type="dxa"/>
          </w:tcPr>
          <w:p w:rsidR="00F85AF7" w:rsidRPr="00A42EDD" w:rsidRDefault="00F85AF7" w:rsidP="00044F6C">
            <w:pPr>
              <w:rPr>
                <w:sz w:val="28"/>
                <w:szCs w:val="28"/>
              </w:rPr>
            </w:pPr>
            <w:r w:rsidRPr="00A42EDD">
              <w:rPr>
                <w:sz w:val="28"/>
                <w:szCs w:val="28"/>
              </w:rPr>
              <w:t>Почвы и факторы их образования</w:t>
            </w:r>
          </w:p>
        </w:tc>
        <w:tc>
          <w:tcPr>
            <w:tcW w:w="1134" w:type="dxa"/>
            <w:gridSpan w:val="2"/>
          </w:tcPr>
          <w:p w:rsidR="00F85AF7" w:rsidRDefault="00F85AF7" w:rsidP="00044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60" w:type="dxa"/>
            <w:gridSpan w:val="3"/>
          </w:tcPr>
          <w:p w:rsidR="00F85AF7" w:rsidRPr="002B7011" w:rsidRDefault="00F85AF7" w:rsidP="00044F6C">
            <w:pPr>
              <w:rPr>
                <w:b/>
                <w:sz w:val="28"/>
                <w:szCs w:val="28"/>
              </w:rPr>
            </w:pPr>
            <w:r w:rsidRPr="002B7011">
              <w:rPr>
                <w:sz w:val="28"/>
                <w:szCs w:val="28"/>
              </w:rPr>
              <w:t>§34 стр.97 вопр</w:t>
            </w:r>
            <w:r w:rsidRPr="002B7011">
              <w:rPr>
                <w:sz w:val="28"/>
                <w:szCs w:val="28"/>
              </w:rPr>
              <w:t>о</w:t>
            </w:r>
            <w:r w:rsidRPr="002B7011">
              <w:rPr>
                <w:sz w:val="28"/>
                <w:szCs w:val="28"/>
              </w:rPr>
              <w:t>сы</w:t>
            </w:r>
          </w:p>
        </w:tc>
      </w:tr>
      <w:tr w:rsidR="00F85AF7" w:rsidRPr="00027419" w:rsidTr="00044F6C">
        <w:trPr>
          <w:trHeight w:val="325"/>
          <w:tblHeader/>
        </w:trPr>
        <w:tc>
          <w:tcPr>
            <w:tcW w:w="709" w:type="dxa"/>
          </w:tcPr>
          <w:p w:rsidR="00F85AF7" w:rsidRDefault="00F85AF7" w:rsidP="00044F6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43</w:t>
            </w:r>
          </w:p>
        </w:tc>
        <w:tc>
          <w:tcPr>
            <w:tcW w:w="1418" w:type="dxa"/>
          </w:tcPr>
          <w:p w:rsidR="00F85AF7" w:rsidRPr="00DE6A32" w:rsidRDefault="00F85AF7" w:rsidP="00044F6C">
            <w:pPr>
              <w:rPr>
                <w:bCs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15.02</w:t>
            </w:r>
          </w:p>
        </w:tc>
        <w:tc>
          <w:tcPr>
            <w:tcW w:w="1275" w:type="dxa"/>
          </w:tcPr>
          <w:p w:rsidR="00F85AF7" w:rsidRPr="00A42EDD" w:rsidRDefault="00F85AF7" w:rsidP="00044F6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63" w:type="dxa"/>
          </w:tcPr>
          <w:p w:rsidR="00F85AF7" w:rsidRPr="00A42EDD" w:rsidRDefault="00F85AF7" w:rsidP="00044F6C">
            <w:pPr>
              <w:rPr>
                <w:sz w:val="28"/>
                <w:szCs w:val="28"/>
              </w:rPr>
            </w:pPr>
            <w:r w:rsidRPr="00A42EDD">
              <w:rPr>
                <w:sz w:val="28"/>
                <w:szCs w:val="28"/>
              </w:rPr>
              <w:t>Основные типы почв России</w:t>
            </w:r>
          </w:p>
        </w:tc>
        <w:tc>
          <w:tcPr>
            <w:tcW w:w="1134" w:type="dxa"/>
            <w:gridSpan w:val="2"/>
          </w:tcPr>
          <w:p w:rsidR="00F85AF7" w:rsidRDefault="00F85AF7" w:rsidP="00044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60" w:type="dxa"/>
            <w:gridSpan w:val="3"/>
          </w:tcPr>
          <w:p w:rsidR="00F85AF7" w:rsidRPr="002B7011" w:rsidRDefault="00F85AF7" w:rsidP="00044F6C">
            <w:pPr>
              <w:rPr>
                <w:b/>
                <w:sz w:val="28"/>
                <w:szCs w:val="28"/>
              </w:rPr>
            </w:pPr>
            <w:r w:rsidRPr="002B7011">
              <w:rPr>
                <w:sz w:val="28"/>
                <w:szCs w:val="28"/>
              </w:rPr>
              <w:t>§35 стр.99 иссл</w:t>
            </w:r>
            <w:r w:rsidRPr="002B7011">
              <w:rPr>
                <w:sz w:val="28"/>
                <w:szCs w:val="28"/>
              </w:rPr>
              <w:t>е</w:t>
            </w:r>
            <w:r w:rsidRPr="002B7011">
              <w:rPr>
                <w:sz w:val="28"/>
                <w:szCs w:val="28"/>
              </w:rPr>
              <w:t>дования</w:t>
            </w:r>
          </w:p>
        </w:tc>
      </w:tr>
      <w:tr w:rsidR="00F85AF7" w:rsidRPr="00027419" w:rsidTr="00044F6C">
        <w:trPr>
          <w:trHeight w:val="325"/>
          <w:tblHeader/>
        </w:trPr>
        <w:tc>
          <w:tcPr>
            <w:tcW w:w="709" w:type="dxa"/>
          </w:tcPr>
          <w:p w:rsidR="00F85AF7" w:rsidRDefault="00F85AF7" w:rsidP="00044F6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44</w:t>
            </w:r>
          </w:p>
        </w:tc>
        <w:tc>
          <w:tcPr>
            <w:tcW w:w="1418" w:type="dxa"/>
          </w:tcPr>
          <w:p w:rsidR="00F85AF7" w:rsidRPr="00DE6A32" w:rsidRDefault="00F85AF7" w:rsidP="00044F6C">
            <w:pPr>
              <w:rPr>
                <w:bCs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17.02</w:t>
            </w:r>
          </w:p>
        </w:tc>
        <w:tc>
          <w:tcPr>
            <w:tcW w:w="1275" w:type="dxa"/>
          </w:tcPr>
          <w:p w:rsidR="00F85AF7" w:rsidRPr="00A42EDD" w:rsidRDefault="00F85AF7" w:rsidP="00044F6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63" w:type="dxa"/>
          </w:tcPr>
          <w:p w:rsidR="00F85AF7" w:rsidRPr="00114764" w:rsidRDefault="00F85AF7" w:rsidP="00044F6C">
            <w:pPr>
              <w:rPr>
                <w:sz w:val="28"/>
                <w:szCs w:val="28"/>
              </w:rPr>
            </w:pPr>
            <w:r w:rsidRPr="00114764">
              <w:rPr>
                <w:sz w:val="28"/>
                <w:szCs w:val="28"/>
              </w:rPr>
              <w:t>Почвы и человек. Почвы Ростовской области</w:t>
            </w:r>
          </w:p>
          <w:p w:rsidR="00F85AF7" w:rsidRPr="00114764" w:rsidRDefault="00F85AF7" w:rsidP="00044F6C">
            <w:pPr>
              <w:rPr>
                <w:sz w:val="28"/>
                <w:szCs w:val="28"/>
              </w:rPr>
            </w:pPr>
            <w:r w:rsidRPr="0096679C">
              <w:rPr>
                <w:i/>
                <w:sz w:val="28"/>
                <w:szCs w:val="28"/>
              </w:rPr>
              <w:t xml:space="preserve">Практическая работа № </w:t>
            </w:r>
            <w:r>
              <w:rPr>
                <w:i/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 xml:space="preserve"> Х</w:t>
            </w:r>
            <w:r w:rsidRPr="00114764">
              <w:rPr>
                <w:sz w:val="28"/>
                <w:szCs w:val="28"/>
              </w:rPr>
              <w:t>арактеристик</w:t>
            </w:r>
            <w:r>
              <w:rPr>
                <w:sz w:val="28"/>
                <w:szCs w:val="28"/>
              </w:rPr>
              <w:t>а</w:t>
            </w:r>
            <w:r w:rsidRPr="00114764">
              <w:rPr>
                <w:sz w:val="28"/>
                <w:szCs w:val="28"/>
              </w:rPr>
              <w:t xml:space="preserve"> почвенных р</w:t>
            </w:r>
            <w:r w:rsidRPr="00114764">
              <w:rPr>
                <w:sz w:val="28"/>
                <w:szCs w:val="28"/>
              </w:rPr>
              <w:t>е</w:t>
            </w:r>
            <w:r w:rsidRPr="00114764">
              <w:rPr>
                <w:sz w:val="28"/>
                <w:szCs w:val="28"/>
              </w:rPr>
              <w:t xml:space="preserve">сурсов своей местности.  </w:t>
            </w:r>
          </w:p>
        </w:tc>
        <w:tc>
          <w:tcPr>
            <w:tcW w:w="1134" w:type="dxa"/>
            <w:gridSpan w:val="2"/>
          </w:tcPr>
          <w:p w:rsidR="00F85AF7" w:rsidRDefault="00F85AF7" w:rsidP="00044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60" w:type="dxa"/>
            <w:gridSpan w:val="3"/>
          </w:tcPr>
          <w:p w:rsidR="00F85AF7" w:rsidRPr="002B7011" w:rsidRDefault="00F85AF7" w:rsidP="00044F6C">
            <w:pPr>
              <w:rPr>
                <w:b/>
                <w:sz w:val="28"/>
                <w:szCs w:val="28"/>
              </w:rPr>
            </w:pPr>
            <w:r w:rsidRPr="002B7011">
              <w:rPr>
                <w:sz w:val="28"/>
                <w:szCs w:val="28"/>
              </w:rPr>
              <w:t>§36 стр. 103 в</w:t>
            </w:r>
            <w:r w:rsidRPr="002B7011">
              <w:rPr>
                <w:sz w:val="28"/>
                <w:szCs w:val="28"/>
              </w:rPr>
              <w:t>о</w:t>
            </w:r>
            <w:r w:rsidRPr="002B7011">
              <w:rPr>
                <w:sz w:val="28"/>
                <w:szCs w:val="28"/>
              </w:rPr>
              <w:t>просы</w:t>
            </w:r>
          </w:p>
        </w:tc>
      </w:tr>
      <w:tr w:rsidR="00F85AF7" w:rsidRPr="00027419" w:rsidTr="00044F6C">
        <w:trPr>
          <w:trHeight w:val="325"/>
          <w:tblHeader/>
        </w:trPr>
        <w:tc>
          <w:tcPr>
            <w:tcW w:w="709" w:type="dxa"/>
          </w:tcPr>
          <w:p w:rsidR="00F85AF7" w:rsidRDefault="00F85AF7" w:rsidP="00044F6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45</w:t>
            </w:r>
          </w:p>
        </w:tc>
        <w:tc>
          <w:tcPr>
            <w:tcW w:w="1418" w:type="dxa"/>
          </w:tcPr>
          <w:p w:rsidR="00F85AF7" w:rsidRPr="00DE6A32" w:rsidRDefault="00F85AF7" w:rsidP="00044F6C">
            <w:pPr>
              <w:rPr>
                <w:bCs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22.02</w:t>
            </w:r>
          </w:p>
        </w:tc>
        <w:tc>
          <w:tcPr>
            <w:tcW w:w="1275" w:type="dxa"/>
          </w:tcPr>
          <w:p w:rsidR="00F85AF7" w:rsidRPr="00A42EDD" w:rsidRDefault="00F85AF7" w:rsidP="00044F6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63" w:type="dxa"/>
          </w:tcPr>
          <w:p w:rsidR="00F85AF7" w:rsidRPr="00114764" w:rsidRDefault="00F85AF7" w:rsidP="00044F6C">
            <w:pPr>
              <w:rPr>
                <w:sz w:val="28"/>
                <w:szCs w:val="28"/>
              </w:rPr>
            </w:pPr>
            <w:r w:rsidRPr="00114764">
              <w:rPr>
                <w:sz w:val="28"/>
                <w:szCs w:val="28"/>
              </w:rPr>
              <w:t>Почвенные ресурсы России. Обобщение по теме «Почвы»</w:t>
            </w:r>
          </w:p>
        </w:tc>
        <w:tc>
          <w:tcPr>
            <w:tcW w:w="1134" w:type="dxa"/>
            <w:gridSpan w:val="2"/>
          </w:tcPr>
          <w:p w:rsidR="00F85AF7" w:rsidRDefault="00F85AF7" w:rsidP="00044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60" w:type="dxa"/>
            <w:gridSpan w:val="3"/>
          </w:tcPr>
          <w:p w:rsidR="00F85AF7" w:rsidRPr="002B7011" w:rsidRDefault="00F85AF7" w:rsidP="00044F6C">
            <w:pPr>
              <w:jc w:val="center"/>
              <w:rPr>
                <w:sz w:val="28"/>
                <w:szCs w:val="28"/>
              </w:rPr>
            </w:pPr>
            <w:r w:rsidRPr="002B7011">
              <w:rPr>
                <w:sz w:val="28"/>
                <w:szCs w:val="28"/>
              </w:rPr>
              <w:t>Повторить §34-36</w:t>
            </w:r>
          </w:p>
        </w:tc>
      </w:tr>
      <w:tr w:rsidR="00F85AF7" w:rsidRPr="00027419" w:rsidTr="00044F6C">
        <w:trPr>
          <w:trHeight w:val="325"/>
          <w:tblHeader/>
        </w:trPr>
        <w:tc>
          <w:tcPr>
            <w:tcW w:w="10915" w:type="dxa"/>
            <w:gridSpan w:val="5"/>
          </w:tcPr>
          <w:p w:rsidR="00F85AF7" w:rsidRPr="00114764" w:rsidRDefault="00F85AF7" w:rsidP="00044F6C">
            <w:pPr>
              <w:jc w:val="center"/>
              <w:rPr>
                <w:b/>
                <w:sz w:val="28"/>
                <w:szCs w:val="28"/>
              </w:rPr>
            </w:pPr>
            <w:r w:rsidRPr="00114764">
              <w:rPr>
                <w:b/>
                <w:sz w:val="28"/>
                <w:szCs w:val="28"/>
              </w:rPr>
              <w:t>Тема 6. Природно-хозяйственные зоны</w:t>
            </w:r>
          </w:p>
        </w:tc>
        <w:tc>
          <w:tcPr>
            <w:tcW w:w="1134" w:type="dxa"/>
            <w:gridSpan w:val="2"/>
          </w:tcPr>
          <w:p w:rsidR="00F85AF7" w:rsidRPr="00846C78" w:rsidRDefault="00F85AF7" w:rsidP="00044F6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2410" w:type="dxa"/>
            <w:gridSpan w:val="2"/>
          </w:tcPr>
          <w:p w:rsidR="00F85AF7" w:rsidRPr="002B7011" w:rsidRDefault="00F85AF7" w:rsidP="00044F6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85AF7" w:rsidRPr="00027419" w:rsidTr="00044F6C">
        <w:trPr>
          <w:trHeight w:val="325"/>
          <w:tblHeader/>
        </w:trPr>
        <w:tc>
          <w:tcPr>
            <w:tcW w:w="709" w:type="dxa"/>
          </w:tcPr>
          <w:p w:rsidR="00F85AF7" w:rsidRDefault="00F85AF7" w:rsidP="00044F6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46</w:t>
            </w:r>
          </w:p>
        </w:tc>
        <w:tc>
          <w:tcPr>
            <w:tcW w:w="1418" w:type="dxa"/>
          </w:tcPr>
          <w:p w:rsidR="00F85AF7" w:rsidRPr="00DE6A32" w:rsidRDefault="00F85AF7" w:rsidP="00044F6C">
            <w:pPr>
              <w:rPr>
                <w:bCs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24.02</w:t>
            </w:r>
          </w:p>
        </w:tc>
        <w:tc>
          <w:tcPr>
            <w:tcW w:w="1275" w:type="dxa"/>
          </w:tcPr>
          <w:p w:rsidR="00F85AF7" w:rsidRPr="00BA1430" w:rsidRDefault="00F85AF7" w:rsidP="00044F6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63" w:type="dxa"/>
          </w:tcPr>
          <w:p w:rsidR="00F85AF7" w:rsidRPr="00114764" w:rsidRDefault="00F85AF7" w:rsidP="00044F6C">
            <w:pPr>
              <w:rPr>
                <w:sz w:val="28"/>
                <w:szCs w:val="28"/>
              </w:rPr>
            </w:pPr>
            <w:r w:rsidRPr="00114764">
              <w:rPr>
                <w:sz w:val="28"/>
                <w:szCs w:val="28"/>
              </w:rPr>
              <w:t>Природные районы и природно-хозяйственные зоны</w:t>
            </w:r>
          </w:p>
        </w:tc>
        <w:tc>
          <w:tcPr>
            <w:tcW w:w="1134" w:type="dxa"/>
            <w:gridSpan w:val="2"/>
          </w:tcPr>
          <w:p w:rsidR="00F85AF7" w:rsidRPr="00BA1430" w:rsidRDefault="00F85AF7" w:rsidP="00044F6C">
            <w:pPr>
              <w:jc w:val="center"/>
              <w:rPr>
                <w:sz w:val="28"/>
                <w:szCs w:val="28"/>
              </w:rPr>
            </w:pPr>
            <w:r w:rsidRPr="00BA1430">
              <w:rPr>
                <w:sz w:val="28"/>
                <w:szCs w:val="28"/>
              </w:rPr>
              <w:t>1</w:t>
            </w:r>
          </w:p>
        </w:tc>
        <w:tc>
          <w:tcPr>
            <w:tcW w:w="2460" w:type="dxa"/>
            <w:gridSpan w:val="3"/>
          </w:tcPr>
          <w:p w:rsidR="00F85AF7" w:rsidRPr="002B7011" w:rsidRDefault="00F85AF7" w:rsidP="00044F6C">
            <w:pPr>
              <w:rPr>
                <w:b/>
                <w:sz w:val="28"/>
                <w:szCs w:val="28"/>
              </w:rPr>
            </w:pPr>
            <w:r w:rsidRPr="002B7011">
              <w:rPr>
                <w:sz w:val="28"/>
                <w:szCs w:val="28"/>
              </w:rPr>
              <w:t>§37</w:t>
            </w:r>
          </w:p>
        </w:tc>
      </w:tr>
      <w:tr w:rsidR="00F85AF7" w:rsidRPr="00027419" w:rsidTr="00044F6C">
        <w:trPr>
          <w:trHeight w:val="325"/>
          <w:tblHeader/>
        </w:trPr>
        <w:tc>
          <w:tcPr>
            <w:tcW w:w="709" w:type="dxa"/>
          </w:tcPr>
          <w:p w:rsidR="00F85AF7" w:rsidRDefault="00F85AF7" w:rsidP="00044F6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47</w:t>
            </w:r>
          </w:p>
        </w:tc>
        <w:tc>
          <w:tcPr>
            <w:tcW w:w="1418" w:type="dxa"/>
          </w:tcPr>
          <w:p w:rsidR="00F85AF7" w:rsidRPr="00DE6A32" w:rsidRDefault="00F85AF7" w:rsidP="00044F6C">
            <w:pPr>
              <w:rPr>
                <w:bCs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01.03</w:t>
            </w:r>
          </w:p>
        </w:tc>
        <w:tc>
          <w:tcPr>
            <w:tcW w:w="1275" w:type="dxa"/>
          </w:tcPr>
          <w:p w:rsidR="00F85AF7" w:rsidRPr="00BA1430" w:rsidRDefault="00F85AF7" w:rsidP="00044F6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63" w:type="dxa"/>
          </w:tcPr>
          <w:p w:rsidR="00F85AF7" w:rsidRPr="00114764" w:rsidRDefault="00F85AF7" w:rsidP="00044F6C">
            <w:pPr>
              <w:rPr>
                <w:sz w:val="28"/>
                <w:szCs w:val="28"/>
              </w:rPr>
            </w:pPr>
            <w:r w:rsidRPr="00114764">
              <w:rPr>
                <w:sz w:val="28"/>
                <w:szCs w:val="28"/>
              </w:rPr>
              <w:t>Природа арктических пустынь, тундр и лесотундр</w:t>
            </w:r>
          </w:p>
        </w:tc>
        <w:tc>
          <w:tcPr>
            <w:tcW w:w="1134" w:type="dxa"/>
            <w:gridSpan w:val="2"/>
          </w:tcPr>
          <w:p w:rsidR="00F85AF7" w:rsidRPr="00BA1430" w:rsidRDefault="00F85AF7" w:rsidP="00044F6C">
            <w:pPr>
              <w:jc w:val="center"/>
              <w:rPr>
                <w:sz w:val="28"/>
                <w:szCs w:val="28"/>
              </w:rPr>
            </w:pPr>
            <w:r w:rsidRPr="00BA1430">
              <w:rPr>
                <w:sz w:val="28"/>
                <w:szCs w:val="28"/>
              </w:rPr>
              <w:t>1</w:t>
            </w:r>
          </w:p>
        </w:tc>
        <w:tc>
          <w:tcPr>
            <w:tcW w:w="2460" w:type="dxa"/>
            <w:gridSpan w:val="3"/>
          </w:tcPr>
          <w:p w:rsidR="00F85AF7" w:rsidRPr="002B7011" w:rsidRDefault="00F85AF7" w:rsidP="00044F6C">
            <w:pPr>
              <w:rPr>
                <w:b/>
                <w:sz w:val="28"/>
                <w:szCs w:val="28"/>
              </w:rPr>
            </w:pPr>
            <w:r w:rsidRPr="002B7011">
              <w:rPr>
                <w:sz w:val="28"/>
                <w:szCs w:val="28"/>
              </w:rPr>
              <w:t>§38 презентация Жизнь в суровых условиях Арктики</w:t>
            </w:r>
          </w:p>
        </w:tc>
      </w:tr>
      <w:tr w:rsidR="00F85AF7" w:rsidRPr="00027419" w:rsidTr="00044F6C">
        <w:trPr>
          <w:trHeight w:val="325"/>
          <w:tblHeader/>
        </w:trPr>
        <w:tc>
          <w:tcPr>
            <w:tcW w:w="709" w:type="dxa"/>
          </w:tcPr>
          <w:p w:rsidR="00F85AF7" w:rsidRDefault="00F85AF7" w:rsidP="00044F6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48</w:t>
            </w:r>
          </w:p>
        </w:tc>
        <w:tc>
          <w:tcPr>
            <w:tcW w:w="1418" w:type="dxa"/>
          </w:tcPr>
          <w:p w:rsidR="00F85AF7" w:rsidRPr="00DE6A32" w:rsidRDefault="00F85AF7" w:rsidP="00044F6C">
            <w:pPr>
              <w:rPr>
                <w:bCs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03.03</w:t>
            </w:r>
          </w:p>
        </w:tc>
        <w:tc>
          <w:tcPr>
            <w:tcW w:w="1275" w:type="dxa"/>
          </w:tcPr>
          <w:p w:rsidR="00F85AF7" w:rsidRPr="00BA1430" w:rsidRDefault="00F85AF7" w:rsidP="00044F6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63" w:type="dxa"/>
          </w:tcPr>
          <w:p w:rsidR="00F85AF7" w:rsidRPr="00114764" w:rsidRDefault="00F85AF7" w:rsidP="00044F6C">
            <w:pPr>
              <w:rPr>
                <w:sz w:val="28"/>
                <w:szCs w:val="28"/>
              </w:rPr>
            </w:pPr>
            <w:r w:rsidRPr="00114764">
              <w:rPr>
                <w:sz w:val="28"/>
                <w:szCs w:val="28"/>
              </w:rPr>
              <w:t>Население и хозяйство в Арктике и тундре</w:t>
            </w:r>
          </w:p>
        </w:tc>
        <w:tc>
          <w:tcPr>
            <w:tcW w:w="1134" w:type="dxa"/>
            <w:gridSpan w:val="2"/>
          </w:tcPr>
          <w:p w:rsidR="00F85AF7" w:rsidRPr="00BA1430" w:rsidRDefault="00F85AF7" w:rsidP="00044F6C">
            <w:pPr>
              <w:jc w:val="center"/>
              <w:rPr>
                <w:sz w:val="28"/>
                <w:szCs w:val="28"/>
              </w:rPr>
            </w:pPr>
            <w:r w:rsidRPr="00BA1430">
              <w:rPr>
                <w:sz w:val="28"/>
                <w:szCs w:val="28"/>
              </w:rPr>
              <w:t>1</w:t>
            </w:r>
          </w:p>
        </w:tc>
        <w:tc>
          <w:tcPr>
            <w:tcW w:w="2460" w:type="dxa"/>
            <w:gridSpan w:val="3"/>
          </w:tcPr>
          <w:p w:rsidR="00F85AF7" w:rsidRPr="002B7011" w:rsidRDefault="00F85AF7" w:rsidP="00044F6C">
            <w:pPr>
              <w:rPr>
                <w:b/>
                <w:sz w:val="28"/>
                <w:szCs w:val="28"/>
              </w:rPr>
            </w:pPr>
            <w:r w:rsidRPr="002B7011">
              <w:rPr>
                <w:sz w:val="28"/>
                <w:szCs w:val="28"/>
              </w:rPr>
              <w:t>§39 стр. 111 в</w:t>
            </w:r>
            <w:r w:rsidRPr="002B7011">
              <w:rPr>
                <w:sz w:val="28"/>
                <w:szCs w:val="28"/>
              </w:rPr>
              <w:t>о</w:t>
            </w:r>
            <w:r w:rsidRPr="002B7011">
              <w:rPr>
                <w:sz w:val="28"/>
                <w:szCs w:val="28"/>
              </w:rPr>
              <w:t>просы</w:t>
            </w:r>
          </w:p>
        </w:tc>
      </w:tr>
      <w:tr w:rsidR="00F85AF7" w:rsidRPr="00027419" w:rsidTr="00044F6C">
        <w:trPr>
          <w:trHeight w:val="325"/>
          <w:tblHeader/>
        </w:trPr>
        <w:tc>
          <w:tcPr>
            <w:tcW w:w="709" w:type="dxa"/>
          </w:tcPr>
          <w:p w:rsidR="00F85AF7" w:rsidRDefault="00F85AF7" w:rsidP="00044F6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49</w:t>
            </w:r>
          </w:p>
        </w:tc>
        <w:tc>
          <w:tcPr>
            <w:tcW w:w="1418" w:type="dxa"/>
          </w:tcPr>
          <w:p w:rsidR="00F85AF7" w:rsidRPr="00DE6A32" w:rsidRDefault="00F85AF7" w:rsidP="00044F6C">
            <w:pPr>
              <w:rPr>
                <w:bCs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10.03</w:t>
            </w:r>
          </w:p>
        </w:tc>
        <w:tc>
          <w:tcPr>
            <w:tcW w:w="1275" w:type="dxa"/>
          </w:tcPr>
          <w:p w:rsidR="00F85AF7" w:rsidRPr="00BA1430" w:rsidRDefault="00F85AF7" w:rsidP="00044F6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63" w:type="dxa"/>
          </w:tcPr>
          <w:p w:rsidR="00F85AF7" w:rsidRPr="00114764" w:rsidRDefault="00F85AF7" w:rsidP="00044F6C">
            <w:pPr>
              <w:rPr>
                <w:sz w:val="28"/>
                <w:szCs w:val="28"/>
              </w:rPr>
            </w:pPr>
            <w:r w:rsidRPr="00114764">
              <w:rPr>
                <w:sz w:val="28"/>
                <w:szCs w:val="28"/>
              </w:rPr>
              <w:t>Природа лесных зон</w:t>
            </w:r>
          </w:p>
        </w:tc>
        <w:tc>
          <w:tcPr>
            <w:tcW w:w="1134" w:type="dxa"/>
            <w:gridSpan w:val="2"/>
          </w:tcPr>
          <w:p w:rsidR="00F85AF7" w:rsidRPr="00BA1430" w:rsidRDefault="00F85AF7" w:rsidP="00044F6C">
            <w:pPr>
              <w:jc w:val="center"/>
              <w:rPr>
                <w:sz w:val="28"/>
                <w:szCs w:val="28"/>
              </w:rPr>
            </w:pPr>
            <w:r w:rsidRPr="00BA1430">
              <w:rPr>
                <w:sz w:val="28"/>
                <w:szCs w:val="28"/>
              </w:rPr>
              <w:t>1</w:t>
            </w:r>
          </w:p>
        </w:tc>
        <w:tc>
          <w:tcPr>
            <w:tcW w:w="2460" w:type="dxa"/>
            <w:gridSpan w:val="3"/>
          </w:tcPr>
          <w:p w:rsidR="00F85AF7" w:rsidRPr="002B7011" w:rsidRDefault="00F85AF7" w:rsidP="00044F6C">
            <w:pPr>
              <w:rPr>
                <w:b/>
                <w:sz w:val="28"/>
                <w:szCs w:val="28"/>
              </w:rPr>
            </w:pPr>
            <w:r w:rsidRPr="002B7011">
              <w:rPr>
                <w:sz w:val="28"/>
                <w:szCs w:val="28"/>
              </w:rPr>
              <w:t>§40 стр. 115 в</w:t>
            </w:r>
            <w:r w:rsidRPr="002B7011">
              <w:rPr>
                <w:sz w:val="28"/>
                <w:szCs w:val="28"/>
              </w:rPr>
              <w:t>о</w:t>
            </w:r>
            <w:r w:rsidRPr="002B7011">
              <w:rPr>
                <w:sz w:val="28"/>
                <w:szCs w:val="28"/>
              </w:rPr>
              <w:t>просы</w:t>
            </w:r>
          </w:p>
        </w:tc>
      </w:tr>
      <w:tr w:rsidR="00F85AF7" w:rsidRPr="00027419" w:rsidTr="00044F6C">
        <w:trPr>
          <w:trHeight w:val="394"/>
          <w:tblHeader/>
        </w:trPr>
        <w:tc>
          <w:tcPr>
            <w:tcW w:w="709" w:type="dxa"/>
          </w:tcPr>
          <w:p w:rsidR="00F85AF7" w:rsidRDefault="00F85AF7" w:rsidP="00044F6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</w:t>
            </w:r>
          </w:p>
        </w:tc>
        <w:tc>
          <w:tcPr>
            <w:tcW w:w="1418" w:type="dxa"/>
          </w:tcPr>
          <w:p w:rsidR="00F85AF7" w:rsidRPr="00DE6A32" w:rsidRDefault="00F85AF7" w:rsidP="00044F6C">
            <w:pPr>
              <w:rPr>
                <w:bCs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15.03</w:t>
            </w:r>
          </w:p>
        </w:tc>
        <w:tc>
          <w:tcPr>
            <w:tcW w:w="1275" w:type="dxa"/>
          </w:tcPr>
          <w:p w:rsidR="00F85AF7" w:rsidRPr="00BA1430" w:rsidRDefault="00F85AF7" w:rsidP="00044F6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63" w:type="dxa"/>
          </w:tcPr>
          <w:p w:rsidR="00F85AF7" w:rsidRPr="00114764" w:rsidRDefault="00F85AF7" w:rsidP="00044F6C">
            <w:pPr>
              <w:rPr>
                <w:sz w:val="28"/>
                <w:szCs w:val="28"/>
              </w:rPr>
            </w:pPr>
            <w:r w:rsidRPr="00114764">
              <w:rPr>
                <w:sz w:val="28"/>
                <w:szCs w:val="28"/>
              </w:rPr>
              <w:t>Население и хозяйство лесных зон</w:t>
            </w:r>
          </w:p>
        </w:tc>
        <w:tc>
          <w:tcPr>
            <w:tcW w:w="1134" w:type="dxa"/>
            <w:gridSpan w:val="2"/>
          </w:tcPr>
          <w:p w:rsidR="00F85AF7" w:rsidRPr="00BA1430" w:rsidRDefault="00F85AF7" w:rsidP="00044F6C">
            <w:pPr>
              <w:jc w:val="center"/>
              <w:rPr>
                <w:sz w:val="28"/>
                <w:szCs w:val="28"/>
              </w:rPr>
            </w:pPr>
            <w:r w:rsidRPr="00BA1430">
              <w:rPr>
                <w:sz w:val="28"/>
                <w:szCs w:val="28"/>
              </w:rPr>
              <w:t>1</w:t>
            </w:r>
          </w:p>
        </w:tc>
        <w:tc>
          <w:tcPr>
            <w:tcW w:w="2460" w:type="dxa"/>
            <w:gridSpan w:val="3"/>
          </w:tcPr>
          <w:p w:rsidR="00F85AF7" w:rsidRPr="002B7011" w:rsidRDefault="00F85AF7" w:rsidP="00044F6C">
            <w:pPr>
              <w:rPr>
                <w:b/>
                <w:sz w:val="28"/>
                <w:szCs w:val="28"/>
              </w:rPr>
            </w:pPr>
            <w:r w:rsidRPr="002B7011">
              <w:rPr>
                <w:sz w:val="28"/>
                <w:szCs w:val="28"/>
              </w:rPr>
              <w:t>§41</w:t>
            </w:r>
          </w:p>
        </w:tc>
      </w:tr>
      <w:tr w:rsidR="00F85AF7" w:rsidRPr="00027419" w:rsidTr="00044F6C">
        <w:trPr>
          <w:trHeight w:val="325"/>
          <w:tblHeader/>
        </w:trPr>
        <w:tc>
          <w:tcPr>
            <w:tcW w:w="709" w:type="dxa"/>
          </w:tcPr>
          <w:p w:rsidR="00F85AF7" w:rsidRDefault="00F85AF7" w:rsidP="00044F6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51</w:t>
            </w:r>
          </w:p>
        </w:tc>
        <w:tc>
          <w:tcPr>
            <w:tcW w:w="1418" w:type="dxa"/>
          </w:tcPr>
          <w:p w:rsidR="00F85AF7" w:rsidRPr="00DE6A32" w:rsidRDefault="00F85AF7" w:rsidP="00044F6C">
            <w:pPr>
              <w:rPr>
                <w:bCs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17.03</w:t>
            </w:r>
          </w:p>
        </w:tc>
        <w:tc>
          <w:tcPr>
            <w:tcW w:w="1275" w:type="dxa"/>
          </w:tcPr>
          <w:p w:rsidR="00F85AF7" w:rsidRPr="00BA1430" w:rsidRDefault="00F85AF7" w:rsidP="00044F6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63" w:type="dxa"/>
          </w:tcPr>
          <w:p w:rsidR="00F85AF7" w:rsidRPr="00114764" w:rsidRDefault="00F85AF7" w:rsidP="00044F6C">
            <w:pPr>
              <w:rPr>
                <w:sz w:val="28"/>
                <w:szCs w:val="28"/>
              </w:rPr>
            </w:pPr>
            <w:r w:rsidRPr="00114764">
              <w:rPr>
                <w:sz w:val="28"/>
                <w:szCs w:val="28"/>
              </w:rPr>
              <w:t>Природа лесостеп</w:t>
            </w:r>
            <w:bookmarkStart w:id="0" w:name="_GoBack"/>
            <w:bookmarkEnd w:id="0"/>
            <w:r w:rsidRPr="00114764">
              <w:rPr>
                <w:sz w:val="28"/>
                <w:szCs w:val="28"/>
              </w:rPr>
              <w:t>ей и степей</w:t>
            </w:r>
          </w:p>
        </w:tc>
        <w:tc>
          <w:tcPr>
            <w:tcW w:w="1134" w:type="dxa"/>
            <w:gridSpan w:val="2"/>
          </w:tcPr>
          <w:p w:rsidR="00F85AF7" w:rsidRPr="00BA1430" w:rsidRDefault="00F85AF7" w:rsidP="00044F6C">
            <w:pPr>
              <w:jc w:val="center"/>
              <w:rPr>
                <w:sz w:val="28"/>
                <w:szCs w:val="28"/>
              </w:rPr>
            </w:pPr>
            <w:r w:rsidRPr="00BA1430">
              <w:rPr>
                <w:sz w:val="28"/>
                <w:szCs w:val="28"/>
              </w:rPr>
              <w:t>1</w:t>
            </w:r>
          </w:p>
        </w:tc>
        <w:tc>
          <w:tcPr>
            <w:tcW w:w="2460" w:type="dxa"/>
            <w:gridSpan w:val="3"/>
          </w:tcPr>
          <w:p w:rsidR="00F85AF7" w:rsidRPr="002B7011" w:rsidRDefault="00F85AF7" w:rsidP="00044F6C">
            <w:pPr>
              <w:rPr>
                <w:b/>
                <w:sz w:val="28"/>
                <w:szCs w:val="28"/>
              </w:rPr>
            </w:pPr>
            <w:r w:rsidRPr="002B7011">
              <w:rPr>
                <w:sz w:val="28"/>
                <w:szCs w:val="28"/>
              </w:rPr>
              <w:t>§42«Портрет» российской степи (создание фот</w:t>
            </w:r>
            <w:r w:rsidRPr="002B7011">
              <w:rPr>
                <w:sz w:val="28"/>
                <w:szCs w:val="28"/>
              </w:rPr>
              <w:t>о</w:t>
            </w:r>
            <w:r w:rsidRPr="002B7011">
              <w:rPr>
                <w:sz w:val="28"/>
                <w:szCs w:val="28"/>
              </w:rPr>
              <w:t>альбома)</w:t>
            </w:r>
          </w:p>
        </w:tc>
      </w:tr>
      <w:tr w:rsidR="00F85AF7" w:rsidRPr="00027419" w:rsidTr="00044F6C">
        <w:trPr>
          <w:trHeight w:val="325"/>
          <w:tblHeader/>
        </w:trPr>
        <w:tc>
          <w:tcPr>
            <w:tcW w:w="709" w:type="dxa"/>
          </w:tcPr>
          <w:p w:rsidR="00F85AF7" w:rsidRDefault="00F85AF7" w:rsidP="00044F6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52</w:t>
            </w:r>
          </w:p>
        </w:tc>
        <w:tc>
          <w:tcPr>
            <w:tcW w:w="1418" w:type="dxa"/>
          </w:tcPr>
          <w:p w:rsidR="00F85AF7" w:rsidRPr="00DE6A32" w:rsidRDefault="00F85AF7" w:rsidP="00044F6C">
            <w:pPr>
              <w:rPr>
                <w:bCs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05.04</w:t>
            </w:r>
          </w:p>
        </w:tc>
        <w:tc>
          <w:tcPr>
            <w:tcW w:w="1275" w:type="dxa"/>
          </w:tcPr>
          <w:p w:rsidR="00F85AF7" w:rsidRPr="00BA1430" w:rsidRDefault="00F85AF7" w:rsidP="00044F6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63" w:type="dxa"/>
          </w:tcPr>
          <w:p w:rsidR="00F85AF7" w:rsidRPr="00114764" w:rsidRDefault="00F85AF7" w:rsidP="00044F6C">
            <w:pPr>
              <w:rPr>
                <w:sz w:val="28"/>
                <w:szCs w:val="28"/>
              </w:rPr>
            </w:pPr>
            <w:r w:rsidRPr="00114764">
              <w:rPr>
                <w:sz w:val="28"/>
                <w:szCs w:val="28"/>
              </w:rPr>
              <w:t>Население и хозяйство степной и лесостепной зон</w:t>
            </w:r>
          </w:p>
        </w:tc>
        <w:tc>
          <w:tcPr>
            <w:tcW w:w="1134" w:type="dxa"/>
            <w:gridSpan w:val="2"/>
          </w:tcPr>
          <w:p w:rsidR="00F85AF7" w:rsidRPr="00BA1430" w:rsidRDefault="00F85AF7" w:rsidP="00044F6C">
            <w:pPr>
              <w:jc w:val="center"/>
              <w:rPr>
                <w:sz w:val="28"/>
                <w:szCs w:val="28"/>
              </w:rPr>
            </w:pPr>
            <w:r w:rsidRPr="00BA1430">
              <w:rPr>
                <w:sz w:val="28"/>
                <w:szCs w:val="28"/>
              </w:rPr>
              <w:t>1</w:t>
            </w:r>
          </w:p>
        </w:tc>
        <w:tc>
          <w:tcPr>
            <w:tcW w:w="2460" w:type="dxa"/>
            <w:gridSpan w:val="3"/>
          </w:tcPr>
          <w:p w:rsidR="00F85AF7" w:rsidRPr="002B7011" w:rsidRDefault="00F85AF7" w:rsidP="00044F6C">
            <w:pPr>
              <w:rPr>
                <w:b/>
                <w:sz w:val="28"/>
                <w:szCs w:val="28"/>
              </w:rPr>
            </w:pPr>
            <w:r w:rsidRPr="002B7011">
              <w:rPr>
                <w:sz w:val="28"/>
                <w:szCs w:val="28"/>
              </w:rPr>
              <w:t>§43стр. 123 в</w:t>
            </w:r>
            <w:r w:rsidRPr="002B7011">
              <w:rPr>
                <w:sz w:val="28"/>
                <w:szCs w:val="28"/>
              </w:rPr>
              <w:t>о</w:t>
            </w:r>
            <w:r w:rsidRPr="002B7011">
              <w:rPr>
                <w:sz w:val="28"/>
                <w:szCs w:val="28"/>
              </w:rPr>
              <w:t>просы</w:t>
            </w:r>
          </w:p>
        </w:tc>
      </w:tr>
      <w:tr w:rsidR="00F85AF7" w:rsidRPr="00027419" w:rsidTr="00044F6C">
        <w:trPr>
          <w:trHeight w:val="325"/>
          <w:tblHeader/>
        </w:trPr>
        <w:tc>
          <w:tcPr>
            <w:tcW w:w="709" w:type="dxa"/>
          </w:tcPr>
          <w:p w:rsidR="00F85AF7" w:rsidRDefault="00F85AF7" w:rsidP="00044F6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53</w:t>
            </w:r>
          </w:p>
        </w:tc>
        <w:tc>
          <w:tcPr>
            <w:tcW w:w="1418" w:type="dxa"/>
          </w:tcPr>
          <w:p w:rsidR="00F85AF7" w:rsidRPr="00DE6A32" w:rsidRDefault="00F85AF7" w:rsidP="00044F6C">
            <w:pPr>
              <w:rPr>
                <w:bCs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07.04</w:t>
            </w:r>
          </w:p>
        </w:tc>
        <w:tc>
          <w:tcPr>
            <w:tcW w:w="1275" w:type="dxa"/>
          </w:tcPr>
          <w:p w:rsidR="00F85AF7" w:rsidRPr="00BA1430" w:rsidRDefault="00F85AF7" w:rsidP="00044F6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63" w:type="dxa"/>
          </w:tcPr>
          <w:p w:rsidR="00F85AF7" w:rsidRPr="00114764" w:rsidRDefault="00F85AF7" w:rsidP="00044F6C">
            <w:pPr>
              <w:rPr>
                <w:sz w:val="28"/>
                <w:szCs w:val="28"/>
              </w:rPr>
            </w:pPr>
            <w:r w:rsidRPr="00114764">
              <w:rPr>
                <w:sz w:val="28"/>
                <w:szCs w:val="28"/>
              </w:rPr>
              <w:t>Засушливые территории России</w:t>
            </w:r>
          </w:p>
          <w:p w:rsidR="00F85AF7" w:rsidRPr="00114764" w:rsidRDefault="00F85AF7" w:rsidP="00044F6C">
            <w:pPr>
              <w:rPr>
                <w:sz w:val="28"/>
                <w:szCs w:val="28"/>
              </w:rPr>
            </w:pPr>
            <w:r w:rsidRPr="008D509E">
              <w:rPr>
                <w:i/>
                <w:sz w:val="28"/>
                <w:szCs w:val="28"/>
              </w:rPr>
              <w:t>Практическая работа  №11</w:t>
            </w:r>
            <w:r>
              <w:rPr>
                <w:sz w:val="28"/>
                <w:szCs w:val="28"/>
              </w:rPr>
              <w:t>С</w:t>
            </w:r>
            <w:r w:rsidRPr="00114764">
              <w:rPr>
                <w:sz w:val="28"/>
                <w:szCs w:val="28"/>
              </w:rPr>
              <w:t>равнительн</w:t>
            </w:r>
            <w:r>
              <w:rPr>
                <w:sz w:val="28"/>
                <w:szCs w:val="28"/>
              </w:rPr>
              <w:t>ая</w:t>
            </w:r>
            <w:r w:rsidRPr="00114764">
              <w:rPr>
                <w:sz w:val="28"/>
                <w:szCs w:val="28"/>
              </w:rPr>
              <w:t xml:space="preserve"> характеристик</w:t>
            </w:r>
            <w:r>
              <w:rPr>
                <w:sz w:val="28"/>
                <w:szCs w:val="28"/>
              </w:rPr>
              <w:t>а</w:t>
            </w:r>
            <w:r w:rsidRPr="00114764">
              <w:rPr>
                <w:sz w:val="28"/>
                <w:szCs w:val="28"/>
              </w:rPr>
              <w:t xml:space="preserve"> природно-</w:t>
            </w:r>
            <w:r>
              <w:rPr>
                <w:sz w:val="28"/>
                <w:szCs w:val="28"/>
              </w:rPr>
              <w:t>хозяй</w:t>
            </w:r>
            <w:r w:rsidRPr="00114764">
              <w:rPr>
                <w:sz w:val="28"/>
                <w:szCs w:val="28"/>
              </w:rPr>
              <w:t xml:space="preserve">ственных зон  </w:t>
            </w:r>
          </w:p>
        </w:tc>
        <w:tc>
          <w:tcPr>
            <w:tcW w:w="1134" w:type="dxa"/>
            <w:gridSpan w:val="2"/>
          </w:tcPr>
          <w:p w:rsidR="00F85AF7" w:rsidRPr="00BA1430" w:rsidRDefault="00F85AF7" w:rsidP="00044F6C">
            <w:pPr>
              <w:jc w:val="center"/>
              <w:rPr>
                <w:sz w:val="28"/>
                <w:szCs w:val="28"/>
              </w:rPr>
            </w:pPr>
            <w:r w:rsidRPr="00BA1430">
              <w:rPr>
                <w:sz w:val="28"/>
                <w:szCs w:val="28"/>
              </w:rPr>
              <w:t>1</w:t>
            </w:r>
          </w:p>
        </w:tc>
        <w:tc>
          <w:tcPr>
            <w:tcW w:w="2460" w:type="dxa"/>
            <w:gridSpan w:val="3"/>
          </w:tcPr>
          <w:p w:rsidR="00F85AF7" w:rsidRPr="002B7011" w:rsidRDefault="00F85AF7" w:rsidP="00044F6C">
            <w:pPr>
              <w:rPr>
                <w:b/>
                <w:sz w:val="28"/>
                <w:szCs w:val="28"/>
              </w:rPr>
            </w:pPr>
            <w:r w:rsidRPr="002B7011">
              <w:rPr>
                <w:sz w:val="28"/>
                <w:szCs w:val="28"/>
              </w:rPr>
              <w:t>§44 стр. 125 в</w:t>
            </w:r>
            <w:r w:rsidRPr="002B7011">
              <w:rPr>
                <w:sz w:val="28"/>
                <w:szCs w:val="28"/>
              </w:rPr>
              <w:t>о</w:t>
            </w:r>
            <w:r w:rsidRPr="002B7011">
              <w:rPr>
                <w:sz w:val="28"/>
                <w:szCs w:val="28"/>
              </w:rPr>
              <w:t>просы</w:t>
            </w:r>
          </w:p>
        </w:tc>
      </w:tr>
      <w:tr w:rsidR="00F85AF7" w:rsidRPr="00027419" w:rsidTr="00044F6C">
        <w:trPr>
          <w:trHeight w:val="325"/>
          <w:tblHeader/>
        </w:trPr>
        <w:tc>
          <w:tcPr>
            <w:tcW w:w="709" w:type="dxa"/>
          </w:tcPr>
          <w:p w:rsidR="00F85AF7" w:rsidRDefault="00F85AF7" w:rsidP="00044F6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54</w:t>
            </w:r>
          </w:p>
        </w:tc>
        <w:tc>
          <w:tcPr>
            <w:tcW w:w="1418" w:type="dxa"/>
          </w:tcPr>
          <w:p w:rsidR="00F85AF7" w:rsidRPr="00DE6A32" w:rsidRDefault="00F85AF7" w:rsidP="00044F6C">
            <w:pPr>
              <w:rPr>
                <w:bCs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12.04</w:t>
            </w:r>
          </w:p>
        </w:tc>
        <w:tc>
          <w:tcPr>
            <w:tcW w:w="1275" w:type="dxa"/>
          </w:tcPr>
          <w:p w:rsidR="00F85AF7" w:rsidRPr="00BA1430" w:rsidRDefault="00F85AF7" w:rsidP="00044F6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63" w:type="dxa"/>
          </w:tcPr>
          <w:p w:rsidR="00F85AF7" w:rsidRPr="00114764" w:rsidRDefault="00F85AF7" w:rsidP="00044F6C">
            <w:pPr>
              <w:rPr>
                <w:sz w:val="28"/>
                <w:szCs w:val="28"/>
              </w:rPr>
            </w:pPr>
            <w:r w:rsidRPr="00114764">
              <w:rPr>
                <w:sz w:val="28"/>
                <w:szCs w:val="28"/>
              </w:rPr>
              <w:t>Горные области</w:t>
            </w:r>
          </w:p>
        </w:tc>
        <w:tc>
          <w:tcPr>
            <w:tcW w:w="1134" w:type="dxa"/>
            <w:gridSpan w:val="2"/>
          </w:tcPr>
          <w:p w:rsidR="00F85AF7" w:rsidRPr="00BA1430" w:rsidRDefault="00F85AF7" w:rsidP="00044F6C">
            <w:pPr>
              <w:jc w:val="center"/>
              <w:rPr>
                <w:sz w:val="28"/>
                <w:szCs w:val="28"/>
              </w:rPr>
            </w:pPr>
            <w:r w:rsidRPr="00BA1430">
              <w:rPr>
                <w:sz w:val="28"/>
                <w:szCs w:val="28"/>
              </w:rPr>
              <w:t>1</w:t>
            </w:r>
          </w:p>
        </w:tc>
        <w:tc>
          <w:tcPr>
            <w:tcW w:w="2460" w:type="dxa"/>
            <w:gridSpan w:val="3"/>
          </w:tcPr>
          <w:p w:rsidR="00F85AF7" w:rsidRPr="002B7011" w:rsidRDefault="00F85AF7" w:rsidP="00044F6C">
            <w:pPr>
              <w:rPr>
                <w:b/>
                <w:sz w:val="28"/>
                <w:szCs w:val="28"/>
              </w:rPr>
            </w:pPr>
            <w:r w:rsidRPr="002B7011">
              <w:rPr>
                <w:sz w:val="28"/>
                <w:szCs w:val="28"/>
              </w:rPr>
              <w:t>§45</w:t>
            </w:r>
          </w:p>
        </w:tc>
      </w:tr>
      <w:tr w:rsidR="00F85AF7" w:rsidRPr="00027419" w:rsidTr="00044F6C">
        <w:trPr>
          <w:trHeight w:val="325"/>
          <w:tblHeader/>
        </w:trPr>
        <w:tc>
          <w:tcPr>
            <w:tcW w:w="709" w:type="dxa"/>
          </w:tcPr>
          <w:p w:rsidR="00F85AF7" w:rsidRDefault="00F85AF7" w:rsidP="00044F6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55</w:t>
            </w:r>
          </w:p>
        </w:tc>
        <w:tc>
          <w:tcPr>
            <w:tcW w:w="1418" w:type="dxa"/>
          </w:tcPr>
          <w:p w:rsidR="00F85AF7" w:rsidRPr="00DE6A32" w:rsidRDefault="00F85AF7" w:rsidP="00044F6C">
            <w:pPr>
              <w:rPr>
                <w:bCs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14.04</w:t>
            </w:r>
          </w:p>
        </w:tc>
        <w:tc>
          <w:tcPr>
            <w:tcW w:w="1275" w:type="dxa"/>
          </w:tcPr>
          <w:p w:rsidR="00F85AF7" w:rsidRPr="00BA1430" w:rsidRDefault="00F85AF7" w:rsidP="00044F6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63" w:type="dxa"/>
          </w:tcPr>
          <w:p w:rsidR="00F85AF7" w:rsidRPr="00114764" w:rsidRDefault="00F85AF7" w:rsidP="00044F6C">
            <w:pPr>
              <w:rPr>
                <w:sz w:val="28"/>
                <w:szCs w:val="28"/>
              </w:rPr>
            </w:pPr>
            <w:r w:rsidRPr="00114764">
              <w:rPr>
                <w:sz w:val="28"/>
                <w:szCs w:val="28"/>
              </w:rPr>
              <w:t>Охрана природы и особо охраняемые территории</w:t>
            </w:r>
          </w:p>
          <w:p w:rsidR="00F85AF7" w:rsidRPr="00114764" w:rsidRDefault="00F85AF7" w:rsidP="00044F6C">
            <w:pPr>
              <w:rPr>
                <w:sz w:val="28"/>
                <w:szCs w:val="28"/>
              </w:rPr>
            </w:pPr>
            <w:r w:rsidRPr="008D509E">
              <w:rPr>
                <w:i/>
                <w:sz w:val="28"/>
                <w:szCs w:val="28"/>
              </w:rPr>
              <w:t>Практическая работа № 12</w:t>
            </w:r>
            <w:r>
              <w:rPr>
                <w:sz w:val="28"/>
                <w:szCs w:val="28"/>
              </w:rPr>
              <w:t>О</w:t>
            </w:r>
            <w:r w:rsidRPr="00114764">
              <w:rPr>
                <w:sz w:val="28"/>
                <w:szCs w:val="28"/>
              </w:rPr>
              <w:t>пределени</w:t>
            </w:r>
            <w:r>
              <w:rPr>
                <w:sz w:val="28"/>
                <w:szCs w:val="28"/>
              </w:rPr>
              <w:t>е</w:t>
            </w:r>
            <w:r w:rsidRPr="00114764">
              <w:rPr>
                <w:sz w:val="28"/>
                <w:szCs w:val="28"/>
              </w:rPr>
              <w:t xml:space="preserve"> особо охраняемых природных территорий района своего проживания</w:t>
            </w:r>
          </w:p>
        </w:tc>
        <w:tc>
          <w:tcPr>
            <w:tcW w:w="1134" w:type="dxa"/>
            <w:gridSpan w:val="2"/>
          </w:tcPr>
          <w:p w:rsidR="00F85AF7" w:rsidRPr="00BA1430" w:rsidRDefault="00F85AF7" w:rsidP="00044F6C">
            <w:pPr>
              <w:jc w:val="center"/>
              <w:rPr>
                <w:sz w:val="28"/>
                <w:szCs w:val="28"/>
              </w:rPr>
            </w:pPr>
            <w:r w:rsidRPr="00BA1430">
              <w:rPr>
                <w:sz w:val="28"/>
                <w:szCs w:val="28"/>
              </w:rPr>
              <w:t>1</w:t>
            </w:r>
          </w:p>
        </w:tc>
        <w:tc>
          <w:tcPr>
            <w:tcW w:w="2460" w:type="dxa"/>
            <w:gridSpan w:val="3"/>
          </w:tcPr>
          <w:p w:rsidR="00F85AF7" w:rsidRPr="002B7011" w:rsidRDefault="00F85AF7" w:rsidP="00044F6C">
            <w:pPr>
              <w:rPr>
                <w:b/>
                <w:sz w:val="28"/>
                <w:szCs w:val="28"/>
              </w:rPr>
            </w:pPr>
            <w:r w:rsidRPr="002B7011">
              <w:rPr>
                <w:sz w:val="28"/>
                <w:szCs w:val="28"/>
              </w:rPr>
              <w:t>§46</w:t>
            </w:r>
            <w:proofErr w:type="gramStart"/>
            <w:r w:rsidRPr="002B7011">
              <w:rPr>
                <w:sz w:val="28"/>
                <w:szCs w:val="28"/>
              </w:rPr>
              <w:t xml:space="preserve"> С</w:t>
            </w:r>
            <w:proofErr w:type="gramEnd"/>
            <w:r w:rsidRPr="002B7011">
              <w:rPr>
                <w:sz w:val="28"/>
                <w:szCs w:val="28"/>
              </w:rPr>
              <w:t>тр.130 в</w:t>
            </w:r>
            <w:r w:rsidRPr="002B7011">
              <w:rPr>
                <w:sz w:val="28"/>
                <w:szCs w:val="28"/>
              </w:rPr>
              <w:t>о</w:t>
            </w:r>
            <w:r w:rsidRPr="002B7011">
              <w:rPr>
                <w:sz w:val="28"/>
                <w:szCs w:val="28"/>
              </w:rPr>
              <w:t>просы</w:t>
            </w:r>
          </w:p>
        </w:tc>
      </w:tr>
      <w:tr w:rsidR="00F85AF7" w:rsidRPr="004117AD" w:rsidTr="00044F6C">
        <w:trPr>
          <w:trHeight w:val="325"/>
          <w:tblHeader/>
        </w:trPr>
        <w:tc>
          <w:tcPr>
            <w:tcW w:w="709" w:type="dxa"/>
          </w:tcPr>
          <w:p w:rsidR="00F85AF7" w:rsidRDefault="00F85AF7" w:rsidP="00044F6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56</w:t>
            </w:r>
          </w:p>
        </w:tc>
        <w:tc>
          <w:tcPr>
            <w:tcW w:w="1418" w:type="dxa"/>
          </w:tcPr>
          <w:p w:rsidR="00F85AF7" w:rsidRPr="00DE6A32" w:rsidRDefault="00F85AF7" w:rsidP="00044F6C">
            <w:pPr>
              <w:rPr>
                <w:bCs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19.04</w:t>
            </w:r>
          </w:p>
        </w:tc>
        <w:tc>
          <w:tcPr>
            <w:tcW w:w="1275" w:type="dxa"/>
          </w:tcPr>
          <w:p w:rsidR="00F85AF7" w:rsidRPr="00BA1430" w:rsidRDefault="00F85AF7" w:rsidP="00044F6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63" w:type="dxa"/>
          </w:tcPr>
          <w:p w:rsidR="00F85AF7" w:rsidRPr="00114764" w:rsidRDefault="00F85AF7" w:rsidP="00044F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Контрольная работа №2 </w:t>
            </w:r>
            <w:r w:rsidRPr="00114764">
              <w:rPr>
                <w:sz w:val="28"/>
                <w:szCs w:val="28"/>
              </w:rPr>
              <w:t xml:space="preserve"> по теме «Природно-хозяйственные зоны»</w:t>
            </w:r>
          </w:p>
        </w:tc>
        <w:tc>
          <w:tcPr>
            <w:tcW w:w="1134" w:type="dxa"/>
            <w:gridSpan w:val="2"/>
          </w:tcPr>
          <w:p w:rsidR="00F85AF7" w:rsidRPr="00BA1430" w:rsidRDefault="00F85AF7" w:rsidP="00044F6C">
            <w:pPr>
              <w:jc w:val="center"/>
              <w:rPr>
                <w:sz w:val="28"/>
                <w:szCs w:val="28"/>
              </w:rPr>
            </w:pPr>
            <w:r w:rsidRPr="00BA1430">
              <w:rPr>
                <w:sz w:val="28"/>
                <w:szCs w:val="28"/>
              </w:rPr>
              <w:t>1</w:t>
            </w:r>
          </w:p>
        </w:tc>
        <w:tc>
          <w:tcPr>
            <w:tcW w:w="2460" w:type="dxa"/>
            <w:gridSpan w:val="3"/>
          </w:tcPr>
          <w:p w:rsidR="00F85AF7" w:rsidRPr="002B7011" w:rsidRDefault="00F85AF7" w:rsidP="00044F6C">
            <w:pPr>
              <w:rPr>
                <w:sz w:val="28"/>
                <w:szCs w:val="28"/>
              </w:rPr>
            </w:pPr>
            <w:r w:rsidRPr="002B7011">
              <w:rPr>
                <w:sz w:val="28"/>
                <w:szCs w:val="28"/>
              </w:rPr>
              <w:t>Национальные парки России (подготовка буклета для турист</w:t>
            </w:r>
            <w:r w:rsidRPr="002B7011">
              <w:rPr>
                <w:sz w:val="28"/>
                <w:szCs w:val="28"/>
              </w:rPr>
              <w:t>и</w:t>
            </w:r>
            <w:r w:rsidRPr="002B7011">
              <w:rPr>
                <w:sz w:val="28"/>
                <w:szCs w:val="28"/>
              </w:rPr>
              <w:t>ческой фирмы)</w:t>
            </w:r>
          </w:p>
        </w:tc>
      </w:tr>
      <w:tr w:rsidR="00F85AF7" w:rsidRPr="00027419" w:rsidTr="00044F6C">
        <w:trPr>
          <w:trHeight w:val="247"/>
          <w:tblHeader/>
        </w:trPr>
        <w:tc>
          <w:tcPr>
            <w:tcW w:w="10915" w:type="dxa"/>
            <w:gridSpan w:val="5"/>
          </w:tcPr>
          <w:p w:rsidR="00F85AF7" w:rsidRPr="00114764" w:rsidRDefault="00F85AF7" w:rsidP="00044F6C">
            <w:pPr>
              <w:jc w:val="center"/>
              <w:rPr>
                <w:b/>
                <w:sz w:val="28"/>
                <w:szCs w:val="28"/>
              </w:rPr>
            </w:pPr>
            <w:r w:rsidRPr="00114764">
              <w:rPr>
                <w:b/>
                <w:sz w:val="28"/>
                <w:szCs w:val="28"/>
              </w:rPr>
              <w:t xml:space="preserve">Раздел </w:t>
            </w:r>
            <w:r w:rsidRPr="00114764">
              <w:rPr>
                <w:b/>
                <w:sz w:val="28"/>
                <w:szCs w:val="28"/>
                <w:lang w:val="en-US"/>
              </w:rPr>
              <w:t>III</w:t>
            </w:r>
            <w:r w:rsidRPr="00114764">
              <w:rPr>
                <w:b/>
                <w:sz w:val="28"/>
                <w:szCs w:val="28"/>
              </w:rPr>
              <w:t>. Население России</w:t>
            </w:r>
          </w:p>
        </w:tc>
        <w:tc>
          <w:tcPr>
            <w:tcW w:w="1134" w:type="dxa"/>
            <w:gridSpan w:val="2"/>
          </w:tcPr>
          <w:p w:rsidR="00F85AF7" w:rsidRPr="00BA1430" w:rsidRDefault="00F85AF7" w:rsidP="00044F6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2410" w:type="dxa"/>
            <w:gridSpan w:val="2"/>
          </w:tcPr>
          <w:p w:rsidR="00F85AF7" w:rsidRPr="002B7011" w:rsidRDefault="00F85AF7" w:rsidP="00044F6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85AF7" w:rsidRPr="00027419" w:rsidTr="00044F6C">
        <w:trPr>
          <w:trHeight w:val="325"/>
          <w:tblHeader/>
        </w:trPr>
        <w:tc>
          <w:tcPr>
            <w:tcW w:w="709" w:type="dxa"/>
          </w:tcPr>
          <w:p w:rsidR="00F85AF7" w:rsidRPr="00114764" w:rsidRDefault="00F85AF7" w:rsidP="00044F6C">
            <w:pPr>
              <w:rPr>
                <w:bCs/>
                <w:sz w:val="28"/>
                <w:szCs w:val="28"/>
              </w:rPr>
            </w:pPr>
            <w:r w:rsidRPr="00114764"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1418" w:type="dxa"/>
          </w:tcPr>
          <w:p w:rsidR="00F85AF7" w:rsidRPr="00DE6A32" w:rsidRDefault="00F85AF7" w:rsidP="00044F6C">
            <w:pPr>
              <w:rPr>
                <w:bCs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21.04</w:t>
            </w:r>
          </w:p>
        </w:tc>
        <w:tc>
          <w:tcPr>
            <w:tcW w:w="1275" w:type="dxa"/>
          </w:tcPr>
          <w:p w:rsidR="00F85AF7" w:rsidRPr="00114764" w:rsidRDefault="00F85AF7" w:rsidP="00044F6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63" w:type="dxa"/>
          </w:tcPr>
          <w:p w:rsidR="00F85AF7" w:rsidRPr="00114764" w:rsidRDefault="00F85AF7" w:rsidP="00044F6C">
            <w:pPr>
              <w:rPr>
                <w:sz w:val="28"/>
                <w:szCs w:val="28"/>
              </w:rPr>
            </w:pPr>
            <w:r w:rsidRPr="00114764">
              <w:rPr>
                <w:sz w:val="28"/>
                <w:szCs w:val="28"/>
              </w:rPr>
              <w:t>Численность населения</w:t>
            </w:r>
          </w:p>
        </w:tc>
        <w:tc>
          <w:tcPr>
            <w:tcW w:w="1134" w:type="dxa"/>
            <w:gridSpan w:val="2"/>
          </w:tcPr>
          <w:p w:rsidR="00F85AF7" w:rsidRDefault="00F85AF7" w:rsidP="00044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60" w:type="dxa"/>
            <w:gridSpan w:val="3"/>
          </w:tcPr>
          <w:p w:rsidR="00F85AF7" w:rsidRPr="002B7011" w:rsidRDefault="00F85AF7" w:rsidP="00044F6C">
            <w:pPr>
              <w:rPr>
                <w:b/>
                <w:sz w:val="28"/>
                <w:szCs w:val="28"/>
              </w:rPr>
            </w:pPr>
            <w:r w:rsidRPr="002B7011">
              <w:rPr>
                <w:sz w:val="28"/>
                <w:szCs w:val="28"/>
              </w:rPr>
              <w:t>§47,48</w:t>
            </w:r>
            <w:r>
              <w:rPr>
                <w:sz w:val="28"/>
                <w:szCs w:val="28"/>
              </w:rPr>
              <w:t xml:space="preserve"> стр. 134 исследования</w:t>
            </w:r>
          </w:p>
        </w:tc>
      </w:tr>
      <w:tr w:rsidR="00F85AF7" w:rsidRPr="00027419" w:rsidTr="00044F6C">
        <w:trPr>
          <w:trHeight w:val="325"/>
          <w:tblHeader/>
        </w:trPr>
        <w:tc>
          <w:tcPr>
            <w:tcW w:w="709" w:type="dxa"/>
          </w:tcPr>
          <w:p w:rsidR="00F85AF7" w:rsidRPr="00114764" w:rsidRDefault="00F85AF7" w:rsidP="00044F6C">
            <w:pPr>
              <w:rPr>
                <w:bCs/>
                <w:sz w:val="28"/>
                <w:szCs w:val="28"/>
              </w:rPr>
            </w:pPr>
            <w:r w:rsidRPr="00114764"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F85AF7" w:rsidRPr="00DE6A32" w:rsidRDefault="00F85AF7" w:rsidP="00044F6C">
            <w:pPr>
              <w:rPr>
                <w:bCs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26.04</w:t>
            </w:r>
          </w:p>
        </w:tc>
        <w:tc>
          <w:tcPr>
            <w:tcW w:w="1275" w:type="dxa"/>
          </w:tcPr>
          <w:p w:rsidR="00F85AF7" w:rsidRPr="00114764" w:rsidRDefault="00F85AF7" w:rsidP="00044F6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63" w:type="dxa"/>
          </w:tcPr>
          <w:p w:rsidR="00F85AF7" w:rsidRPr="00114764" w:rsidRDefault="00F85AF7" w:rsidP="00044F6C">
            <w:pPr>
              <w:rPr>
                <w:sz w:val="28"/>
                <w:szCs w:val="28"/>
              </w:rPr>
            </w:pPr>
            <w:r w:rsidRPr="00114764">
              <w:rPr>
                <w:sz w:val="28"/>
                <w:szCs w:val="28"/>
              </w:rPr>
              <w:t xml:space="preserve">Мужчины и женщины. </w:t>
            </w:r>
          </w:p>
        </w:tc>
        <w:tc>
          <w:tcPr>
            <w:tcW w:w="1134" w:type="dxa"/>
            <w:gridSpan w:val="2"/>
          </w:tcPr>
          <w:p w:rsidR="00F85AF7" w:rsidRDefault="00F85AF7" w:rsidP="00044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60" w:type="dxa"/>
            <w:gridSpan w:val="3"/>
          </w:tcPr>
          <w:p w:rsidR="00F85AF7" w:rsidRPr="002B7011" w:rsidRDefault="00F85AF7" w:rsidP="00044F6C">
            <w:pPr>
              <w:rPr>
                <w:b/>
                <w:sz w:val="28"/>
                <w:szCs w:val="28"/>
              </w:rPr>
            </w:pPr>
            <w:r w:rsidRPr="002B7011">
              <w:rPr>
                <w:sz w:val="28"/>
                <w:szCs w:val="28"/>
              </w:rPr>
              <w:t>§49</w:t>
            </w:r>
            <w:r>
              <w:rPr>
                <w:sz w:val="28"/>
                <w:szCs w:val="28"/>
              </w:rPr>
              <w:t xml:space="preserve"> стр. 137 в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просы</w:t>
            </w:r>
          </w:p>
        </w:tc>
      </w:tr>
      <w:tr w:rsidR="00F85AF7" w:rsidRPr="00027419" w:rsidTr="00044F6C">
        <w:trPr>
          <w:trHeight w:val="325"/>
          <w:tblHeader/>
        </w:trPr>
        <w:tc>
          <w:tcPr>
            <w:tcW w:w="709" w:type="dxa"/>
          </w:tcPr>
          <w:p w:rsidR="00F85AF7" w:rsidRPr="00114764" w:rsidRDefault="00F85AF7" w:rsidP="00044F6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59</w:t>
            </w:r>
          </w:p>
        </w:tc>
        <w:tc>
          <w:tcPr>
            <w:tcW w:w="1418" w:type="dxa"/>
          </w:tcPr>
          <w:p w:rsidR="00F85AF7" w:rsidRPr="00DE6A32" w:rsidRDefault="00F85AF7" w:rsidP="00044F6C">
            <w:pPr>
              <w:rPr>
                <w:bCs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28.04</w:t>
            </w:r>
          </w:p>
        </w:tc>
        <w:tc>
          <w:tcPr>
            <w:tcW w:w="1275" w:type="dxa"/>
          </w:tcPr>
          <w:p w:rsidR="00F85AF7" w:rsidRPr="00114764" w:rsidRDefault="00F85AF7" w:rsidP="00044F6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63" w:type="dxa"/>
          </w:tcPr>
          <w:p w:rsidR="00F85AF7" w:rsidRPr="00114764" w:rsidRDefault="00F85AF7" w:rsidP="00044F6C">
            <w:pPr>
              <w:rPr>
                <w:sz w:val="28"/>
                <w:szCs w:val="28"/>
              </w:rPr>
            </w:pPr>
            <w:r w:rsidRPr="00114764">
              <w:rPr>
                <w:sz w:val="28"/>
                <w:szCs w:val="28"/>
              </w:rPr>
              <w:t>Молодые и старые</w:t>
            </w:r>
          </w:p>
          <w:p w:rsidR="00F85AF7" w:rsidRPr="00114764" w:rsidRDefault="00F85AF7" w:rsidP="00044F6C">
            <w:pPr>
              <w:rPr>
                <w:sz w:val="28"/>
                <w:szCs w:val="28"/>
              </w:rPr>
            </w:pPr>
            <w:r w:rsidRPr="008D509E">
              <w:rPr>
                <w:i/>
                <w:sz w:val="28"/>
                <w:szCs w:val="28"/>
              </w:rPr>
              <w:t>Практическая работа № 13</w:t>
            </w:r>
            <w:r>
              <w:rPr>
                <w:sz w:val="28"/>
                <w:szCs w:val="28"/>
              </w:rPr>
              <w:t xml:space="preserve"> С</w:t>
            </w:r>
            <w:r w:rsidRPr="00114764">
              <w:rPr>
                <w:sz w:val="28"/>
                <w:szCs w:val="28"/>
              </w:rPr>
              <w:t>оставлени</w:t>
            </w:r>
            <w:r>
              <w:rPr>
                <w:sz w:val="28"/>
                <w:szCs w:val="28"/>
              </w:rPr>
              <w:t>е</w:t>
            </w:r>
            <w:r w:rsidRPr="00114764">
              <w:rPr>
                <w:sz w:val="28"/>
                <w:szCs w:val="28"/>
              </w:rPr>
              <w:t xml:space="preserve"> сравнительной </w:t>
            </w:r>
            <w:proofErr w:type="gramStart"/>
            <w:r w:rsidRPr="00114764">
              <w:rPr>
                <w:sz w:val="28"/>
                <w:szCs w:val="28"/>
              </w:rPr>
              <w:t>характеристики половозрастного состава населения реги</w:t>
            </w:r>
            <w:r w:rsidRPr="00114764">
              <w:rPr>
                <w:sz w:val="28"/>
                <w:szCs w:val="28"/>
              </w:rPr>
              <w:t>о</w:t>
            </w:r>
            <w:r w:rsidRPr="00114764">
              <w:rPr>
                <w:sz w:val="28"/>
                <w:szCs w:val="28"/>
              </w:rPr>
              <w:t>нов Росси</w:t>
            </w:r>
            <w:r>
              <w:rPr>
                <w:sz w:val="28"/>
                <w:szCs w:val="28"/>
              </w:rPr>
              <w:t>и</w:t>
            </w:r>
            <w:proofErr w:type="gramEnd"/>
          </w:p>
        </w:tc>
        <w:tc>
          <w:tcPr>
            <w:tcW w:w="1134" w:type="dxa"/>
            <w:gridSpan w:val="2"/>
          </w:tcPr>
          <w:p w:rsidR="00F85AF7" w:rsidRDefault="00F85AF7" w:rsidP="00044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60" w:type="dxa"/>
            <w:gridSpan w:val="3"/>
          </w:tcPr>
          <w:p w:rsidR="00F85AF7" w:rsidRPr="002B7011" w:rsidRDefault="00F85AF7" w:rsidP="00044F6C">
            <w:pPr>
              <w:rPr>
                <w:b/>
                <w:sz w:val="28"/>
                <w:szCs w:val="28"/>
              </w:rPr>
            </w:pPr>
            <w:r w:rsidRPr="002B7011">
              <w:rPr>
                <w:sz w:val="28"/>
                <w:szCs w:val="28"/>
              </w:rPr>
              <w:t>§50</w:t>
            </w:r>
            <w:r>
              <w:rPr>
                <w:sz w:val="28"/>
                <w:szCs w:val="28"/>
              </w:rPr>
              <w:t xml:space="preserve"> стр. 139 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следования</w:t>
            </w:r>
          </w:p>
        </w:tc>
      </w:tr>
      <w:tr w:rsidR="00F85AF7" w:rsidRPr="00027419" w:rsidTr="00044F6C">
        <w:trPr>
          <w:trHeight w:val="325"/>
          <w:tblHeader/>
        </w:trPr>
        <w:tc>
          <w:tcPr>
            <w:tcW w:w="709" w:type="dxa"/>
          </w:tcPr>
          <w:p w:rsidR="00F85AF7" w:rsidRPr="00114764" w:rsidRDefault="00F85AF7" w:rsidP="00044F6C">
            <w:pPr>
              <w:rPr>
                <w:bCs/>
                <w:sz w:val="28"/>
                <w:szCs w:val="28"/>
              </w:rPr>
            </w:pPr>
            <w:r w:rsidRPr="00114764">
              <w:rPr>
                <w:bCs/>
                <w:sz w:val="28"/>
                <w:szCs w:val="28"/>
              </w:rPr>
              <w:t>6</w:t>
            </w: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F85AF7" w:rsidRPr="00DE6A32" w:rsidRDefault="00F85AF7" w:rsidP="00044F6C">
            <w:pPr>
              <w:rPr>
                <w:bCs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03.05</w:t>
            </w:r>
          </w:p>
        </w:tc>
        <w:tc>
          <w:tcPr>
            <w:tcW w:w="1275" w:type="dxa"/>
          </w:tcPr>
          <w:p w:rsidR="00F85AF7" w:rsidRPr="00114764" w:rsidRDefault="00F85AF7" w:rsidP="00044F6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63" w:type="dxa"/>
          </w:tcPr>
          <w:p w:rsidR="00F85AF7" w:rsidRPr="00114764" w:rsidRDefault="00F85AF7" w:rsidP="00044F6C">
            <w:pPr>
              <w:rPr>
                <w:sz w:val="28"/>
                <w:szCs w:val="28"/>
              </w:rPr>
            </w:pPr>
            <w:r w:rsidRPr="00114764">
              <w:rPr>
                <w:sz w:val="28"/>
                <w:szCs w:val="28"/>
              </w:rPr>
              <w:t>Народы</w:t>
            </w:r>
          </w:p>
        </w:tc>
        <w:tc>
          <w:tcPr>
            <w:tcW w:w="1134" w:type="dxa"/>
            <w:gridSpan w:val="2"/>
          </w:tcPr>
          <w:p w:rsidR="00F85AF7" w:rsidRDefault="00F85AF7" w:rsidP="00044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60" w:type="dxa"/>
            <w:gridSpan w:val="3"/>
          </w:tcPr>
          <w:p w:rsidR="00F85AF7" w:rsidRPr="002B7011" w:rsidRDefault="00F85AF7" w:rsidP="00044F6C">
            <w:pPr>
              <w:rPr>
                <w:b/>
                <w:sz w:val="28"/>
                <w:szCs w:val="28"/>
              </w:rPr>
            </w:pPr>
            <w:r w:rsidRPr="002B7011">
              <w:rPr>
                <w:sz w:val="28"/>
                <w:szCs w:val="28"/>
              </w:rPr>
              <w:t>§51Национальные костюмы народов России (создание презентации)</w:t>
            </w:r>
          </w:p>
        </w:tc>
      </w:tr>
      <w:tr w:rsidR="00F85AF7" w:rsidRPr="00027419" w:rsidTr="00044F6C">
        <w:trPr>
          <w:trHeight w:val="325"/>
          <w:tblHeader/>
        </w:trPr>
        <w:tc>
          <w:tcPr>
            <w:tcW w:w="709" w:type="dxa"/>
          </w:tcPr>
          <w:p w:rsidR="00F85AF7" w:rsidRPr="00114764" w:rsidRDefault="00F85AF7" w:rsidP="00044F6C">
            <w:pPr>
              <w:rPr>
                <w:bCs/>
                <w:sz w:val="28"/>
                <w:szCs w:val="28"/>
              </w:rPr>
            </w:pPr>
            <w:r w:rsidRPr="00114764">
              <w:rPr>
                <w:bCs/>
                <w:sz w:val="28"/>
                <w:szCs w:val="28"/>
              </w:rPr>
              <w:t>6</w:t>
            </w: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F85AF7" w:rsidRPr="00DE6A32" w:rsidRDefault="00F85AF7" w:rsidP="00044F6C">
            <w:pPr>
              <w:rPr>
                <w:bCs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05.05</w:t>
            </w:r>
          </w:p>
        </w:tc>
        <w:tc>
          <w:tcPr>
            <w:tcW w:w="1275" w:type="dxa"/>
          </w:tcPr>
          <w:p w:rsidR="00F85AF7" w:rsidRPr="00114764" w:rsidRDefault="00F85AF7" w:rsidP="00044F6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63" w:type="dxa"/>
          </w:tcPr>
          <w:p w:rsidR="00F85AF7" w:rsidRPr="00114764" w:rsidRDefault="00F85AF7" w:rsidP="00044F6C">
            <w:pPr>
              <w:rPr>
                <w:sz w:val="28"/>
                <w:szCs w:val="28"/>
              </w:rPr>
            </w:pPr>
            <w:r w:rsidRPr="00114764">
              <w:rPr>
                <w:sz w:val="28"/>
                <w:szCs w:val="28"/>
              </w:rPr>
              <w:t>Языки</w:t>
            </w:r>
          </w:p>
        </w:tc>
        <w:tc>
          <w:tcPr>
            <w:tcW w:w="1134" w:type="dxa"/>
            <w:gridSpan w:val="2"/>
          </w:tcPr>
          <w:p w:rsidR="00F85AF7" w:rsidRDefault="00F85AF7" w:rsidP="00044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60" w:type="dxa"/>
            <w:gridSpan w:val="3"/>
          </w:tcPr>
          <w:p w:rsidR="00F85AF7" w:rsidRPr="002B7011" w:rsidRDefault="00F85AF7" w:rsidP="00044F6C">
            <w:pPr>
              <w:rPr>
                <w:b/>
                <w:sz w:val="28"/>
                <w:szCs w:val="28"/>
              </w:rPr>
            </w:pPr>
            <w:r w:rsidRPr="002B7011">
              <w:rPr>
                <w:sz w:val="28"/>
                <w:szCs w:val="28"/>
              </w:rPr>
              <w:t>§52</w:t>
            </w:r>
            <w:r>
              <w:rPr>
                <w:sz w:val="28"/>
                <w:szCs w:val="28"/>
              </w:rPr>
              <w:t xml:space="preserve"> стр. 143 в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просы</w:t>
            </w:r>
          </w:p>
        </w:tc>
      </w:tr>
      <w:tr w:rsidR="00F85AF7" w:rsidRPr="00027419" w:rsidTr="00044F6C">
        <w:trPr>
          <w:trHeight w:val="325"/>
          <w:tblHeader/>
        </w:trPr>
        <w:tc>
          <w:tcPr>
            <w:tcW w:w="709" w:type="dxa"/>
          </w:tcPr>
          <w:p w:rsidR="00F85AF7" w:rsidRPr="00114764" w:rsidRDefault="00F85AF7" w:rsidP="00044F6C">
            <w:pPr>
              <w:rPr>
                <w:bCs/>
                <w:sz w:val="28"/>
                <w:szCs w:val="28"/>
              </w:rPr>
            </w:pPr>
            <w:r w:rsidRPr="00114764">
              <w:rPr>
                <w:bCs/>
                <w:sz w:val="28"/>
                <w:szCs w:val="28"/>
              </w:rPr>
              <w:t>6</w:t>
            </w: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F85AF7" w:rsidRPr="00DE6A32" w:rsidRDefault="00F85AF7" w:rsidP="00044F6C">
            <w:pPr>
              <w:rPr>
                <w:bCs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10.05</w:t>
            </w:r>
          </w:p>
        </w:tc>
        <w:tc>
          <w:tcPr>
            <w:tcW w:w="1275" w:type="dxa"/>
          </w:tcPr>
          <w:p w:rsidR="00F85AF7" w:rsidRPr="00114764" w:rsidRDefault="00F85AF7" w:rsidP="00044F6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63" w:type="dxa"/>
          </w:tcPr>
          <w:p w:rsidR="00F85AF7" w:rsidRPr="00114764" w:rsidRDefault="00F85AF7" w:rsidP="00044F6C">
            <w:pPr>
              <w:rPr>
                <w:sz w:val="28"/>
                <w:szCs w:val="28"/>
              </w:rPr>
            </w:pPr>
            <w:r w:rsidRPr="00114764">
              <w:rPr>
                <w:sz w:val="28"/>
                <w:szCs w:val="28"/>
              </w:rPr>
              <w:t>Религии</w:t>
            </w:r>
          </w:p>
        </w:tc>
        <w:tc>
          <w:tcPr>
            <w:tcW w:w="1134" w:type="dxa"/>
            <w:gridSpan w:val="2"/>
          </w:tcPr>
          <w:p w:rsidR="00F85AF7" w:rsidRDefault="00F85AF7" w:rsidP="00044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60" w:type="dxa"/>
            <w:gridSpan w:val="3"/>
          </w:tcPr>
          <w:p w:rsidR="00F85AF7" w:rsidRPr="002B7011" w:rsidRDefault="00F85AF7" w:rsidP="00044F6C">
            <w:pPr>
              <w:rPr>
                <w:b/>
                <w:sz w:val="28"/>
                <w:szCs w:val="28"/>
              </w:rPr>
            </w:pPr>
            <w:r w:rsidRPr="002B7011">
              <w:rPr>
                <w:sz w:val="28"/>
                <w:szCs w:val="28"/>
              </w:rPr>
              <w:t>§53</w:t>
            </w:r>
            <w:r>
              <w:rPr>
                <w:sz w:val="28"/>
                <w:szCs w:val="28"/>
              </w:rPr>
              <w:t xml:space="preserve"> стр. 145 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следования</w:t>
            </w:r>
          </w:p>
        </w:tc>
      </w:tr>
      <w:tr w:rsidR="00F85AF7" w:rsidRPr="00027419" w:rsidTr="00044F6C">
        <w:trPr>
          <w:trHeight w:val="325"/>
          <w:tblHeader/>
        </w:trPr>
        <w:tc>
          <w:tcPr>
            <w:tcW w:w="709" w:type="dxa"/>
          </w:tcPr>
          <w:p w:rsidR="00F85AF7" w:rsidRPr="00114764" w:rsidRDefault="00F85AF7" w:rsidP="00044F6C">
            <w:pPr>
              <w:rPr>
                <w:bCs/>
                <w:sz w:val="28"/>
                <w:szCs w:val="28"/>
              </w:rPr>
            </w:pPr>
            <w:r w:rsidRPr="00114764">
              <w:rPr>
                <w:bCs/>
                <w:sz w:val="28"/>
                <w:szCs w:val="28"/>
              </w:rPr>
              <w:t>6</w:t>
            </w: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F85AF7" w:rsidRPr="00DE6A32" w:rsidRDefault="00F85AF7" w:rsidP="00044F6C">
            <w:pPr>
              <w:rPr>
                <w:bCs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12.05</w:t>
            </w:r>
          </w:p>
        </w:tc>
        <w:tc>
          <w:tcPr>
            <w:tcW w:w="1275" w:type="dxa"/>
          </w:tcPr>
          <w:p w:rsidR="00F85AF7" w:rsidRPr="00114764" w:rsidRDefault="00F85AF7" w:rsidP="00044F6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63" w:type="dxa"/>
          </w:tcPr>
          <w:p w:rsidR="00F85AF7" w:rsidRPr="00114764" w:rsidRDefault="00F85AF7" w:rsidP="00044F6C">
            <w:pPr>
              <w:rPr>
                <w:sz w:val="28"/>
                <w:szCs w:val="28"/>
              </w:rPr>
            </w:pPr>
            <w:r w:rsidRPr="00114764">
              <w:rPr>
                <w:sz w:val="28"/>
                <w:szCs w:val="28"/>
              </w:rPr>
              <w:t>Размещение населения</w:t>
            </w:r>
          </w:p>
        </w:tc>
        <w:tc>
          <w:tcPr>
            <w:tcW w:w="1134" w:type="dxa"/>
            <w:gridSpan w:val="2"/>
          </w:tcPr>
          <w:p w:rsidR="00F85AF7" w:rsidRDefault="00F85AF7" w:rsidP="00044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60" w:type="dxa"/>
            <w:gridSpan w:val="3"/>
          </w:tcPr>
          <w:p w:rsidR="00F85AF7" w:rsidRPr="002B7011" w:rsidRDefault="00F85AF7" w:rsidP="00044F6C">
            <w:pPr>
              <w:rPr>
                <w:b/>
                <w:sz w:val="28"/>
                <w:szCs w:val="28"/>
              </w:rPr>
            </w:pPr>
            <w:r w:rsidRPr="002B7011">
              <w:rPr>
                <w:sz w:val="28"/>
                <w:szCs w:val="28"/>
              </w:rPr>
              <w:t>§54</w:t>
            </w:r>
            <w:r>
              <w:rPr>
                <w:sz w:val="28"/>
                <w:szCs w:val="28"/>
              </w:rPr>
              <w:t xml:space="preserve"> стр. 147 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следования</w:t>
            </w:r>
          </w:p>
        </w:tc>
      </w:tr>
      <w:tr w:rsidR="00F85AF7" w:rsidRPr="00027419" w:rsidTr="00044F6C">
        <w:trPr>
          <w:trHeight w:val="325"/>
          <w:tblHeader/>
        </w:trPr>
        <w:tc>
          <w:tcPr>
            <w:tcW w:w="709" w:type="dxa"/>
          </w:tcPr>
          <w:p w:rsidR="00F85AF7" w:rsidRPr="00114764" w:rsidRDefault="00F85AF7" w:rsidP="00044F6C">
            <w:pPr>
              <w:rPr>
                <w:bCs/>
                <w:sz w:val="28"/>
                <w:szCs w:val="28"/>
              </w:rPr>
            </w:pPr>
            <w:r w:rsidRPr="00114764">
              <w:rPr>
                <w:bCs/>
                <w:sz w:val="28"/>
                <w:szCs w:val="28"/>
              </w:rPr>
              <w:t>6</w:t>
            </w: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F85AF7" w:rsidRPr="00DE6A32" w:rsidRDefault="00F85AF7" w:rsidP="00044F6C">
            <w:pPr>
              <w:rPr>
                <w:bCs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17.05</w:t>
            </w:r>
          </w:p>
        </w:tc>
        <w:tc>
          <w:tcPr>
            <w:tcW w:w="1275" w:type="dxa"/>
          </w:tcPr>
          <w:p w:rsidR="00F85AF7" w:rsidRPr="00114764" w:rsidRDefault="00F85AF7" w:rsidP="00044F6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63" w:type="dxa"/>
          </w:tcPr>
          <w:p w:rsidR="00F85AF7" w:rsidRPr="00114764" w:rsidRDefault="00F85AF7" w:rsidP="00044F6C">
            <w:pPr>
              <w:rPr>
                <w:sz w:val="28"/>
                <w:szCs w:val="28"/>
              </w:rPr>
            </w:pPr>
            <w:r w:rsidRPr="00114764">
              <w:rPr>
                <w:sz w:val="28"/>
                <w:szCs w:val="28"/>
              </w:rPr>
              <w:t xml:space="preserve">Города России. Урбанизация  </w:t>
            </w:r>
          </w:p>
        </w:tc>
        <w:tc>
          <w:tcPr>
            <w:tcW w:w="1134" w:type="dxa"/>
            <w:gridSpan w:val="2"/>
          </w:tcPr>
          <w:p w:rsidR="00F85AF7" w:rsidRDefault="00F85AF7" w:rsidP="00044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60" w:type="dxa"/>
            <w:gridSpan w:val="3"/>
          </w:tcPr>
          <w:p w:rsidR="00F85AF7" w:rsidRPr="002B7011" w:rsidRDefault="00F85AF7" w:rsidP="00044F6C">
            <w:pPr>
              <w:rPr>
                <w:b/>
                <w:sz w:val="28"/>
                <w:szCs w:val="28"/>
              </w:rPr>
            </w:pPr>
            <w:r w:rsidRPr="002B7011">
              <w:rPr>
                <w:sz w:val="28"/>
                <w:szCs w:val="28"/>
              </w:rPr>
              <w:t>§55</w:t>
            </w:r>
            <w:r>
              <w:rPr>
                <w:sz w:val="28"/>
                <w:szCs w:val="28"/>
              </w:rPr>
              <w:t xml:space="preserve"> стр. 151 в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просы</w:t>
            </w:r>
          </w:p>
        </w:tc>
      </w:tr>
      <w:tr w:rsidR="00F85AF7" w:rsidRPr="00027419" w:rsidTr="00044F6C">
        <w:trPr>
          <w:trHeight w:val="325"/>
          <w:tblHeader/>
        </w:trPr>
        <w:tc>
          <w:tcPr>
            <w:tcW w:w="709" w:type="dxa"/>
          </w:tcPr>
          <w:p w:rsidR="00F85AF7" w:rsidRPr="00114764" w:rsidRDefault="00F85AF7" w:rsidP="00044F6C">
            <w:pPr>
              <w:rPr>
                <w:bCs/>
                <w:sz w:val="28"/>
                <w:szCs w:val="28"/>
              </w:rPr>
            </w:pPr>
            <w:r w:rsidRPr="00114764">
              <w:rPr>
                <w:bCs/>
                <w:sz w:val="28"/>
                <w:szCs w:val="28"/>
              </w:rPr>
              <w:lastRenderedPageBreak/>
              <w:t>6</w:t>
            </w: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F85AF7" w:rsidRPr="00DE6A32" w:rsidRDefault="00F85AF7" w:rsidP="00044F6C">
            <w:pPr>
              <w:rPr>
                <w:bCs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19.05</w:t>
            </w:r>
          </w:p>
        </w:tc>
        <w:tc>
          <w:tcPr>
            <w:tcW w:w="1275" w:type="dxa"/>
          </w:tcPr>
          <w:p w:rsidR="00F85AF7" w:rsidRPr="00114764" w:rsidRDefault="00F85AF7" w:rsidP="00044F6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63" w:type="dxa"/>
          </w:tcPr>
          <w:p w:rsidR="00F85AF7" w:rsidRPr="00114764" w:rsidRDefault="00F85AF7" w:rsidP="00044F6C">
            <w:pPr>
              <w:rPr>
                <w:sz w:val="28"/>
                <w:szCs w:val="28"/>
              </w:rPr>
            </w:pPr>
            <w:r w:rsidRPr="00114764">
              <w:rPr>
                <w:sz w:val="28"/>
                <w:szCs w:val="28"/>
              </w:rPr>
              <w:t xml:space="preserve">Сельские поселения и сельское население  </w:t>
            </w:r>
          </w:p>
        </w:tc>
        <w:tc>
          <w:tcPr>
            <w:tcW w:w="1134" w:type="dxa"/>
            <w:gridSpan w:val="2"/>
          </w:tcPr>
          <w:p w:rsidR="00F85AF7" w:rsidRDefault="00F85AF7" w:rsidP="00044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60" w:type="dxa"/>
            <w:gridSpan w:val="3"/>
          </w:tcPr>
          <w:p w:rsidR="00F85AF7" w:rsidRPr="002B7011" w:rsidRDefault="00F85AF7" w:rsidP="00044F6C">
            <w:pPr>
              <w:rPr>
                <w:b/>
                <w:sz w:val="28"/>
                <w:szCs w:val="28"/>
              </w:rPr>
            </w:pPr>
            <w:r w:rsidRPr="002B7011">
              <w:rPr>
                <w:sz w:val="28"/>
                <w:szCs w:val="28"/>
              </w:rPr>
              <w:t>§56</w:t>
            </w:r>
            <w:r>
              <w:rPr>
                <w:sz w:val="28"/>
                <w:szCs w:val="28"/>
              </w:rPr>
              <w:t xml:space="preserve"> стр. 153 в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просы</w:t>
            </w:r>
          </w:p>
        </w:tc>
      </w:tr>
      <w:tr w:rsidR="00F85AF7" w:rsidRPr="00027419" w:rsidTr="00044F6C">
        <w:trPr>
          <w:trHeight w:val="325"/>
          <w:tblHeader/>
        </w:trPr>
        <w:tc>
          <w:tcPr>
            <w:tcW w:w="709" w:type="dxa"/>
          </w:tcPr>
          <w:p w:rsidR="00F85AF7" w:rsidRPr="00114764" w:rsidRDefault="00F85AF7" w:rsidP="00044F6C">
            <w:pPr>
              <w:rPr>
                <w:bCs/>
                <w:sz w:val="28"/>
                <w:szCs w:val="28"/>
              </w:rPr>
            </w:pPr>
            <w:r w:rsidRPr="00114764">
              <w:rPr>
                <w:bCs/>
                <w:sz w:val="28"/>
                <w:szCs w:val="28"/>
              </w:rPr>
              <w:t>6</w:t>
            </w: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1418" w:type="dxa"/>
          </w:tcPr>
          <w:p w:rsidR="00F85AF7" w:rsidRPr="00DE6A32" w:rsidRDefault="00F85AF7" w:rsidP="00044F6C">
            <w:pPr>
              <w:rPr>
                <w:bCs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24.05</w:t>
            </w:r>
          </w:p>
        </w:tc>
        <w:tc>
          <w:tcPr>
            <w:tcW w:w="1275" w:type="dxa"/>
          </w:tcPr>
          <w:p w:rsidR="00F85AF7" w:rsidRPr="00114764" w:rsidRDefault="00F85AF7" w:rsidP="00044F6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63" w:type="dxa"/>
          </w:tcPr>
          <w:p w:rsidR="00F85AF7" w:rsidRPr="00114764" w:rsidRDefault="00F85AF7" w:rsidP="00044F6C">
            <w:pPr>
              <w:rPr>
                <w:sz w:val="28"/>
                <w:szCs w:val="28"/>
              </w:rPr>
            </w:pPr>
            <w:r w:rsidRPr="00114764">
              <w:rPr>
                <w:sz w:val="28"/>
                <w:szCs w:val="28"/>
              </w:rPr>
              <w:t xml:space="preserve">Миграции населения. География миграций  </w:t>
            </w:r>
          </w:p>
          <w:p w:rsidR="00F85AF7" w:rsidRPr="00114764" w:rsidRDefault="00F85AF7" w:rsidP="00044F6C">
            <w:pPr>
              <w:rPr>
                <w:sz w:val="28"/>
                <w:szCs w:val="28"/>
              </w:rPr>
            </w:pPr>
            <w:r w:rsidRPr="00580DD6">
              <w:rPr>
                <w:i/>
                <w:sz w:val="28"/>
                <w:szCs w:val="28"/>
              </w:rPr>
              <w:t>Практическая работа№ 14</w:t>
            </w:r>
            <w:r>
              <w:rPr>
                <w:sz w:val="28"/>
                <w:szCs w:val="28"/>
              </w:rPr>
              <w:t>Х</w:t>
            </w:r>
            <w:r w:rsidRPr="00114764">
              <w:rPr>
                <w:sz w:val="28"/>
                <w:szCs w:val="28"/>
              </w:rPr>
              <w:t>арактеристик</w:t>
            </w:r>
            <w:r>
              <w:rPr>
                <w:sz w:val="28"/>
                <w:szCs w:val="28"/>
              </w:rPr>
              <w:t>а</w:t>
            </w:r>
            <w:r w:rsidRPr="00114764">
              <w:rPr>
                <w:sz w:val="28"/>
                <w:szCs w:val="28"/>
              </w:rPr>
              <w:t xml:space="preserve"> особенностей движения населения России.</w:t>
            </w:r>
          </w:p>
        </w:tc>
        <w:tc>
          <w:tcPr>
            <w:tcW w:w="1134" w:type="dxa"/>
            <w:gridSpan w:val="2"/>
          </w:tcPr>
          <w:p w:rsidR="00F85AF7" w:rsidRDefault="00F85AF7" w:rsidP="00044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60" w:type="dxa"/>
            <w:gridSpan w:val="3"/>
          </w:tcPr>
          <w:p w:rsidR="00F85AF7" w:rsidRPr="002B7011" w:rsidRDefault="00F85AF7" w:rsidP="00044F6C">
            <w:pPr>
              <w:rPr>
                <w:b/>
                <w:sz w:val="28"/>
                <w:szCs w:val="28"/>
              </w:rPr>
            </w:pPr>
            <w:r w:rsidRPr="002B7011">
              <w:rPr>
                <w:sz w:val="28"/>
                <w:szCs w:val="28"/>
              </w:rPr>
              <w:t>§57,58</w:t>
            </w:r>
          </w:p>
        </w:tc>
      </w:tr>
      <w:tr w:rsidR="00F85AF7" w:rsidRPr="00027419" w:rsidTr="00044F6C">
        <w:trPr>
          <w:trHeight w:val="325"/>
          <w:tblHeader/>
        </w:trPr>
        <w:tc>
          <w:tcPr>
            <w:tcW w:w="709" w:type="dxa"/>
          </w:tcPr>
          <w:p w:rsidR="00F85AF7" w:rsidRPr="00114764" w:rsidRDefault="00F85AF7" w:rsidP="00044F6C">
            <w:pPr>
              <w:rPr>
                <w:bCs/>
                <w:sz w:val="28"/>
                <w:szCs w:val="28"/>
              </w:rPr>
            </w:pPr>
            <w:r w:rsidRPr="00114764">
              <w:rPr>
                <w:bCs/>
                <w:sz w:val="28"/>
                <w:szCs w:val="28"/>
              </w:rPr>
              <w:t>6</w:t>
            </w:r>
            <w:r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1418" w:type="dxa"/>
          </w:tcPr>
          <w:p w:rsidR="00F85AF7" w:rsidRPr="00DE6A32" w:rsidRDefault="00F85AF7" w:rsidP="00044F6C">
            <w:pPr>
              <w:rPr>
                <w:bCs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26.05</w:t>
            </w:r>
          </w:p>
        </w:tc>
        <w:tc>
          <w:tcPr>
            <w:tcW w:w="1275" w:type="dxa"/>
          </w:tcPr>
          <w:p w:rsidR="00F85AF7" w:rsidRPr="00114764" w:rsidRDefault="00F85AF7" w:rsidP="00044F6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63" w:type="dxa"/>
          </w:tcPr>
          <w:p w:rsidR="00F85AF7" w:rsidRPr="00114764" w:rsidRDefault="00F85AF7" w:rsidP="00044F6C">
            <w:pPr>
              <w:rPr>
                <w:sz w:val="28"/>
                <w:szCs w:val="28"/>
              </w:rPr>
            </w:pPr>
            <w:r w:rsidRPr="00D979B0">
              <w:rPr>
                <w:sz w:val="28"/>
                <w:szCs w:val="28"/>
              </w:rPr>
              <w:t>Контрольная работа№ 3 итоговая по курсу «Россия: прир</w:t>
            </w:r>
            <w:r w:rsidRPr="00D979B0">
              <w:rPr>
                <w:sz w:val="28"/>
                <w:szCs w:val="28"/>
              </w:rPr>
              <w:t>о</w:t>
            </w:r>
            <w:r w:rsidRPr="00D979B0">
              <w:rPr>
                <w:sz w:val="28"/>
                <w:szCs w:val="28"/>
              </w:rPr>
              <w:t>да, население, хозяйство»</w:t>
            </w:r>
          </w:p>
        </w:tc>
        <w:tc>
          <w:tcPr>
            <w:tcW w:w="1134" w:type="dxa"/>
            <w:gridSpan w:val="2"/>
          </w:tcPr>
          <w:p w:rsidR="00F85AF7" w:rsidRDefault="00F85AF7" w:rsidP="00044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60" w:type="dxa"/>
            <w:gridSpan w:val="3"/>
          </w:tcPr>
          <w:p w:rsidR="00F85AF7" w:rsidRPr="002B7011" w:rsidRDefault="00F85AF7" w:rsidP="00044F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«</w:t>
            </w:r>
            <w:proofErr w:type="gramStart"/>
            <w:r>
              <w:rPr>
                <w:sz w:val="28"/>
                <w:szCs w:val="28"/>
              </w:rPr>
              <w:t>Я-Россиянин</w:t>
            </w:r>
            <w:proofErr w:type="gramEnd"/>
            <w:r w:rsidRPr="002B7011">
              <w:rPr>
                <w:sz w:val="28"/>
                <w:szCs w:val="28"/>
              </w:rPr>
              <w:t>»</w:t>
            </w:r>
          </w:p>
        </w:tc>
      </w:tr>
      <w:tr w:rsidR="00F85AF7" w:rsidRPr="00027419" w:rsidTr="00044F6C">
        <w:trPr>
          <w:trHeight w:val="325"/>
          <w:tblHeader/>
        </w:trPr>
        <w:tc>
          <w:tcPr>
            <w:tcW w:w="709" w:type="dxa"/>
          </w:tcPr>
          <w:p w:rsidR="00F85AF7" w:rsidRPr="00114764" w:rsidRDefault="00F85AF7" w:rsidP="00044F6C">
            <w:pPr>
              <w:rPr>
                <w:bCs/>
                <w:sz w:val="28"/>
                <w:szCs w:val="28"/>
              </w:rPr>
            </w:pPr>
            <w:r w:rsidRPr="00114764">
              <w:rPr>
                <w:bCs/>
                <w:sz w:val="28"/>
                <w:szCs w:val="28"/>
              </w:rPr>
              <w:t>6</w:t>
            </w: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F85AF7" w:rsidRPr="00DE6A32" w:rsidRDefault="00F85AF7" w:rsidP="00044F6C">
            <w:pPr>
              <w:rPr>
                <w:bCs/>
                <w:sz w:val="28"/>
                <w:szCs w:val="28"/>
              </w:rPr>
            </w:pPr>
            <w:r w:rsidRPr="00DE6A32">
              <w:rPr>
                <w:bCs/>
                <w:sz w:val="28"/>
                <w:szCs w:val="28"/>
              </w:rPr>
              <w:t>31.05</w:t>
            </w:r>
          </w:p>
        </w:tc>
        <w:tc>
          <w:tcPr>
            <w:tcW w:w="1275" w:type="dxa"/>
          </w:tcPr>
          <w:p w:rsidR="00F85AF7" w:rsidRPr="00114764" w:rsidRDefault="00F85AF7" w:rsidP="00044F6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63" w:type="dxa"/>
          </w:tcPr>
          <w:p w:rsidR="00F85AF7" w:rsidRPr="00114764" w:rsidRDefault="00F85AF7" w:rsidP="00044F6C">
            <w:pPr>
              <w:rPr>
                <w:sz w:val="28"/>
                <w:szCs w:val="28"/>
              </w:rPr>
            </w:pPr>
            <w:r w:rsidRPr="00DE6A32">
              <w:rPr>
                <w:sz w:val="28"/>
                <w:szCs w:val="28"/>
              </w:rPr>
              <w:t>Обобщающий урок по теме «Население России»</w:t>
            </w:r>
          </w:p>
        </w:tc>
        <w:tc>
          <w:tcPr>
            <w:tcW w:w="1134" w:type="dxa"/>
            <w:gridSpan w:val="2"/>
          </w:tcPr>
          <w:p w:rsidR="00F85AF7" w:rsidRDefault="00F85AF7" w:rsidP="00044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60" w:type="dxa"/>
            <w:gridSpan w:val="3"/>
          </w:tcPr>
          <w:p w:rsidR="00F85AF7" w:rsidRPr="002B7011" w:rsidRDefault="00F85AF7" w:rsidP="00044F6C">
            <w:pPr>
              <w:rPr>
                <w:sz w:val="28"/>
                <w:szCs w:val="28"/>
              </w:rPr>
            </w:pPr>
            <w:r w:rsidRPr="002B7011">
              <w:rPr>
                <w:sz w:val="28"/>
                <w:szCs w:val="28"/>
              </w:rPr>
              <w:t>Стр. 158-159</w:t>
            </w:r>
          </w:p>
        </w:tc>
      </w:tr>
      <w:tr w:rsidR="00F85AF7" w:rsidRPr="00027419" w:rsidTr="00044F6C">
        <w:trPr>
          <w:trHeight w:val="325"/>
          <w:tblHeader/>
        </w:trPr>
        <w:tc>
          <w:tcPr>
            <w:tcW w:w="709" w:type="dxa"/>
          </w:tcPr>
          <w:p w:rsidR="00F85AF7" w:rsidRPr="00114764" w:rsidRDefault="00F85AF7" w:rsidP="00044F6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69</w:t>
            </w:r>
          </w:p>
        </w:tc>
        <w:tc>
          <w:tcPr>
            <w:tcW w:w="1418" w:type="dxa"/>
          </w:tcPr>
          <w:p w:rsidR="00F85AF7" w:rsidRPr="00114764" w:rsidRDefault="00F85AF7" w:rsidP="00044F6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F85AF7" w:rsidRPr="00114764" w:rsidRDefault="00F85AF7" w:rsidP="00044F6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63" w:type="dxa"/>
          </w:tcPr>
          <w:p w:rsidR="00F85AF7" w:rsidRPr="00114764" w:rsidRDefault="00F85AF7" w:rsidP="00044F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</w:t>
            </w:r>
          </w:p>
        </w:tc>
        <w:tc>
          <w:tcPr>
            <w:tcW w:w="1134" w:type="dxa"/>
            <w:gridSpan w:val="2"/>
          </w:tcPr>
          <w:p w:rsidR="00F85AF7" w:rsidRDefault="00F85AF7" w:rsidP="00044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60" w:type="dxa"/>
            <w:gridSpan w:val="3"/>
          </w:tcPr>
          <w:p w:rsidR="00F85AF7" w:rsidRPr="00027419" w:rsidRDefault="00F85AF7" w:rsidP="00044F6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85AF7" w:rsidRPr="00027419" w:rsidTr="00044F6C">
        <w:trPr>
          <w:trHeight w:val="325"/>
          <w:tblHeader/>
        </w:trPr>
        <w:tc>
          <w:tcPr>
            <w:tcW w:w="709" w:type="dxa"/>
          </w:tcPr>
          <w:p w:rsidR="00F85AF7" w:rsidRPr="00114764" w:rsidRDefault="00F85AF7" w:rsidP="00044F6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70</w:t>
            </w:r>
          </w:p>
        </w:tc>
        <w:tc>
          <w:tcPr>
            <w:tcW w:w="1418" w:type="dxa"/>
          </w:tcPr>
          <w:p w:rsidR="00F85AF7" w:rsidRPr="00114764" w:rsidRDefault="00F85AF7" w:rsidP="00044F6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F85AF7" w:rsidRPr="00114764" w:rsidRDefault="00F85AF7" w:rsidP="00044F6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63" w:type="dxa"/>
          </w:tcPr>
          <w:p w:rsidR="00F85AF7" w:rsidRPr="00114764" w:rsidRDefault="00F85AF7" w:rsidP="00044F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</w:t>
            </w:r>
          </w:p>
        </w:tc>
        <w:tc>
          <w:tcPr>
            <w:tcW w:w="1134" w:type="dxa"/>
            <w:gridSpan w:val="2"/>
          </w:tcPr>
          <w:p w:rsidR="00F85AF7" w:rsidRDefault="00F85AF7" w:rsidP="00044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60" w:type="dxa"/>
            <w:gridSpan w:val="3"/>
          </w:tcPr>
          <w:p w:rsidR="00F85AF7" w:rsidRPr="00027419" w:rsidRDefault="00F85AF7" w:rsidP="00044F6C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F85AF7" w:rsidRPr="00027419" w:rsidRDefault="00F85AF7" w:rsidP="00F85AF7">
      <w:pPr>
        <w:jc w:val="both"/>
        <w:rPr>
          <w:b/>
          <w:sz w:val="28"/>
          <w:szCs w:val="28"/>
        </w:rPr>
      </w:pPr>
    </w:p>
    <w:p w:rsidR="00F85AF7" w:rsidRDefault="00F85AF7" w:rsidP="00F85AF7">
      <w:pPr>
        <w:jc w:val="both"/>
        <w:rPr>
          <w:b/>
          <w:sz w:val="28"/>
          <w:szCs w:val="28"/>
        </w:rPr>
      </w:pPr>
    </w:p>
    <w:p w:rsidR="00F85AF7" w:rsidRPr="00CF39D0" w:rsidRDefault="00F85AF7" w:rsidP="00F85AF7">
      <w:pPr>
        <w:jc w:val="both"/>
        <w:rPr>
          <w:b/>
          <w:sz w:val="28"/>
          <w:szCs w:val="28"/>
        </w:rPr>
      </w:pPr>
      <w:r w:rsidRPr="00CF39D0">
        <w:rPr>
          <w:b/>
          <w:sz w:val="28"/>
          <w:szCs w:val="28"/>
        </w:rPr>
        <w:t>Приложения к программе</w:t>
      </w:r>
    </w:p>
    <w:p w:rsidR="00F85AF7" w:rsidRDefault="00F85AF7" w:rsidP="00F85AF7">
      <w:pPr>
        <w:shd w:val="clear" w:color="auto" w:fill="FFFFFF"/>
        <w:ind w:right="41"/>
        <w:jc w:val="both"/>
        <w:rPr>
          <w:sz w:val="28"/>
          <w:szCs w:val="28"/>
        </w:rPr>
      </w:pPr>
      <w:r w:rsidRPr="00CF39D0">
        <w:rPr>
          <w:sz w:val="28"/>
          <w:szCs w:val="28"/>
        </w:rPr>
        <w:t>- контрольно-измерительные материалы</w:t>
      </w:r>
    </w:p>
    <w:p w:rsidR="00F85AF7" w:rsidRDefault="00F85AF7" w:rsidP="00F85AF7">
      <w:pPr>
        <w:shd w:val="clear" w:color="auto" w:fill="FFFFFF"/>
        <w:ind w:right="41"/>
        <w:jc w:val="both"/>
        <w:rPr>
          <w:sz w:val="28"/>
          <w:szCs w:val="28"/>
        </w:rPr>
      </w:pPr>
      <w:r>
        <w:rPr>
          <w:sz w:val="28"/>
          <w:szCs w:val="28"/>
        </w:rPr>
        <w:t>- Проекты</w:t>
      </w:r>
    </w:p>
    <w:p w:rsidR="00F85AF7" w:rsidRDefault="00F85AF7" w:rsidP="00F85AF7">
      <w:pPr>
        <w:shd w:val="clear" w:color="auto" w:fill="FFFFFF"/>
        <w:ind w:right="41"/>
        <w:jc w:val="both"/>
        <w:rPr>
          <w:sz w:val="28"/>
          <w:szCs w:val="28"/>
        </w:rPr>
      </w:pPr>
      <w:r w:rsidRPr="00027DC5">
        <w:rPr>
          <w:sz w:val="28"/>
          <w:szCs w:val="28"/>
        </w:rPr>
        <w:t>Проект Коллаж «Моя страна»</w:t>
      </w:r>
    </w:p>
    <w:p w:rsidR="00F85AF7" w:rsidRPr="00CF39D0" w:rsidRDefault="00F85AF7" w:rsidP="00F85AF7">
      <w:pPr>
        <w:shd w:val="clear" w:color="auto" w:fill="FFFFFF"/>
        <w:ind w:right="41"/>
        <w:jc w:val="both"/>
        <w:rPr>
          <w:sz w:val="28"/>
          <w:szCs w:val="28"/>
        </w:rPr>
      </w:pPr>
      <w:r w:rsidRPr="00027DC5">
        <w:rPr>
          <w:sz w:val="28"/>
          <w:szCs w:val="28"/>
        </w:rPr>
        <w:t>Проект «</w:t>
      </w:r>
      <w:proofErr w:type="gramStart"/>
      <w:r w:rsidRPr="00027DC5">
        <w:rPr>
          <w:sz w:val="28"/>
          <w:szCs w:val="28"/>
        </w:rPr>
        <w:t>Я-ростовчанин</w:t>
      </w:r>
      <w:proofErr w:type="gramEnd"/>
      <w:r w:rsidRPr="00027DC5">
        <w:rPr>
          <w:sz w:val="28"/>
          <w:szCs w:val="28"/>
        </w:rPr>
        <w:t>»</w:t>
      </w:r>
    </w:p>
    <w:p w:rsidR="00F85AF7" w:rsidRPr="0012393F" w:rsidRDefault="00F85AF7" w:rsidP="00F85AF7">
      <w:pPr>
        <w:shd w:val="clear" w:color="auto" w:fill="FFFFFF"/>
        <w:ind w:right="41"/>
        <w:jc w:val="both"/>
        <w:rPr>
          <w:sz w:val="28"/>
          <w:szCs w:val="28"/>
        </w:rPr>
      </w:pPr>
      <w:r w:rsidRPr="0012393F">
        <w:rPr>
          <w:sz w:val="28"/>
          <w:szCs w:val="28"/>
        </w:rPr>
        <w:t>Перечень индивидуальных творческих работ</w:t>
      </w:r>
      <w:proofErr w:type="gramStart"/>
      <w:r w:rsidRPr="0012393F">
        <w:rPr>
          <w:sz w:val="28"/>
          <w:szCs w:val="28"/>
        </w:rPr>
        <w:t>:(</w:t>
      </w:r>
      <w:proofErr w:type="gramEnd"/>
      <w:r w:rsidRPr="0012393F">
        <w:rPr>
          <w:sz w:val="28"/>
          <w:szCs w:val="28"/>
        </w:rPr>
        <w:t>фотоальбом, презентация, буклет для турфирмы + защита проекта)</w:t>
      </w:r>
    </w:p>
    <w:p w:rsidR="00F85AF7" w:rsidRPr="0012393F" w:rsidRDefault="00F85AF7" w:rsidP="00F85AF7">
      <w:pPr>
        <w:rPr>
          <w:sz w:val="28"/>
          <w:szCs w:val="28"/>
        </w:rPr>
      </w:pPr>
      <w:r w:rsidRPr="0012393F">
        <w:rPr>
          <w:sz w:val="28"/>
          <w:szCs w:val="28"/>
        </w:rPr>
        <w:t>1.  В уссурийской тайг</w:t>
      </w:r>
      <w:proofErr w:type="gramStart"/>
      <w:r w:rsidRPr="0012393F">
        <w:rPr>
          <w:sz w:val="28"/>
          <w:szCs w:val="28"/>
        </w:rPr>
        <w:t>е</w:t>
      </w:r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составление краткого рассказа)</w:t>
      </w:r>
    </w:p>
    <w:p w:rsidR="00F85AF7" w:rsidRPr="0012393F" w:rsidRDefault="00F85AF7" w:rsidP="00F85AF7">
      <w:pPr>
        <w:rPr>
          <w:sz w:val="28"/>
          <w:szCs w:val="28"/>
        </w:rPr>
      </w:pPr>
      <w:r w:rsidRPr="0012393F">
        <w:rPr>
          <w:sz w:val="28"/>
          <w:szCs w:val="28"/>
        </w:rPr>
        <w:t>2.  Уникальность географического положения России</w:t>
      </w:r>
      <w:r>
        <w:rPr>
          <w:sz w:val="28"/>
          <w:szCs w:val="28"/>
        </w:rPr>
        <w:t xml:space="preserve"> (создание презентации)</w:t>
      </w:r>
    </w:p>
    <w:p w:rsidR="00F85AF7" w:rsidRPr="0012393F" w:rsidRDefault="00F85AF7" w:rsidP="00F85AF7">
      <w:pPr>
        <w:rPr>
          <w:sz w:val="28"/>
          <w:szCs w:val="28"/>
        </w:rPr>
      </w:pPr>
      <w:r w:rsidRPr="0012393F">
        <w:rPr>
          <w:sz w:val="28"/>
          <w:szCs w:val="28"/>
        </w:rPr>
        <w:t>3.  Горы России</w:t>
      </w:r>
      <w:r>
        <w:rPr>
          <w:sz w:val="28"/>
          <w:szCs w:val="28"/>
        </w:rPr>
        <w:t xml:space="preserve"> (создание фотоальбома)</w:t>
      </w:r>
    </w:p>
    <w:p w:rsidR="00F85AF7" w:rsidRPr="0012393F" w:rsidRDefault="00F85AF7" w:rsidP="00F85AF7">
      <w:pPr>
        <w:rPr>
          <w:sz w:val="28"/>
          <w:szCs w:val="28"/>
        </w:rPr>
      </w:pPr>
      <w:r w:rsidRPr="0012393F">
        <w:rPr>
          <w:sz w:val="28"/>
          <w:szCs w:val="28"/>
        </w:rPr>
        <w:t>4.  Жизнь в суровых условиях Арктики</w:t>
      </w:r>
    </w:p>
    <w:p w:rsidR="00F85AF7" w:rsidRPr="0012393F" w:rsidRDefault="00F85AF7" w:rsidP="00F85AF7">
      <w:pPr>
        <w:rPr>
          <w:sz w:val="28"/>
          <w:szCs w:val="28"/>
        </w:rPr>
      </w:pPr>
      <w:r w:rsidRPr="0012393F">
        <w:rPr>
          <w:sz w:val="28"/>
          <w:szCs w:val="28"/>
        </w:rPr>
        <w:t>5.  Моя экологическая тропа</w:t>
      </w:r>
    </w:p>
    <w:p w:rsidR="00F85AF7" w:rsidRPr="0012393F" w:rsidRDefault="00F85AF7" w:rsidP="00F85AF7">
      <w:pPr>
        <w:rPr>
          <w:sz w:val="28"/>
          <w:szCs w:val="28"/>
        </w:rPr>
      </w:pPr>
      <w:r w:rsidRPr="0012393F">
        <w:rPr>
          <w:sz w:val="28"/>
          <w:szCs w:val="28"/>
        </w:rPr>
        <w:t>6.  Национальные костюмы народов России</w:t>
      </w:r>
      <w:r>
        <w:rPr>
          <w:sz w:val="28"/>
          <w:szCs w:val="28"/>
        </w:rPr>
        <w:t xml:space="preserve"> (создание презентации)</w:t>
      </w:r>
    </w:p>
    <w:p w:rsidR="00F85AF7" w:rsidRPr="0012393F" w:rsidRDefault="00F85AF7" w:rsidP="00F85AF7">
      <w:pPr>
        <w:rPr>
          <w:sz w:val="28"/>
          <w:szCs w:val="28"/>
        </w:rPr>
      </w:pPr>
      <w:r w:rsidRPr="0012393F">
        <w:rPr>
          <w:sz w:val="28"/>
          <w:szCs w:val="28"/>
        </w:rPr>
        <w:t>7.  Национальные парки России</w:t>
      </w:r>
      <w:r>
        <w:rPr>
          <w:sz w:val="28"/>
          <w:szCs w:val="28"/>
        </w:rPr>
        <w:t xml:space="preserve"> (подготовка буклета для туристической фирмы)</w:t>
      </w:r>
    </w:p>
    <w:p w:rsidR="00F85AF7" w:rsidRPr="0012393F" w:rsidRDefault="00F85AF7" w:rsidP="00F85AF7">
      <w:pPr>
        <w:rPr>
          <w:sz w:val="28"/>
          <w:szCs w:val="28"/>
        </w:rPr>
      </w:pPr>
      <w:r w:rsidRPr="0012393F">
        <w:rPr>
          <w:sz w:val="28"/>
          <w:szCs w:val="28"/>
        </w:rPr>
        <w:t>8.  Памятники Всемирного природного наследия на территории России</w:t>
      </w:r>
    </w:p>
    <w:p w:rsidR="00F85AF7" w:rsidRPr="0012393F" w:rsidRDefault="00F85AF7" w:rsidP="00F85AF7">
      <w:pPr>
        <w:rPr>
          <w:sz w:val="28"/>
          <w:szCs w:val="28"/>
        </w:rPr>
      </w:pPr>
      <w:r w:rsidRPr="0012393F">
        <w:rPr>
          <w:sz w:val="28"/>
          <w:szCs w:val="28"/>
        </w:rPr>
        <w:t>9.  «Портрет» российской степи</w:t>
      </w:r>
      <w:r>
        <w:rPr>
          <w:sz w:val="28"/>
          <w:szCs w:val="28"/>
        </w:rPr>
        <w:t xml:space="preserve"> (создание фотоальбома)</w:t>
      </w:r>
    </w:p>
    <w:p w:rsidR="00F85AF7" w:rsidRPr="0012393F" w:rsidRDefault="00F85AF7" w:rsidP="00F85AF7">
      <w:pPr>
        <w:rPr>
          <w:sz w:val="28"/>
          <w:szCs w:val="28"/>
        </w:rPr>
      </w:pPr>
      <w:r w:rsidRPr="0012393F">
        <w:rPr>
          <w:sz w:val="28"/>
          <w:szCs w:val="28"/>
        </w:rPr>
        <w:t>10. Путешествие по меридиану</w:t>
      </w:r>
      <w:r>
        <w:rPr>
          <w:sz w:val="28"/>
          <w:szCs w:val="28"/>
        </w:rPr>
        <w:t xml:space="preserve"> (подготовка буклета для туристической фирмы)</w:t>
      </w:r>
    </w:p>
    <w:p w:rsidR="00F85AF7" w:rsidRPr="0012393F" w:rsidRDefault="00F85AF7" w:rsidP="00F85AF7">
      <w:pPr>
        <w:rPr>
          <w:sz w:val="28"/>
          <w:szCs w:val="28"/>
        </w:rPr>
      </w:pPr>
      <w:r w:rsidRPr="0012393F">
        <w:rPr>
          <w:sz w:val="28"/>
          <w:szCs w:val="28"/>
        </w:rPr>
        <w:t>11. Рациональное использование природных ресурсов в зоне тундры</w:t>
      </w:r>
      <w:r>
        <w:rPr>
          <w:sz w:val="28"/>
          <w:szCs w:val="28"/>
        </w:rPr>
        <w:t xml:space="preserve"> (создание проекта)</w:t>
      </w:r>
    </w:p>
    <w:p w:rsidR="00F85AF7" w:rsidRPr="0012393F" w:rsidRDefault="00F85AF7" w:rsidP="00F85AF7">
      <w:pPr>
        <w:rPr>
          <w:sz w:val="28"/>
          <w:szCs w:val="28"/>
        </w:rPr>
      </w:pPr>
      <w:r w:rsidRPr="0012393F">
        <w:rPr>
          <w:sz w:val="28"/>
          <w:szCs w:val="28"/>
        </w:rPr>
        <w:t>12. Растения России в русской литературе</w:t>
      </w:r>
    </w:p>
    <w:p w:rsidR="00F85AF7" w:rsidRPr="0012393F" w:rsidRDefault="00F85AF7" w:rsidP="00F85AF7">
      <w:pPr>
        <w:rPr>
          <w:sz w:val="28"/>
          <w:szCs w:val="28"/>
        </w:rPr>
      </w:pPr>
      <w:r w:rsidRPr="0012393F">
        <w:rPr>
          <w:sz w:val="28"/>
          <w:szCs w:val="28"/>
        </w:rPr>
        <w:lastRenderedPageBreak/>
        <w:t>13. Реки и озера России</w:t>
      </w:r>
      <w:r>
        <w:rPr>
          <w:sz w:val="28"/>
          <w:szCs w:val="28"/>
        </w:rPr>
        <w:t xml:space="preserve"> (создание фотоальбома или презентации)</w:t>
      </w:r>
    </w:p>
    <w:p w:rsidR="00F85AF7" w:rsidRPr="0012393F" w:rsidRDefault="00F85AF7" w:rsidP="00F85AF7">
      <w:pPr>
        <w:rPr>
          <w:sz w:val="28"/>
          <w:szCs w:val="28"/>
        </w:rPr>
      </w:pPr>
      <w:r w:rsidRPr="0012393F">
        <w:rPr>
          <w:sz w:val="28"/>
          <w:szCs w:val="28"/>
        </w:rPr>
        <w:t>14. Памятники природы России</w:t>
      </w:r>
    </w:p>
    <w:p w:rsidR="00F85AF7" w:rsidRPr="0012393F" w:rsidRDefault="00F85AF7" w:rsidP="00F85AF7">
      <w:pPr>
        <w:rPr>
          <w:sz w:val="28"/>
          <w:szCs w:val="28"/>
        </w:rPr>
      </w:pPr>
      <w:r w:rsidRPr="0012393F">
        <w:rPr>
          <w:sz w:val="28"/>
          <w:szCs w:val="28"/>
        </w:rPr>
        <w:t>15. Огнедышащая Камчатка</w:t>
      </w:r>
    </w:p>
    <w:p w:rsidR="00F85AF7" w:rsidRPr="0012393F" w:rsidRDefault="00F85AF7" w:rsidP="00F85AF7">
      <w:pPr>
        <w:rPr>
          <w:sz w:val="28"/>
          <w:szCs w:val="28"/>
        </w:rPr>
      </w:pPr>
      <w:r w:rsidRPr="0012393F">
        <w:rPr>
          <w:sz w:val="28"/>
          <w:szCs w:val="28"/>
        </w:rPr>
        <w:t>16. Народные промыслы России</w:t>
      </w:r>
    </w:p>
    <w:p w:rsidR="00F85AF7" w:rsidRPr="0012393F" w:rsidRDefault="00F85AF7" w:rsidP="00F85AF7">
      <w:pPr>
        <w:rPr>
          <w:sz w:val="28"/>
          <w:szCs w:val="28"/>
        </w:rPr>
      </w:pPr>
      <w:r w:rsidRPr="0012393F">
        <w:rPr>
          <w:sz w:val="28"/>
          <w:szCs w:val="28"/>
        </w:rPr>
        <w:t xml:space="preserve">17. </w:t>
      </w:r>
      <w:proofErr w:type="gramStart"/>
      <w:r w:rsidRPr="0012393F">
        <w:rPr>
          <w:sz w:val="28"/>
          <w:szCs w:val="28"/>
        </w:rPr>
        <w:t>Славное</w:t>
      </w:r>
      <w:proofErr w:type="gramEnd"/>
      <w:r w:rsidRPr="0012393F">
        <w:rPr>
          <w:sz w:val="28"/>
          <w:szCs w:val="28"/>
        </w:rPr>
        <w:t xml:space="preserve"> море-священный Байкал</w:t>
      </w:r>
    </w:p>
    <w:p w:rsidR="00F85AF7" w:rsidRPr="0012393F" w:rsidRDefault="00F85AF7" w:rsidP="00F85AF7">
      <w:pPr>
        <w:rPr>
          <w:sz w:val="28"/>
          <w:szCs w:val="28"/>
        </w:rPr>
      </w:pPr>
      <w:r w:rsidRPr="0012393F">
        <w:rPr>
          <w:sz w:val="28"/>
          <w:szCs w:val="28"/>
        </w:rPr>
        <w:t>18. Здравницы  России</w:t>
      </w:r>
    </w:p>
    <w:p w:rsidR="00F85AF7" w:rsidRPr="0012393F" w:rsidRDefault="00F85AF7" w:rsidP="00F85AF7">
      <w:pPr>
        <w:rPr>
          <w:sz w:val="28"/>
          <w:szCs w:val="28"/>
        </w:rPr>
      </w:pPr>
      <w:r w:rsidRPr="0012393F">
        <w:rPr>
          <w:sz w:val="28"/>
          <w:szCs w:val="28"/>
        </w:rPr>
        <w:t>19. Великие русские землепроходцы</w:t>
      </w:r>
    </w:p>
    <w:p w:rsidR="00F85AF7" w:rsidRPr="0012393F" w:rsidRDefault="00F85AF7" w:rsidP="00F85AF7">
      <w:pPr>
        <w:rPr>
          <w:sz w:val="28"/>
          <w:szCs w:val="28"/>
        </w:rPr>
      </w:pPr>
      <w:r w:rsidRPr="0012393F">
        <w:rPr>
          <w:sz w:val="28"/>
          <w:szCs w:val="28"/>
        </w:rPr>
        <w:t>20. Страницы освоения Российской Арктики</w:t>
      </w:r>
    </w:p>
    <w:p w:rsidR="00F85AF7" w:rsidRPr="0012393F" w:rsidRDefault="00F85AF7" w:rsidP="00F85AF7">
      <w:pPr>
        <w:rPr>
          <w:sz w:val="28"/>
          <w:szCs w:val="28"/>
        </w:rPr>
      </w:pPr>
      <w:r w:rsidRPr="0012393F">
        <w:rPr>
          <w:sz w:val="28"/>
          <w:szCs w:val="28"/>
        </w:rPr>
        <w:t>21. Знаменитые пещеры России</w:t>
      </w:r>
    </w:p>
    <w:p w:rsidR="00F85AF7" w:rsidRPr="0012393F" w:rsidRDefault="00F85AF7" w:rsidP="00F85AF7">
      <w:pPr>
        <w:rPr>
          <w:sz w:val="28"/>
          <w:szCs w:val="28"/>
        </w:rPr>
      </w:pPr>
      <w:r w:rsidRPr="0012393F">
        <w:rPr>
          <w:sz w:val="28"/>
          <w:szCs w:val="28"/>
        </w:rPr>
        <w:t>22. Байкал – всемирное достояние</w:t>
      </w:r>
    </w:p>
    <w:p w:rsidR="00F85AF7" w:rsidRPr="0012393F" w:rsidRDefault="00F85AF7" w:rsidP="00F85AF7">
      <w:pPr>
        <w:rPr>
          <w:sz w:val="28"/>
          <w:szCs w:val="28"/>
        </w:rPr>
      </w:pPr>
      <w:r w:rsidRPr="0012393F">
        <w:rPr>
          <w:sz w:val="28"/>
          <w:szCs w:val="28"/>
        </w:rPr>
        <w:t>23. Великие реки России</w:t>
      </w:r>
    </w:p>
    <w:p w:rsidR="00F85AF7" w:rsidRPr="0012393F" w:rsidRDefault="00F85AF7" w:rsidP="00F85AF7">
      <w:pPr>
        <w:rPr>
          <w:sz w:val="28"/>
          <w:szCs w:val="28"/>
        </w:rPr>
      </w:pPr>
      <w:r w:rsidRPr="0012393F">
        <w:rPr>
          <w:sz w:val="28"/>
          <w:szCs w:val="28"/>
        </w:rPr>
        <w:t>24. Западная Сибирь – край болот</w:t>
      </w:r>
    </w:p>
    <w:p w:rsidR="00F85AF7" w:rsidRDefault="00F85AF7" w:rsidP="00F85AF7">
      <w:pPr>
        <w:rPr>
          <w:sz w:val="28"/>
          <w:szCs w:val="28"/>
        </w:rPr>
      </w:pPr>
      <w:r w:rsidRPr="0012393F">
        <w:rPr>
          <w:sz w:val="28"/>
          <w:szCs w:val="28"/>
        </w:rPr>
        <w:t>25. Российские черноземы – мировое достояние</w:t>
      </w:r>
    </w:p>
    <w:p w:rsidR="00F85AF7" w:rsidRDefault="00F85AF7" w:rsidP="00F85AF7">
      <w:pPr>
        <w:rPr>
          <w:sz w:val="28"/>
          <w:szCs w:val="28"/>
        </w:rPr>
      </w:pPr>
      <w:r>
        <w:rPr>
          <w:sz w:val="28"/>
          <w:szCs w:val="28"/>
        </w:rPr>
        <w:t xml:space="preserve">26. </w:t>
      </w:r>
      <w:r w:rsidRPr="00027DC5">
        <w:rPr>
          <w:sz w:val="28"/>
          <w:szCs w:val="28"/>
        </w:rPr>
        <w:t>Буклет «Интересные формы рельефа России»</w:t>
      </w:r>
    </w:p>
    <w:p w:rsidR="00F85AF7" w:rsidRDefault="00F85AF7" w:rsidP="00F85AF7">
      <w:pPr>
        <w:rPr>
          <w:sz w:val="28"/>
          <w:szCs w:val="28"/>
        </w:rPr>
      </w:pPr>
    </w:p>
    <w:p w:rsidR="00F85AF7" w:rsidRDefault="00F85AF7" w:rsidP="00F85AF7">
      <w:pPr>
        <w:rPr>
          <w:sz w:val="28"/>
          <w:szCs w:val="28"/>
        </w:rPr>
      </w:pPr>
    </w:p>
    <w:p w:rsidR="00F85AF7" w:rsidRDefault="00F85AF7" w:rsidP="00F85AF7">
      <w:pPr>
        <w:rPr>
          <w:sz w:val="28"/>
          <w:szCs w:val="28"/>
        </w:rPr>
      </w:pPr>
    </w:p>
    <w:p w:rsidR="00F85AF7" w:rsidRDefault="00F85AF7" w:rsidP="00F85AF7">
      <w:pPr>
        <w:rPr>
          <w:sz w:val="28"/>
          <w:szCs w:val="28"/>
        </w:rPr>
      </w:pPr>
    </w:p>
    <w:p w:rsidR="00F85AF7" w:rsidRDefault="00F85AF7" w:rsidP="001D595E">
      <w:pPr>
        <w:tabs>
          <w:tab w:val="left" w:pos="2160"/>
        </w:tabs>
      </w:pPr>
    </w:p>
    <w:sectPr w:rsidR="00F85AF7" w:rsidSect="001D595E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 Book C San Pin">
    <w:altName w:val="School Book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600BB2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Symbol"/>
        <w:bCs/>
        <w:sz w:val="24"/>
        <w:szCs w:val="24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882"/>
        </w:tabs>
        <w:ind w:left="882" w:hanging="360"/>
      </w:pPr>
      <w:rPr>
        <w:rFonts w:ascii="Symbol" w:hAnsi="Symbol" w:cs="Symbol"/>
        <w:lang w:val="ru-RU"/>
      </w:rPr>
    </w:lvl>
    <w:lvl w:ilvl="1">
      <w:start w:val="1"/>
      <w:numFmt w:val="bullet"/>
      <w:lvlText w:val="◦"/>
      <w:lvlJc w:val="left"/>
      <w:pPr>
        <w:tabs>
          <w:tab w:val="num" w:pos="1242"/>
        </w:tabs>
        <w:ind w:left="1242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602"/>
        </w:tabs>
        <w:ind w:left="1602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962"/>
        </w:tabs>
        <w:ind w:left="1962" w:hanging="360"/>
      </w:pPr>
      <w:rPr>
        <w:rFonts w:ascii="Symbol" w:hAnsi="Symbol" w:cs="Symbol"/>
        <w:lang w:val="ru-RU"/>
      </w:rPr>
    </w:lvl>
    <w:lvl w:ilvl="4">
      <w:start w:val="1"/>
      <w:numFmt w:val="bullet"/>
      <w:lvlText w:val="◦"/>
      <w:lvlJc w:val="left"/>
      <w:pPr>
        <w:tabs>
          <w:tab w:val="num" w:pos="2322"/>
        </w:tabs>
        <w:ind w:left="2322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682"/>
        </w:tabs>
        <w:ind w:left="2682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042"/>
        </w:tabs>
        <w:ind w:left="3042" w:hanging="360"/>
      </w:pPr>
      <w:rPr>
        <w:rFonts w:ascii="Symbol" w:hAnsi="Symbol" w:cs="Symbol"/>
        <w:lang w:val="ru-RU"/>
      </w:rPr>
    </w:lvl>
    <w:lvl w:ilvl="7">
      <w:start w:val="1"/>
      <w:numFmt w:val="bullet"/>
      <w:lvlText w:val="◦"/>
      <w:lvlJc w:val="left"/>
      <w:pPr>
        <w:tabs>
          <w:tab w:val="num" w:pos="3402"/>
        </w:tabs>
        <w:ind w:left="3402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762"/>
        </w:tabs>
        <w:ind w:left="3762" w:hanging="360"/>
      </w:pPr>
      <w:rPr>
        <w:rFonts w:ascii="OpenSymbol" w:hAnsi="OpenSymbol"/>
      </w:rPr>
    </w:lvl>
  </w:abstractNum>
  <w:abstractNum w:abstractNumId="3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963"/>
        </w:tabs>
        <w:ind w:left="963" w:hanging="360"/>
      </w:pPr>
      <w:rPr>
        <w:rFonts w:ascii="Symbol" w:hAnsi="Symbol" w:cs="Symbol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323"/>
        </w:tabs>
        <w:ind w:left="1323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683"/>
        </w:tabs>
        <w:ind w:left="1683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043"/>
        </w:tabs>
        <w:ind w:left="2043" w:hanging="360"/>
      </w:pPr>
      <w:rPr>
        <w:rFonts w:ascii="Symbol" w:hAnsi="Symbol" w:cs="Symbol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403"/>
        </w:tabs>
        <w:ind w:left="2403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763"/>
        </w:tabs>
        <w:ind w:left="2763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123"/>
        </w:tabs>
        <w:ind w:left="3123" w:hanging="360"/>
      </w:pPr>
      <w:rPr>
        <w:rFonts w:ascii="Symbol" w:hAnsi="Symbol" w:cs="Symbol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483"/>
        </w:tabs>
        <w:ind w:left="3483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843"/>
        </w:tabs>
        <w:ind w:left="3843" w:hanging="360"/>
      </w:pPr>
      <w:rPr>
        <w:rFonts w:ascii="OpenSymbol" w:hAnsi="OpenSymbol"/>
      </w:rPr>
    </w:lvl>
  </w:abstractNum>
  <w:abstractNum w:abstractNumId="4">
    <w:nsid w:val="00000007"/>
    <w:multiLevelType w:val="multi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lang w:val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88"/>
        </w:tabs>
        <w:ind w:left="788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148"/>
        </w:tabs>
        <w:ind w:left="114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08"/>
        </w:tabs>
        <w:ind w:left="1508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68"/>
        </w:tabs>
        <w:ind w:left="1868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228"/>
        </w:tabs>
        <w:ind w:left="222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88"/>
        </w:tabs>
        <w:ind w:left="2588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308"/>
        </w:tabs>
        <w:ind w:left="330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68"/>
        </w:tabs>
        <w:ind w:left="3668" w:hanging="360"/>
      </w:pPr>
      <w:rPr>
        <w:rFonts w:ascii="OpenSymbol" w:hAnsi="OpenSymbol" w:cs="OpenSymbol"/>
      </w:rPr>
    </w:lvl>
  </w:abstractNum>
  <w:abstractNum w:abstractNumId="6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1023"/>
        </w:tabs>
        <w:ind w:left="1023" w:hanging="360"/>
      </w:pPr>
      <w:rPr>
        <w:rFonts w:ascii="Symbol" w:hAnsi="Symbol" w:cs="Symbol"/>
        <w:lang w:val="ru-RU"/>
      </w:rPr>
    </w:lvl>
    <w:lvl w:ilvl="1">
      <w:start w:val="1"/>
      <w:numFmt w:val="bullet"/>
      <w:lvlText w:val="◦"/>
      <w:lvlJc w:val="left"/>
      <w:pPr>
        <w:tabs>
          <w:tab w:val="num" w:pos="1383"/>
        </w:tabs>
        <w:ind w:left="1383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43"/>
        </w:tabs>
        <w:ind w:left="1743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03"/>
        </w:tabs>
        <w:ind w:left="2103" w:hanging="360"/>
      </w:pPr>
      <w:rPr>
        <w:rFonts w:ascii="Symbol" w:hAnsi="Symbol" w:cs="Symbol"/>
        <w:lang w:val="ru-RU"/>
      </w:rPr>
    </w:lvl>
    <w:lvl w:ilvl="4">
      <w:start w:val="1"/>
      <w:numFmt w:val="bullet"/>
      <w:lvlText w:val="◦"/>
      <w:lvlJc w:val="left"/>
      <w:pPr>
        <w:tabs>
          <w:tab w:val="num" w:pos="2463"/>
        </w:tabs>
        <w:ind w:left="2463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23"/>
        </w:tabs>
        <w:ind w:left="2823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183"/>
        </w:tabs>
        <w:ind w:left="3183" w:hanging="360"/>
      </w:pPr>
      <w:rPr>
        <w:rFonts w:ascii="Symbol" w:hAnsi="Symbol" w:cs="Symbol"/>
        <w:lang w:val="ru-RU"/>
      </w:rPr>
    </w:lvl>
    <w:lvl w:ilvl="7">
      <w:start w:val="1"/>
      <w:numFmt w:val="bullet"/>
      <w:lvlText w:val="◦"/>
      <w:lvlJc w:val="left"/>
      <w:pPr>
        <w:tabs>
          <w:tab w:val="num" w:pos="3543"/>
        </w:tabs>
        <w:ind w:left="3543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03"/>
        </w:tabs>
        <w:ind w:left="3903" w:hanging="360"/>
      </w:pPr>
      <w:rPr>
        <w:rFonts w:ascii="OpenSymbol" w:hAnsi="OpenSymbol" w:cs="OpenSymbol"/>
      </w:rPr>
    </w:lvl>
  </w:abstractNum>
  <w:abstractNum w:abstractNumId="7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788"/>
        </w:tabs>
        <w:ind w:left="178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48"/>
        </w:tabs>
        <w:ind w:left="2148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Symbol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868"/>
        </w:tabs>
        <w:ind w:left="286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28"/>
        </w:tabs>
        <w:ind w:left="3228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948"/>
        </w:tabs>
        <w:ind w:left="394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08"/>
        </w:tabs>
        <w:ind w:left="4308" w:hanging="360"/>
      </w:pPr>
      <w:rPr>
        <w:rFonts w:ascii="OpenSymbol" w:hAnsi="OpenSymbol" w:cs="OpenSymbol"/>
      </w:rPr>
    </w:lvl>
  </w:abstractNum>
  <w:abstractNum w:abstractNumId="8">
    <w:nsid w:val="00000BDB"/>
    <w:multiLevelType w:val="hybridMultilevel"/>
    <w:tmpl w:val="000056AE"/>
    <w:lvl w:ilvl="0" w:tplc="00000732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26CA"/>
    <w:multiLevelType w:val="hybridMultilevel"/>
    <w:tmpl w:val="00003699"/>
    <w:lvl w:ilvl="0" w:tplc="00000902">
      <w:start w:val="1"/>
      <w:numFmt w:val="bullet"/>
      <w:lvlText w:val="#"/>
      <w:lvlJc w:val="left"/>
      <w:pPr>
        <w:tabs>
          <w:tab w:val="num" w:pos="720"/>
        </w:tabs>
        <w:ind w:left="720" w:hanging="360"/>
      </w:pPr>
    </w:lvl>
    <w:lvl w:ilvl="1" w:tplc="00007BB9">
      <w:start w:val="1"/>
      <w:numFmt w:val="bullet"/>
      <w:lvlText w:val="7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4B40"/>
    <w:multiLevelType w:val="hybridMultilevel"/>
    <w:tmpl w:val="00005878"/>
    <w:lvl w:ilvl="0" w:tplc="00006B36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5772"/>
    <w:multiLevelType w:val="hybridMultilevel"/>
    <w:tmpl w:val="0000139D"/>
    <w:lvl w:ilvl="0" w:tplc="00007049">
      <w:start w:val="1"/>
      <w:numFmt w:val="bullet"/>
      <w:lvlText w:val="#"/>
      <w:lvlJc w:val="left"/>
      <w:pPr>
        <w:tabs>
          <w:tab w:val="num" w:pos="720"/>
        </w:tabs>
        <w:ind w:left="720" w:hanging="360"/>
      </w:pPr>
    </w:lvl>
    <w:lvl w:ilvl="1" w:tplc="0000692C">
      <w:start w:val="1"/>
      <w:numFmt w:val="bullet"/>
      <w:lvlText w:val="8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5CFD"/>
    <w:multiLevelType w:val="hybridMultilevel"/>
    <w:tmpl w:val="00003E12"/>
    <w:lvl w:ilvl="0" w:tplc="00001A49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5F32"/>
    <w:multiLevelType w:val="hybridMultilevel"/>
    <w:tmpl w:val="00003BF6"/>
    <w:lvl w:ilvl="0" w:tplc="00003A9E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6899"/>
    <w:multiLevelType w:val="hybridMultilevel"/>
    <w:tmpl w:val="00003CD5"/>
    <w:lvl w:ilvl="0" w:tplc="000013E9">
      <w:start w:val="1"/>
      <w:numFmt w:val="bullet"/>
      <w:lvlText w:val="#"/>
      <w:lvlJc w:val="left"/>
      <w:pPr>
        <w:tabs>
          <w:tab w:val="num" w:pos="720"/>
        </w:tabs>
        <w:ind w:left="720" w:hanging="360"/>
      </w:pPr>
    </w:lvl>
    <w:lvl w:ilvl="1" w:tplc="00004080">
      <w:start w:val="1"/>
      <w:numFmt w:val="bullet"/>
      <w:lvlText w:val="9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47830DF"/>
    <w:multiLevelType w:val="hybridMultilevel"/>
    <w:tmpl w:val="FFFFFFFF"/>
    <w:lvl w:ilvl="0" w:tplc="245E90C4">
      <w:start w:val="1"/>
      <w:numFmt w:val="bullet"/>
      <w:lvlText w:val="—"/>
      <w:lvlJc w:val="left"/>
      <w:pPr>
        <w:ind w:left="113" w:hanging="266"/>
      </w:pPr>
      <w:rPr>
        <w:rFonts w:ascii="Times New Roman" w:eastAsia="Times New Roman" w:hAnsi="Times New Roman" w:hint="default"/>
        <w:color w:val="231F20"/>
        <w:w w:val="112"/>
        <w:sz w:val="18"/>
      </w:rPr>
    </w:lvl>
    <w:lvl w:ilvl="1" w:tplc="383E20D4">
      <w:start w:val="1"/>
      <w:numFmt w:val="bullet"/>
      <w:lvlText w:val="•"/>
      <w:lvlJc w:val="left"/>
      <w:pPr>
        <w:ind w:left="477" w:hanging="266"/>
      </w:pPr>
      <w:rPr>
        <w:rFonts w:hint="default"/>
      </w:rPr>
    </w:lvl>
    <w:lvl w:ilvl="2" w:tplc="C704823C">
      <w:start w:val="1"/>
      <w:numFmt w:val="bullet"/>
      <w:lvlText w:val="•"/>
      <w:lvlJc w:val="left"/>
      <w:pPr>
        <w:ind w:left="834" w:hanging="266"/>
      </w:pPr>
      <w:rPr>
        <w:rFonts w:hint="default"/>
      </w:rPr>
    </w:lvl>
    <w:lvl w:ilvl="3" w:tplc="DA466180">
      <w:start w:val="1"/>
      <w:numFmt w:val="bullet"/>
      <w:lvlText w:val="•"/>
      <w:lvlJc w:val="left"/>
      <w:pPr>
        <w:ind w:left="1191" w:hanging="266"/>
      </w:pPr>
      <w:rPr>
        <w:rFonts w:hint="default"/>
      </w:rPr>
    </w:lvl>
    <w:lvl w:ilvl="4" w:tplc="F374565E">
      <w:start w:val="1"/>
      <w:numFmt w:val="bullet"/>
      <w:lvlText w:val="•"/>
      <w:lvlJc w:val="left"/>
      <w:pPr>
        <w:ind w:left="1548" w:hanging="266"/>
      </w:pPr>
      <w:rPr>
        <w:rFonts w:hint="default"/>
      </w:rPr>
    </w:lvl>
    <w:lvl w:ilvl="5" w:tplc="BE6CBED0">
      <w:start w:val="1"/>
      <w:numFmt w:val="bullet"/>
      <w:lvlText w:val="•"/>
      <w:lvlJc w:val="left"/>
      <w:pPr>
        <w:ind w:left="1905" w:hanging="266"/>
      </w:pPr>
      <w:rPr>
        <w:rFonts w:hint="default"/>
      </w:rPr>
    </w:lvl>
    <w:lvl w:ilvl="6" w:tplc="B74EE2CC">
      <w:start w:val="1"/>
      <w:numFmt w:val="bullet"/>
      <w:lvlText w:val="•"/>
      <w:lvlJc w:val="left"/>
      <w:pPr>
        <w:ind w:left="2262" w:hanging="266"/>
      </w:pPr>
      <w:rPr>
        <w:rFonts w:hint="default"/>
      </w:rPr>
    </w:lvl>
    <w:lvl w:ilvl="7" w:tplc="3AF062B0">
      <w:start w:val="1"/>
      <w:numFmt w:val="bullet"/>
      <w:lvlText w:val="•"/>
      <w:lvlJc w:val="left"/>
      <w:pPr>
        <w:ind w:left="2619" w:hanging="266"/>
      </w:pPr>
      <w:rPr>
        <w:rFonts w:hint="default"/>
      </w:rPr>
    </w:lvl>
    <w:lvl w:ilvl="8" w:tplc="64D22434">
      <w:start w:val="1"/>
      <w:numFmt w:val="bullet"/>
      <w:lvlText w:val="•"/>
      <w:lvlJc w:val="left"/>
      <w:pPr>
        <w:ind w:left="2976" w:hanging="266"/>
      </w:pPr>
      <w:rPr>
        <w:rFonts w:hint="default"/>
      </w:rPr>
    </w:lvl>
  </w:abstractNum>
  <w:abstractNum w:abstractNumId="16">
    <w:nsid w:val="087634D0"/>
    <w:multiLevelType w:val="hybridMultilevel"/>
    <w:tmpl w:val="978A1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C2D4E12"/>
    <w:multiLevelType w:val="hybridMultilevel"/>
    <w:tmpl w:val="FFFFFFFF"/>
    <w:lvl w:ilvl="0" w:tplc="855479EE">
      <w:start w:val="1"/>
      <w:numFmt w:val="bullet"/>
      <w:lvlText w:val="—"/>
      <w:lvlJc w:val="left"/>
      <w:pPr>
        <w:ind w:left="113" w:hanging="279"/>
      </w:pPr>
      <w:rPr>
        <w:rFonts w:ascii="Times New Roman" w:eastAsia="Times New Roman" w:hAnsi="Times New Roman" w:hint="default"/>
        <w:color w:val="231F20"/>
        <w:w w:val="112"/>
        <w:sz w:val="18"/>
      </w:rPr>
    </w:lvl>
    <w:lvl w:ilvl="1" w:tplc="0E9A6742">
      <w:start w:val="1"/>
      <w:numFmt w:val="bullet"/>
      <w:lvlText w:val="•"/>
      <w:lvlJc w:val="left"/>
      <w:pPr>
        <w:ind w:left="477" w:hanging="279"/>
      </w:pPr>
      <w:rPr>
        <w:rFonts w:hint="default"/>
      </w:rPr>
    </w:lvl>
    <w:lvl w:ilvl="2" w:tplc="E1CE364C">
      <w:start w:val="1"/>
      <w:numFmt w:val="bullet"/>
      <w:lvlText w:val="•"/>
      <w:lvlJc w:val="left"/>
      <w:pPr>
        <w:ind w:left="834" w:hanging="279"/>
      </w:pPr>
      <w:rPr>
        <w:rFonts w:hint="default"/>
      </w:rPr>
    </w:lvl>
    <w:lvl w:ilvl="3" w:tplc="5F5A92AE">
      <w:start w:val="1"/>
      <w:numFmt w:val="bullet"/>
      <w:lvlText w:val="•"/>
      <w:lvlJc w:val="left"/>
      <w:pPr>
        <w:ind w:left="1191" w:hanging="279"/>
      </w:pPr>
      <w:rPr>
        <w:rFonts w:hint="default"/>
      </w:rPr>
    </w:lvl>
    <w:lvl w:ilvl="4" w:tplc="B8D08DC2">
      <w:start w:val="1"/>
      <w:numFmt w:val="bullet"/>
      <w:lvlText w:val="•"/>
      <w:lvlJc w:val="left"/>
      <w:pPr>
        <w:ind w:left="1548" w:hanging="279"/>
      </w:pPr>
      <w:rPr>
        <w:rFonts w:hint="default"/>
      </w:rPr>
    </w:lvl>
    <w:lvl w:ilvl="5" w:tplc="C2026A22">
      <w:start w:val="1"/>
      <w:numFmt w:val="bullet"/>
      <w:lvlText w:val="•"/>
      <w:lvlJc w:val="left"/>
      <w:pPr>
        <w:ind w:left="1905" w:hanging="279"/>
      </w:pPr>
      <w:rPr>
        <w:rFonts w:hint="default"/>
      </w:rPr>
    </w:lvl>
    <w:lvl w:ilvl="6" w:tplc="133E8150">
      <w:start w:val="1"/>
      <w:numFmt w:val="bullet"/>
      <w:lvlText w:val="•"/>
      <w:lvlJc w:val="left"/>
      <w:pPr>
        <w:ind w:left="2262" w:hanging="279"/>
      </w:pPr>
      <w:rPr>
        <w:rFonts w:hint="default"/>
      </w:rPr>
    </w:lvl>
    <w:lvl w:ilvl="7" w:tplc="7022387A">
      <w:start w:val="1"/>
      <w:numFmt w:val="bullet"/>
      <w:lvlText w:val="•"/>
      <w:lvlJc w:val="left"/>
      <w:pPr>
        <w:ind w:left="2619" w:hanging="279"/>
      </w:pPr>
      <w:rPr>
        <w:rFonts w:hint="default"/>
      </w:rPr>
    </w:lvl>
    <w:lvl w:ilvl="8" w:tplc="0AACCC3E">
      <w:start w:val="1"/>
      <w:numFmt w:val="bullet"/>
      <w:lvlText w:val="•"/>
      <w:lvlJc w:val="left"/>
      <w:pPr>
        <w:ind w:left="2976" w:hanging="279"/>
      </w:pPr>
      <w:rPr>
        <w:rFonts w:hint="default"/>
      </w:rPr>
    </w:lvl>
  </w:abstractNum>
  <w:abstractNum w:abstractNumId="18">
    <w:nsid w:val="0F4A4675"/>
    <w:multiLevelType w:val="hybridMultilevel"/>
    <w:tmpl w:val="FFFFFFFF"/>
    <w:lvl w:ilvl="0" w:tplc="53320E3A">
      <w:start w:val="1"/>
      <w:numFmt w:val="bullet"/>
      <w:lvlText w:val="—"/>
      <w:lvlJc w:val="left"/>
      <w:pPr>
        <w:ind w:left="113" w:hanging="279"/>
      </w:pPr>
      <w:rPr>
        <w:rFonts w:ascii="Times New Roman" w:eastAsia="Times New Roman" w:hAnsi="Times New Roman" w:hint="default"/>
        <w:color w:val="231F20"/>
        <w:w w:val="112"/>
        <w:sz w:val="18"/>
      </w:rPr>
    </w:lvl>
    <w:lvl w:ilvl="1" w:tplc="340AED0C">
      <w:start w:val="1"/>
      <w:numFmt w:val="bullet"/>
      <w:lvlText w:val="•"/>
      <w:lvlJc w:val="left"/>
      <w:pPr>
        <w:ind w:left="477" w:hanging="279"/>
      </w:pPr>
      <w:rPr>
        <w:rFonts w:hint="default"/>
      </w:rPr>
    </w:lvl>
    <w:lvl w:ilvl="2" w:tplc="942CDF6E">
      <w:start w:val="1"/>
      <w:numFmt w:val="bullet"/>
      <w:lvlText w:val="•"/>
      <w:lvlJc w:val="left"/>
      <w:pPr>
        <w:ind w:left="834" w:hanging="279"/>
      </w:pPr>
      <w:rPr>
        <w:rFonts w:hint="default"/>
      </w:rPr>
    </w:lvl>
    <w:lvl w:ilvl="3" w:tplc="3CD076F4">
      <w:start w:val="1"/>
      <w:numFmt w:val="bullet"/>
      <w:lvlText w:val="•"/>
      <w:lvlJc w:val="left"/>
      <w:pPr>
        <w:ind w:left="1191" w:hanging="279"/>
      </w:pPr>
      <w:rPr>
        <w:rFonts w:hint="default"/>
      </w:rPr>
    </w:lvl>
    <w:lvl w:ilvl="4" w:tplc="138EB5D8">
      <w:start w:val="1"/>
      <w:numFmt w:val="bullet"/>
      <w:lvlText w:val="•"/>
      <w:lvlJc w:val="left"/>
      <w:pPr>
        <w:ind w:left="1548" w:hanging="279"/>
      </w:pPr>
      <w:rPr>
        <w:rFonts w:hint="default"/>
      </w:rPr>
    </w:lvl>
    <w:lvl w:ilvl="5" w:tplc="C08E7C58">
      <w:start w:val="1"/>
      <w:numFmt w:val="bullet"/>
      <w:lvlText w:val="•"/>
      <w:lvlJc w:val="left"/>
      <w:pPr>
        <w:ind w:left="1905" w:hanging="279"/>
      </w:pPr>
      <w:rPr>
        <w:rFonts w:hint="default"/>
      </w:rPr>
    </w:lvl>
    <w:lvl w:ilvl="6" w:tplc="D5AEEE8E">
      <w:start w:val="1"/>
      <w:numFmt w:val="bullet"/>
      <w:lvlText w:val="•"/>
      <w:lvlJc w:val="left"/>
      <w:pPr>
        <w:ind w:left="2262" w:hanging="279"/>
      </w:pPr>
      <w:rPr>
        <w:rFonts w:hint="default"/>
      </w:rPr>
    </w:lvl>
    <w:lvl w:ilvl="7" w:tplc="54884ABA">
      <w:start w:val="1"/>
      <w:numFmt w:val="bullet"/>
      <w:lvlText w:val="•"/>
      <w:lvlJc w:val="left"/>
      <w:pPr>
        <w:ind w:left="2619" w:hanging="279"/>
      </w:pPr>
      <w:rPr>
        <w:rFonts w:hint="default"/>
      </w:rPr>
    </w:lvl>
    <w:lvl w:ilvl="8" w:tplc="13842404">
      <w:start w:val="1"/>
      <w:numFmt w:val="bullet"/>
      <w:lvlText w:val="•"/>
      <w:lvlJc w:val="left"/>
      <w:pPr>
        <w:ind w:left="2976" w:hanging="279"/>
      </w:pPr>
      <w:rPr>
        <w:rFonts w:hint="default"/>
      </w:rPr>
    </w:lvl>
  </w:abstractNum>
  <w:abstractNum w:abstractNumId="19">
    <w:nsid w:val="105C4751"/>
    <w:multiLevelType w:val="hybridMultilevel"/>
    <w:tmpl w:val="FFFFFFFF"/>
    <w:lvl w:ilvl="0" w:tplc="599C2AD4">
      <w:start w:val="1"/>
      <w:numFmt w:val="bullet"/>
      <w:lvlText w:val="—"/>
      <w:lvlJc w:val="left"/>
      <w:pPr>
        <w:ind w:left="113" w:hanging="286"/>
      </w:pPr>
      <w:rPr>
        <w:rFonts w:ascii="Times New Roman" w:eastAsia="Times New Roman" w:hAnsi="Times New Roman" w:hint="default"/>
        <w:color w:val="231F20"/>
        <w:w w:val="112"/>
        <w:sz w:val="18"/>
      </w:rPr>
    </w:lvl>
    <w:lvl w:ilvl="1" w:tplc="8384F68C">
      <w:start w:val="1"/>
      <w:numFmt w:val="bullet"/>
      <w:lvlText w:val="•"/>
      <w:lvlJc w:val="left"/>
      <w:pPr>
        <w:ind w:left="477" w:hanging="286"/>
      </w:pPr>
      <w:rPr>
        <w:rFonts w:hint="default"/>
      </w:rPr>
    </w:lvl>
    <w:lvl w:ilvl="2" w:tplc="1CF403DC">
      <w:start w:val="1"/>
      <w:numFmt w:val="bullet"/>
      <w:lvlText w:val="•"/>
      <w:lvlJc w:val="left"/>
      <w:pPr>
        <w:ind w:left="834" w:hanging="286"/>
      </w:pPr>
      <w:rPr>
        <w:rFonts w:hint="default"/>
      </w:rPr>
    </w:lvl>
    <w:lvl w:ilvl="3" w:tplc="62D2AB1A">
      <w:start w:val="1"/>
      <w:numFmt w:val="bullet"/>
      <w:lvlText w:val="•"/>
      <w:lvlJc w:val="left"/>
      <w:pPr>
        <w:ind w:left="1191" w:hanging="286"/>
      </w:pPr>
      <w:rPr>
        <w:rFonts w:hint="default"/>
      </w:rPr>
    </w:lvl>
    <w:lvl w:ilvl="4" w:tplc="8CB8D710">
      <w:start w:val="1"/>
      <w:numFmt w:val="bullet"/>
      <w:lvlText w:val="•"/>
      <w:lvlJc w:val="left"/>
      <w:pPr>
        <w:ind w:left="1548" w:hanging="286"/>
      </w:pPr>
      <w:rPr>
        <w:rFonts w:hint="default"/>
      </w:rPr>
    </w:lvl>
    <w:lvl w:ilvl="5" w:tplc="276EFF54">
      <w:start w:val="1"/>
      <w:numFmt w:val="bullet"/>
      <w:lvlText w:val="•"/>
      <w:lvlJc w:val="left"/>
      <w:pPr>
        <w:ind w:left="1905" w:hanging="286"/>
      </w:pPr>
      <w:rPr>
        <w:rFonts w:hint="default"/>
      </w:rPr>
    </w:lvl>
    <w:lvl w:ilvl="6" w:tplc="FA4A9430">
      <w:start w:val="1"/>
      <w:numFmt w:val="bullet"/>
      <w:lvlText w:val="•"/>
      <w:lvlJc w:val="left"/>
      <w:pPr>
        <w:ind w:left="2262" w:hanging="286"/>
      </w:pPr>
      <w:rPr>
        <w:rFonts w:hint="default"/>
      </w:rPr>
    </w:lvl>
    <w:lvl w:ilvl="7" w:tplc="999432DC">
      <w:start w:val="1"/>
      <w:numFmt w:val="bullet"/>
      <w:lvlText w:val="•"/>
      <w:lvlJc w:val="left"/>
      <w:pPr>
        <w:ind w:left="2619" w:hanging="286"/>
      </w:pPr>
      <w:rPr>
        <w:rFonts w:hint="default"/>
      </w:rPr>
    </w:lvl>
    <w:lvl w:ilvl="8" w:tplc="B1549964">
      <w:start w:val="1"/>
      <w:numFmt w:val="bullet"/>
      <w:lvlText w:val="•"/>
      <w:lvlJc w:val="left"/>
      <w:pPr>
        <w:ind w:left="2976" w:hanging="286"/>
      </w:pPr>
      <w:rPr>
        <w:rFonts w:hint="default"/>
      </w:rPr>
    </w:lvl>
  </w:abstractNum>
  <w:abstractNum w:abstractNumId="20">
    <w:nsid w:val="10775379"/>
    <w:multiLevelType w:val="hybridMultilevel"/>
    <w:tmpl w:val="059EC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1565002"/>
    <w:multiLevelType w:val="multilevel"/>
    <w:tmpl w:val="4A4CB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139E45C8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1483264F"/>
    <w:multiLevelType w:val="hybridMultilevel"/>
    <w:tmpl w:val="22A8F686"/>
    <w:lvl w:ilvl="0" w:tplc="13948FA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1CE64D0C"/>
    <w:multiLevelType w:val="hybridMultilevel"/>
    <w:tmpl w:val="FFFFFFFF"/>
    <w:lvl w:ilvl="0" w:tplc="002CEF4C">
      <w:start w:val="1"/>
      <w:numFmt w:val="bullet"/>
      <w:lvlText w:val="—"/>
      <w:lvlJc w:val="left"/>
      <w:pPr>
        <w:ind w:left="113" w:hanging="295"/>
      </w:pPr>
      <w:rPr>
        <w:rFonts w:ascii="Times New Roman" w:eastAsia="Times New Roman" w:hAnsi="Times New Roman" w:hint="default"/>
        <w:color w:val="231F20"/>
        <w:w w:val="112"/>
        <w:sz w:val="18"/>
      </w:rPr>
    </w:lvl>
    <w:lvl w:ilvl="1" w:tplc="EAE041D0">
      <w:start w:val="1"/>
      <w:numFmt w:val="bullet"/>
      <w:lvlText w:val="•"/>
      <w:lvlJc w:val="left"/>
      <w:pPr>
        <w:ind w:left="477" w:hanging="295"/>
      </w:pPr>
      <w:rPr>
        <w:rFonts w:hint="default"/>
      </w:rPr>
    </w:lvl>
    <w:lvl w:ilvl="2" w:tplc="23F8654C">
      <w:start w:val="1"/>
      <w:numFmt w:val="bullet"/>
      <w:lvlText w:val="•"/>
      <w:lvlJc w:val="left"/>
      <w:pPr>
        <w:ind w:left="834" w:hanging="295"/>
      </w:pPr>
      <w:rPr>
        <w:rFonts w:hint="default"/>
      </w:rPr>
    </w:lvl>
    <w:lvl w:ilvl="3" w:tplc="6F66163A">
      <w:start w:val="1"/>
      <w:numFmt w:val="bullet"/>
      <w:lvlText w:val="•"/>
      <w:lvlJc w:val="left"/>
      <w:pPr>
        <w:ind w:left="1191" w:hanging="295"/>
      </w:pPr>
      <w:rPr>
        <w:rFonts w:hint="default"/>
      </w:rPr>
    </w:lvl>
    <w:lvl w:ilvl="4" w:tplc="2320CBAA">
      <w:start w:val="1"/>
      <w:numFmt w:val="bullet"/>
      <w:lvlText w:val="•"/>
      <w:lvlJc w:val="left"/>
      <w:pPr>
        <w:ind w:left="1548" w:hanging="295"/>
      </w:pPr>
      <w:rPr>
        <w:rFonts w:hint="default"/>
      </w:rPr>
    </w:lvl>
    <w:lvl w:ilvl="5" w:tplc="F87AE938">
      <w:start w:val="1"/>
      <w:numFmt w:val="bullet"/>
      <w:lvlText w:val="•"/>
      <w:lvlJc w:val="left"/>
      <w:pPr>
        <w:ind w:left="1905" w:hanging="295"/>
      </w:pPr>
      <w:rPr>
        <w:rFonts w:hint="default"/>
      </w:rPr>
    </w:lvl>
    <w:lvl w:ilvl="6" w:tplc="CCCEA0F2">
      <w:start w:val="1"/>
      <w:numFmt w:val="bullet"/>
      <w:lvlText w:val="•"/>
      <w:lvlJc w:val="left"/>
      <w:pPr>
        <w:ind w:left="2262" w:hanging="295"/>
      </w:pPr>
      <w:rPr>
        <w:rFonts w:hint="default"/>
      </w:rPr>
    </w:lvl>
    <w:lvl w:ilvl="7" w:tplc="E1AE4BCE">
      <w:start w:val="1"/>
      <w:numFmt w:val="bullet"/>
      <w:lvlText w:val="•"/>
      <w:lvlJc w:val="left"/>
      <w:pPr>
        <w:ind w:left="2619" w:hanging="295"/>
      </w:pPr>
      <w:rPr>
        <w:rFonts w:hint="default"/>
      </w:rPr>
    </w:lvl>
    <w:lvl w:ilvl="8" w:tplc="8376CDB8">
      <w:start w:val="1"/>
      <w:numFmt w:val="bullet"/>
      <w:lvlText w:val="•"/>
      <w:lvlJc w:val="left"/>
      <w:pPr>
        <w:ind w:left="2976" w:hanging="295"/>
      </w:pPr>
      <w:rPr>
        <w:rFonts w:hint="default"/>
      </w:rPr>
    </w:lvl>
  </w:abstractNum>
  <w:abstractNum w:abstractNumId="25">
    <w:nsid w:val="26303A19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266E079E"/>
    <w:multiLevelType w:val="hybridMultilevel"/>
    <w:tmpl w:val="ACC8036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4F2ACB"/>
    <w:multiLevelType w:val="hybridMultilevel"/>
    <w:tmpl w:val="876A6182"/>
    <w:lvl w:ilvl="0" w:tplc="34980F10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2CEE65AB"/>
    <w:multiLevelType w:val="hybridMultilevel"/>
    <w:tmpl w:val="FFFFFFFF"/>
    <w:lvl w:ilvl="0" w:tplc="51E4294A">
      <w:start w:val="1"/>
      <w:numFmt w:val="bullet"/>
      <w:lvlText w:val="—"/>
      <w:lvlJc w:val="left"/>
      <w:pPr>
        <w:ind w:left="113" w:hanging="266"/>
      </w:pPr>
      <w:rPr>
        <w:rFonts w:ascii="Times New Roman" w:eastAsia="Times New Roman" w:hAnsi="Times New Roman" w:hint="default"/>
        <w:color w:val="231F20"/>
        <w:w w:val="112"/>
        <w:sz w:val="18"/>
      </w:rPr>
    </w:lvl>
    <w:lvl w:ilvl="1" w:tplc="6D3E8262">
      <w:start w:val="1"/>
      <w:numFmt w:val="bullet"/>
      <w:lvlText w:val="•"/>
      <w:lvlJc w:val="left"/>
      <w:pPr>
        <w:ind w:left="477" w:hanging="266"/>
      </w:pPr>
      <w:rPr>
        <w:rFonts w:hint="default"/>
      </w:rPr>
    </w:lvl>
    <w:lvl w:ilvl="2" w:tplc="4C56D128">
      <w:start w:val="1"/>
      <w:numFmt w:val="bullet"/>
      <w:lvlText w:val="•"/>
      <w:lvlJc w:val="left"/>
      <w:pPr>
        <w:ind w:left="834" w:hanging="266"/>
      </w:pPr>
      <w:rPr>
        <w:rFonts w:hint="default"/>
      </w:rPr>
    </w:lvl>
    <w:lvl w:ilvl="3" w:tplc="7802414C">
      <w:start w:val="1"/>
      <w:numFmt w:val="bullet"/>
      <w:lvlText w:val="•"/>
      <w:lvlJc w:val="left"/>
      <w:pPr>
        <w:ind w:left="1191" w:hanging="266"/>
      </w:pPr>
      <w:rPr>
        <w:rFonts w:hint="default"/>
      </w:rPr>
    </w:lvl>
    <w:lvl w:ilvl="4" w:tplc="680E569E">
      <w:start w:val="1"/>
      <w:numFmt w:val="bullet"/>
      <w:lvlText w:val="•"/>
      <w:lvlJc w:val="left"/>
      <w:pPr>
        <w:ind w:left="1548" w:hanging="266"/>
      </w:pPr>
      <w:rPr>
        <w:rFonts w:hint="default"/>
      </w:rPr>
    </w:lvl>
    <w:lvl w:ilvl="5" w:tplc="72025226">
      <w:start w:val="1"/>
      <w:numFmt w:val="bullet"/>
      <w:lvlText w:val="•"/>
      <w:lvlJc w:val="left"/>
      <w:pPr>
        <w:ind w:left="1905" w:hanging="266"/>
      </w:pPr>
      <w:rPr>
        <w:rFonts w:hint="default"/>
      </w:rPr>
    </w:lvl>
    <w:lvl w:ilvl="6" w:tplc="FAECBEFA">
      <w:start w:val="1"/>
      <w:numFmt w:val="bullet"/>
      <w:lvlText w:val="•"/>
      <w:lvlJc w:val="left"/>
      <w:pPr>
        <w:ind w:left="2262" w:hanging="266"/>
      </w:pPr>
      <w:rPr>
        <w:rFonts w:hint="default"/>
      </w:rPr>
    </w:lvl>
    <w:lvl w:ilvl="7" w:tplc="0F64BC86">
      <w:start w:val="1"/>
      <w:numFmt w:val="bullet"/>
      <w:lvlText w:val="•"/>
      <w:lvlJc w:val="left"/>
      <w:pPr>
        <w:ind w:left="2619" w:hanging="266"/>
      </w:pPr>
      <w:rPr>
        <w:rFonts w:hint="default"/>
      </w:rPr>
    </w:lvl>
    <w:lvl w:ilvl="8" w:tplc="1A2C78DA">
      <w:start w:val="1"/>
      <w:numFmt w:val="bullet"/>
      <w:lvlText w:val="•"/>
      <w:lvlJc w:val="left"/>
      <w:pPr>
        <w:ind w:left="2976" w:hanging="266"/>
      </w:pPr>
      <w:rPr>
        <w:rFonts w:hint="default"/>
      </w:rPr>
    </w:lvl>
  </w:abstractNum>
  <w:abstractNum w:abstractNumId="29">
    <w:nsid w:val="312C22F4"/>
    <w:multiLevelType w:val="hybridMultilevel"/>
    <w:tmpl w:val="FFFFFFFF"/>
    <w:lvl w:ilvl="0" w:tplc="30A827B0">
      <w:start w:val="1"/>
      <w:numFmt w:val="bullet"/>
      <w:lvlText w:val="—"/>
      <w:lvlJc w:val="left"/>
      <w:pPr>
        <w:ind w:left="113" w:hanging="286"/>
      </w:pPr>
      <w:rPr>
        <w:rFonts w:ascii="Times New Roman" w:eastAsia="Times New Roman" w:hAnsi="Times New Roman" w:hint="default"/>
        <w:color w:val="231F20"/>
        <w:w w:val="112"/>
        <w:sz w:val="18"/>
      </w:rPr>
    </w:lvl>
    <w:lvl w:ilvl="1" w:tplc="EFFC5B4A">
      <w:start w:val="1"/>
      <w:numFmt w:val="bullet"/>
      <w:lvlText w:val="•"/>
      <w:lvlJc w:val="left"/>
      <w:pPr>
        <w:ind w:left="477" w:hanging="286"/>
      </w:pPr>
      <w:rPr>
        <w:rFonts w:hint="default"/>
      </w:rPr>
    </w:lvl>
    <w:lvl w:ilvl="2" w:tplc="BDA64154">
      <w:start w:val="1"/>
      <w:numFmt w:val="bullet"/>
      <w:lvlText w:val="•"/>
      <w:lvlJc w:val="left"/>
      <w:pPr>
        <w:ind w:left="834" w:hanging="286"/>
      </w:pPr>
      <w:rPr>
        <w:rFonts w:hint="default"/>
      </w:rPr>
    </w:lvl>
    <w:lvl w:ilvl="3" w:tplc="B8121A76">
      <w:start w:val="1"/>
      <w:numFmt w:val="bullet"/>
      <w:lvlText w:val="•"/>
      <w:lvlJc w:val="left"/>
      <w:pPr>
        <w:ind w:left="1191" w:hanging="286"/>
      </w:pPr>
      <w:rPr>
        <w:rFonts w:hint="default"/>
      </w:rPr>
    </w:lvl>
    <w:lvl w:ilvl="4" w:tplc="9BCE976C">
      <w:start w:val="1"/>
      <w:numFmt w:val="bullet"/>
      <w:lvlText w:val="•"/>
      <w:lvlJc w:val="left"/>
      <w:pPr>
        <w:ind w:left="1548" w:hanging="286"/>
      </w:pPr>
      <w:rPr>
        <w:rFonts w:hint="default"/>
      </w:rPr>
    </w:lvl>
    <w:lvl w:ilvl="5" w:tplc="9D2657C4">
      <w:start w:val="1"/>
      <w:numFmt w:val="bullet"/>
      <w:lvlText w:val="•"/>
      <w:lvlJc w:val="left"/>
      <w:pPr>
        <w:ind w:left="1905" w:hanging="286"/>
      </w:pPr>
      <w:rPr>
        <w:rFonts w:hint="default"/>
      </w:rPr>
    </w:lvl>
    <w:lvl w:ilvl="6" w:tplc="67E40800">
      <w:start w:val="1"/>
      <w:numFmt w:val="bullet"/>
      <w:lvlText w:val="•"/>
      <w:lvlJc w:val="left"/>
      <w:pPr>
        <w:ind w:left="2262" w:hanging="286"/>
      </w:pPr>
      <w:rPr>
        <w:rFonts w:hint="default"/>
      </w:rPr>
    </w:lvl>
    <w:lvl w:ilvl="7" w:tplc="5BD8D708">
      <w:start w:val="1"/>
      <w:numFmt w:val="bullet"/>
      <w:lvlText w:val="•"/>
      <w:lvlJc w:val="left"/>
      <w:pPr>
        <w:ind w:left="2619" w:hanging="286"/>
      </w:pPr>
      <w:rPr>
        <w:rFonts w:hint="default"/>
      </w:rPr>
    </w:lvl>
    <w:lvl w:ilvl="8" w:tplc="03AC5F22">
      <w:start w:val="1"/>
      <w:numFmt w:val="bullet"/>
      <w:lvlText w:val="•"/>
      <w:lvlJc w:val="left"/>
      <w:pPr>
        <w:ind w:left="2976" w:hanging="286"/>
      </w:pPr>
      <w:rPr>
        <w:rFonts w:hint="default"/>
      </w:rPr>
    </w:lvl>
  </w:abstractNum>
  <w:abstractNum w:abstractNumId="30">
    <w:nsid w:val="337E3513"/>
    <w:multiLevelType w:val="hybridMultilevel"/>
    <w:tmpl w:val="CC847D72"/>
    <w:lvl w:ilvl="0" w:tplc="050CE0D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FDC17CD"/>
    <w:multiLevelType w:val="multilevel"/>
    <w:tmpl w:val="7A84A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29E367A"/>
    <w:multiLevelType w:val="hybridMultilevel"/>
    <w:tmpl w:val="FFFFFFFF"/>
    <w:lvl w:ilvl="0" w:tplc="4174597A">
      <w:start w:val="1"/>
      <w:numFmt w:val="bullet"/>
      <w:lvlText w:val="—"/>
      <w:lvlJc w:val="left"/>
      <w:pPr>
        <w:ind w:left="113" w:hanging="279"/>
      </w:pPr>
      <w:rPr>
        <w:rFonts w:ascii="Times New Roman" w:eastAsia="Times New Roman" w:hAnsi="Times New Roman" w:hint="default"/>
        <w:color w:val="231F20"/>
        <w:w w:val="112"/>
        <w:sz w:val="18"/>
      </w:rPr>
    </w:lvl>
    <w:lvl w:ilvl="1" w:tplc="F87EA1FE">
      <w:start w:val="1"/>
      <w:numFmt w:val="bullet"/>
      <w:lvlText w:val="•"/>
      <w:lvlJc w:val="left"/>
      <w:pPr>
        <w:ind w:left="477" w:hanging="279"/>
      </w:pPr>
      <w:rPr>
        <w:rFonts w:hint="default"/>
      </w:rPr>
    </w:lvl>
    <w:lvl w:ilvl="2" w:tplc="1F46214E">
      <w:start w:val="1"/>
      <w:numFmt w:val="bullet"/>
      <w:lvlText w:val="•"/>
      <w:lvlJc w:val="left"/>
      <w:pPr>
        <w:ind w:left="834" w:hanging="279"/>
      </w:pPr>
      <w:rPr>
        <w:rFonts w:hint="default"/>
      </w:rPr>
    </w:lvl>
    <w:lvl w:ilvl="3" w:tplc="F7F88A8C">
      <w:start w:val="1"/>
      <w:numFmt w:val="bullet"/>
      <w:lvlText w:val="•"/>
      <w:lvlJc w:val="left"/>
      <w:pPr>
        <w:ind w:left="1191" w:hanging="279"/>
      </w:pPr>
      <w:rPr>
        <w:rFonts w:hint="default"/>
      </w:rPr>
    </w:lvl>
    <w:lvl w:ilvl="4" w:tplc="C19884C8">
      <w:start w:val="1"/>
      <w:numFmt w:val="bullet"/>
      <w:lvlText w:val="•"/>
      <w:lvlJc w:val="left"/>
      <w:pPr>
        <w:ind w:left="1548" w:hanging="279"/>
      </w:pPr>
      <w:rPr>
        <w:rFonts w:hint="default"/>
      </w:rPr>
    </w:lvl>
    <w:lvl w:ilvl="5" w:tplc="8E06E6F4">
      <w:start w:val="1"/>
      <w:numFmt w:val="bullet"/>
      <w:lvlText w:val="•"/>
      <w:lvlJc w:val="left"/>
      <w:pPr>
        <w:ind w:left="1905" w:hanging="279"/>
      </w:pPr>
      <w:rPr>
        <w:rFonts w:hint="default"/>
      </w:rPr>
    </w:lvl>
    <w:lvl w:ilvl="6" w:tplc="B592304C">
      <w:start w:val="1"/>
      <w:numFmt w:val="bullet"/>
      <w:lvlText w:val="•"/>
      <w:lvlJc w:val="left"/>
      <w:pPr>
        <w:ind w:left="2262" w:hanging="279"/>
      </w:pPr>
      <w:rPr>
        <w:rFonts w:hint="default"/>
      </w:rPr>
    </w:lvl>
    <w:lvl w:ilvl="7" w:tplc="617AE256">
      <w:start w:val="1"/>
      <w:numFmt w:val="bullet"/>
      <w:lvlText w:val="•"/>
      <w:lvlJc w:val="left"/>
      <w:pPr>
        <w:ind w:left="2619" w:hanging="279"/>
      </w:pPr>
      <w:rPr>
        <w:rFonts w:hint="default"/>
      </w:rPr>
    </w:lvl>
    <w:lvl w:ilvl="8" w:tplc="A8CAF97A">
      <w:start w:val="1"/>
      <w:numFmt w:val="bullet"/>
      <w:lvlText w:val="•"/>
      <w:lvlJc w:val="left"/>
      <w:pPr>
        <w:ind w:left="2976" w:hanging="279"/>
      </w:pPr>
      <w:rPr>
        <w:rFonts w:hint="default"/>
      </w:rPr>
    </w:lvl>
  </w:abstractNum>
  <w:abstractNum w:abstractNumId="33">
    <w:nsid w:val="589E7506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>
    <w:nsid w:val="59596BF1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>
    <w:nsid w:val="5B341C7E"/>
    <w:multiLevelType w:val="hybridMultilevel"/>
    <w:tmpl w:val="FFFFFFFF"/>
    <w:lvl w:ilvl="0" w:tplc="A5E03654">
      <w:start w:val="1"/>
      <w:numFmt w:val="bullet"/>
      <w:lvlText w:val="—"/>
      <w:lvlJc w:val="left"/>
      <w:pPr>
        <w:ind w:left="113" w:hanging="479"/>
      </w:pPr>
      <w:rPr>
        <w:rFonts w:ascii="Times New Roman" w:eastAsia="Times New Roman" w:hAnsi="Times New Roman" w:hint="default"/>
        <w:color w:val="231F20"/>
        <w:w w:val="112"/>
        <w:sz w:val="18"/>
      </w:rPr>
    </w:lvl>
    <w:lvl w:ilvl="1" w:tplc="96D2741C">
      <w:start w:val="1"/>
      <w:numFmt w:val="bullet"/>
      <w:lvlText w:val="•"/>
      <w:lvlJc w:val="left"/>
      <w:pPr>
        <w:ind w:left="477" w:hanging="479"/>
      </w:pPr>
      <w:rPr>
        <w:rFonts w:hint="default"/>
      </w:rPr>
    </w:lvl>
    <w:lvl w:ilvl="2" w:tplc="CB041028">
      <w:start w:val="1"/>
      <w:numFmt w:val="bullet"/>
      <w:lvlText w:val="•"/>
      <w:lvlJc w:val="left"/>
      <w:pPr>
        <w:ind w:left="834" w:hanging="479"/>
      </w:pPr>
      <w:rPr>
        <w:rFonts w:hint="default"/>
      </w:rPr>
    </w:lvl>
    <w:lvl w:ilvl="3" w:tplc="2960D446">
      <w:start w:val="1"/>
      <w:numFmt w:val="bullet"/>
      <w:lvlText w:val="•"/>
      <w:lvlJc w:val="left"/>
      <w:pPr>
        <w:ind w:left="1191" w:hanging="479"/>
      </w:pPr>
      <w:rPr>
        <w:rFonts w:hint="default"/>
      </w:rPr>
    </w:lvl>
    <w:lvl w:ilvl="4" w:tplc="1C74F40C">
      <w:start w:val="1"/>
      <w:numFmt w:val="bullet"/>
      <w:lvlText w:val="•"/>
      <w:lvlJc w:val="left"/>
      <w:pPr>
        <w:ind w:left="1548" w:hanging="479"/>
      </w:pPr>
      <w:rPr>
        <w:rFonts w:hint="default"/>
      </w:rPr>
    </w:lvl>
    <w:lvl w:ilvl="5" w:tplc="36AE0454">
      <w:start w:val="1"/>
      <w:numFmt w:val="bullet"/>
      <w:lvlText w:val="•"/>
      <w:lvlJc w:val="left"/>
      <w:pPr>
        <w:ind w:left="1905" w:hanging="479"/>
      </w:pPr>
      <w:rPr>
        <w:rFonts w:hint="default"/>
      </w:rPr>
    </w:lvl>
    <w:lvl w:ilvl="6" w:tplc="6DA2761E">
      <w:start w:val="1"/>
      <w:numFmt w:val="bullet"/>
      <w:lvlText w:val="•"/>
      <w:lvlJc w:val="left"/>
      <w:pPr>
        <w:ind w:left="2262" w:hanging="479"/>
      </w:pPr>
      <w:rPr>
        <w:rFonts w:hint="default"/>
      </w:rPr>
    </w:lvl>
    <w:lvl w:ilvl="7" w:tplc="D73CCCD0">
      <w:start w:val="1"/>
      <w:numFmt w:val="bullet"/>
      <w:lvlText w:val="•"/>
      <w:lvlJc w:val="left"/>
      <w:pPr>
        <w:ind w:left="2619" w:hanging="479"/>
      </w:pPr>
      <w:rPr>
        <w:rFonts w:hint="default"/>
      </w:rPr>
    </w:lvl>
    <w:lvl w:ilvl="8" w:tplc="C58E954A">
      <w:start w:val="1"/>
      <w:numFmt w:val="bullet"/>
      <w:lvlText w:val="•"/>
      <w:lvlJc w:val="left"/>
      <w:pPr>
        <w:ind w:left="2976" w:hanging="479"/>
      </w:pPr>
      <w:rPr>
        <w:rFonts w:hint="default"/>
      </w:rPr>
    </w:lvl>
  </w:abstractNum>
  <w:abstractNum w:abstractNumId="36">
    <w:nsid w:val="5C6C59A7"/>
    <w:multiLevelType w:val="hybridMultilevel"/>
    <w:tmpl w:val="0C8827DC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63545280"/>
    <w:multiLevelType w:val="hybridMultilevel"/>
    <w:tmpl w:val="68969EA6"/>
    <w:lvl w:ilvl="0" w:tplc="5686CF62">
      <w:start w:val="1"/>
      <w:numFmt w:val="decimal"/>
      <w:lvlText w:val="%1)"/>
      <w:lvlJc w:val="left"/>
      <w:pPr>
        <w:ind w:left="1236" w:hanging="750"/>
      </w:pPr>
      <w:rPr>
        <w:rFonts w:eastAsia="Times New Roman" w:hint="default"/>
        <w:color w:val="000000"/>
        <w:w w:val="116"/>
      </w:rPr>
    </w:lvl>
    <w:lvl w:ilvl="1" w:tplc="04190019" w:tentative="1">
      <w:start w:val="1"/>
      <w:numFmt w:val="lowerLetter"/>
      <w:lvlText w:val="%2."/>
      <w:lvlJc w:val="left"/>
      <w:pPr>
        <w:ind w:left="1566" w:hanging="360"/>
      </w:pPr>
    </w:lvl>
    <w:lvl w:ilvl="2" w:tplc="0419001B" w:tentative="1">
      <w:start w:val="1"/>
      <w:numFmt w:val="lowerRoman"/>
      <w:lvlText w:val="%3."/>
      <w:lvlJc w:val="right"/>
      <w:pPr>
        <w:ind w:left="2286" w:hanging="180"/>
      </w:pPr>
    </w:lvl>
    <w:lvl w:ilvl="3" w:tplc="0419000F" w:tentative="1">
      <w:start w:val="1"/>
      <w:numFmt w:val="decimal"/>
      <w:lvlText w:val="%4."/>
      <w:lvlJc w:val="left"/>
      <w:pPr>
        <w:ind w:left="3006" w:hanging="360"/>
      </w:pPr>
    </w:lvl>
    <w:lvl w:ilvl="4" w:tplc="04190019" w:tentative="1">
      <w:start w:val="1"/>
      <w:numFmt w:val="lowerLetter"/>
      <w:lvlText w:val="%5."/>
      <w:lvlJc w:val="left"/>
      <w:pPr>
        <w:ind w:left="3726" w:hanging="360"/>
      </w:pPr>
    </w:lvl>
    <w:lvl w:ilvl="5" w:tplc="0419001B" w:tentative="1">
      <w:start w:val="1"/>
      <w:numFmt w:val="lowerRoman"/>
      <w:lvlText w:val="%6."/>
      <w:lvlJc w:val="right"/>
      <w:pPr>
        <w:ind w:left="4446" w:hanging="180"/>
      </w:pPr>
    </w:lvl>
    <w:lvl w:ilvl="6" w:tplc="0419000F" w:tentative="1">
      <w:start w:val="1"/>
      <w:numFmt w:val="decimal"/>
      <w:lvlText w:val="%7."/>
      <w:lvlJc w:val="left"/>
      <w:pPr>
        <w:ind w:left="5166" w:hanging="360"/>
      </w:pPr>
    </w:lvl>
    <w:lvl w:ilvl="7" w:tplc="04190019" w:tentative="1">
      <w:start w:val="1"/>
      <w:numFmt w:val="lowerLetter"/>
      <w:lvlText w:val="%8."/>
      <w:lvlJc w:val="left"/>
      <w:pPr>
        <w:ind w:left="5886" w:hanging="360"/>
      </w:pPr>
    </w:lvl>
    <w:lvl w:ilvl="8" w:tplc="041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8">
    <w:nsid w:val="6B503554"/>
    <w:multiLevelType w:val="hybridMultilevel"/>
    <w:tmpl w:val="FFFFFFFF"/>
    <w:lvl w:ilvl="0" w:tplc="1B3ADA22">
      <w:start w:val="1"/>
      <w:numFmt w:val="bullet"/>
      <w:lvlText w:val="—"/>
      <w:lvlJc w:val="left"/>
      <w:pPr>
        <w:ind w:left="113" w:hanging="295"/>
      </w:pPr>
      <w:rPr>
        <w:rFonts w:ascii="Times New Roman" w:eastAsia="Times New Roman" w:hAnsi="Times New Roman" w:hint="default"/>
        <w:color w:val="231F20"/>
        <w:w w:val="112"/>
        <w:sz w:val="18"/>
      </w:rPr>
    </w:lvl>
    <w:lvl w:ilvl="1" w:tplc="F476F232">
      <w:start w:val="1"/>
      <w:numFmt w:val="bullet"/>
      <w:lvlText w:val="•"/>
      <w:lvlJc w:val="left"/>
      <w:pPr>
        <w:ind w:left="477" w:hanging="295"/>
      </w:pPr>
      <w:rPr>
        <w:rFonts w:hint="default"/>
      </w:rPr>
    </w:lvl>
    <w:lvl w:ilvl="2" w:tplc="F9AAB4C8">
      <w:start w:val="1"/>
      <w:numFmt w:val="bullet"/>
      <w:lvlText w:val="•"/>
      <w:lvlJc w:val="left"/>
      <w:pPr>
        <w:ind w:left="834" w:hanging="295"/>
      </w:pPr>
      <w:rPr>
        <w:rFonts w:hint="default"/>
      </w:rPr>
    </w:lvl>
    <w:lvl w:ilvl="3" w:tplc="EF4CB918">
      <w:start w:val="1"/>
      <w:numFmt w:val="bullet"/>
      <w:lvlText w:val="•"/>
      <w:lvlJc w:val="left"/>
      <w:pPr>
        <w:ind w:left="1191" w:hanging="295"/>
      </w:pPr>
      <w:rPr>
        <w:rFonts w:hint="default"/>
      </w:rPr>
    </w:lvl>
    <w:lvl w:ilvl="4" w:tplc="3BD2774A">
      <w:start w:val="1"/>
      <w:numFmt w:val="bullet"/>
      <w:lvlText w:val="•"/>
      <w:lvlJc w:val="left"/>
      <w:pPr>
        <w:ind w:left="1548" w:hanging="295"/>
      </w:pPr>
      <w:rPr>
        <w:rFonts w:hint="default"/>
      </w:rPr>
    </w:lvl>
    <w:lvl w:ilvl="5" w:tplc="BA5017D4">
      <w:start w:val="1"/>
      <w:numFmt w:val="bullet"/>
      <w:lvlText w:val="•"/>
      <w:lvlJc w:val="left"/>
      <w:pPr>
        <w:ind w:left="1905" w:hanging="295"/>
      </w:pPr>
      <w:rPr>
        <w:rFonts w:hint="default"/>
      </w:rPr>
    </w:lvl>
    <w:lvl w:ilvl="6" w:tplc="8752E126">
      <w:start w:val="1"/>
      <w:numFmt w:val="bullet"/>
      <w:lvlText w:val="•"/>
      <w:lvlJc w:val="left"/>
      <w:pPr>
        <w:ind w:left="2262" w:hanging="295"/>
      </w:pPr>
      <w:rPr>
        <w:rFonts w:hint="default"/>
      </w:rPr>
    </w:lvl>
    <w:lvl w:ilvl="7" w:tplc="3320C7F4">
      <w:start w:val="1"/>
      <w:numFmt w:val="bullet"/>
      <w:lvlText w:val="•"/>
      <w:lvlJc w:val="left"/>
      <w:pPr>
        <w:ind w:left="2619" w:hanging="295"/>
      </w:pPr>
      <w:rPr>
        <w:rFonts w:hint="default"/>
      </w:rPr>
    </w:lvl>
    <w:lvl w:ilvl="8" w:tplc="7ED42EBA">
      <w:start w:val="1"/>
      <w:numFmt w:val="bullet"/>
      <w:lvlText w:val="•"/>
      <w:lvlJc w:val="left"/>
      <w:pPr>
        <w:ind w:left="2976" w:hanging="295"/>
      </w:pPr>
      <w:rPr>
        <w:rFonts w:hint="default"/>
      </w:rPr>
    </w:lvl>
  </w:abstractNum>
  <w:abstractNum w:abstractNumId="39">
    <w:nsid w:val="6F9B4F62"/>
    <w:multiLevelType w:val="hybridMultilevel"/>
    <w:tmpl w:val="FFFFFFFF"/>
    <w:lvl w:ilvl="0" w:tplc="5BBCA15E">
      <w:start w:val="1"/>
      <w:numFmt w:val="bullet"/>
      <w:lvlText w:val="—"/>
      <w:lvlJc w:val="left"/>
      <w:pPr>
        <w:ind w:left="113" w:hanging="279"/>
      </w:pPr>
      <w:rPr>
        <w:rFonts w:ascii="Times New Roman" w:eastAsia="Times New Roman" w:hAnsi="Times New Roman" w:hint="default"/>
        <w:color w:val="231F20"/>
        <w:w w:val="112"/>
        <w:sz w:val="18"/>
      </w:rPr>
    </w:lvl>
    <w:lvl w:ilvl="1" w:tplc="41F6F65C">
      <w:start w:val="1"/>
      <w:numFmt w:val="bullet"/>
      <w:lvlText w:val="•"/>
      <w:lvlJc w:val="left"/>
      <w:pPr>
        <w:ind w:left="477" w:hanging="279"/>
      </w:pPr>
      <w:rPr>
        <w:rFonts w:hint="default"/>
      </w:rPr>
    </w:lvl>
    <w:lvl w:ilvl="2" w:tplc="CBC0416A">
      <w:start w:val="1"/>
      <w:numFmt w:val="bullet"/>
      <w:lvlText w:val="•"/>
      <w:lvlJc w:val="left"/>
      <w:pPr>
        <w:ind w:left="834" w:hanging="279"/>
      </w:pPr>
      <w:rPr>
        <w:rFonts w:hint="default"/>
      </w:rPr>
    </w:lvl>
    <w:lvl w:ilvl="3" w:tplc="03B8F7E8">
      <w:start w:val="1"/>
      <w:numFmt w:val="bullet"/>
      <w:lvlText w:val="•"/>
      <w:lvlJc w:val="left"/>
      <w:pPr>
        <w:ind w:left="1191" w:hanging="279"/>
      </w:pPr>
      <w:rPr>
        <w:rFonts w:hint="default"/>
      </w:rPr>
    </w:lvl>
    <w:lvl w:ilvl="4" w:tplc="11427A5A">
      <w:start w:val="1"/>
      <w:numFmt w:val="bullet"/>
      <w:lvlText w:val="•"/>
      <w:lvlJc w:val="left"/>
      <w:pPr>
        <w:ind w:left="1548" w:hanging="279"/>
      </w:pPr>
      <w:rPr>
        <w:rFonts w:hint="default"/>
      </w:rPr>
    </w:lvl>
    <w:lvl w:ilvl="5" w:tplc="625CD6F4">
      <w:start w:val="1"/>
      <w:numFmt w:val="bullet"/>
      <w:lvlText w:val="•"/>
      <w:lvlJc w:val="left"/>
      <w:pPr>
        <w:ind w:left="1905" w:hanging="279"/>
      </w:pPr>
      <w:rPr>
        <w:rFonts w:hint="default"/>
      </w:rPr>
    </w:lvl>
    <w:lvl w:ilvl="6" w:tplc="EB3ABD8C">
      <w:start w:val="1"/>
      <w:numFmt w:val="bullet"/>
      <w:lvlText w:val="•"/>
      <w:lvlJc w:val="left"/>
      <w:pPr>
        <w:ind w:left="2262" w:hanging="279"/>
      </w:pPr>
      <w:rPr>
        <w:rFonts w:hint="default"/>
      </w:rPr>
    </w:lvl>
    <w:lvl w:ilvl="7" w:tplc="5C0E063A">
      <w:start w:val="1"/>
      <w:numFmt w:val="bullet"/>
      <w:lvlText w:val="•"/>
      <w:lvlJc w:val="left"/>
      <w:pPr>
        <w:ind w:left="2619" w:hanging="279"/>
      </w:pPr>
      <w:rPr>
        <w:rFonts w:hint="default"/>
      </w:rPr>
    </w:lvl>
    <w:lvl w:ilvl="8" w:tplc="4718E124">
      <w:start w:val="1"/>
      <w:numFmt w:val="bullet"/>
      <w:lvlText w:val="•"/>
      <w:lvlJc w:val="left"/>
      <w:pPr>
        <w:ind w:left="2976" w:hanging="279"/>
      </w:pPr>
      <w:rPr>
        <w:rFonts w:hint="default"/>
      </w:rPr>
    </w:lvl>
  </w:abstractNum>
  <w:abstractNum w:abstractNumId="40">
    <w:nsid w:val="6FE565C5"/>
    <w:multiLevelType w:val="hybridMultilevel"/>
    <w:tmpl w:val="0356406A"/>
    <w:lvl w:ilvl="0" w:tplc="FA5A10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7136D34"/>
    <w:multiLevelType w:val="hybridMultilevel"/>
    <w:tmpl w:val="FFFFFFFF"/>
    <w:lvl w:ilvl="0" w:tplc="53CAC67A">
      <w:start w:val="1"/>
      <w:numFmt w:val="bullet"/>
      <w:lvlText w:val="—"/>
      <w:lvlJc w:val="left"/>
      <w:pPr>
        <w:ind w:left="113" w:hanging="281"/>
      </w:pPr>
      <w:rPr>
        <w:rFonts w:ascii="Times New Roman" w:eastAsia="Times New Roman" w:hAnsi="Times New Roman" w:hint="default"/>
        <w:color w:val="231F20"/>
        <w:w w:val="112"/>
        <w:sz w:val="18"/>
      </w:rPr>
    </w:lvl>
    <w:lvl w:ilvl="1" w:tplc="E02CA8B6">
      <w:start w:val="1"/>
      <w:numFmt w:val="bullet"/>
      <w:lvlText w:val="•"/>
      <w:lvlJc w:val="left"/>
      <w:pPr>
        <w:ind w:left="477" w:hanging="281"/>
      </w:pPr>
      <w:rPr>
        <w:rFonts w:hint="default"/>
      </w:rPr>
    </w:lvl>
    <w:lvl w:ilvl="2" w:tplc="EE4A100C">
      <w:start w:val="1"/>
      <w:numFmt w:val="bullet"/>
      <w:lvlText w:val="•"/>
      <w:lvlJc w:val="left"/>
      <w:pPr>
        <w:ind w:left="834" w:hanging="281"/>
      </w:pPr>
      <w:rPr>
        <w:rFonts w:hint="default"/>
      </w:rPr>
    </w:lvl>
    <w:lvl w:ilvl="3" w:tplc="FBF222CA">
      <w:start w:val="1"/>
      <w:numFmt w:val="bullet"/>
      <w:lvlText w:val="•"/>
      <w:lvlJc w:val="left"/>
      <w:pPr>
        <w:ind w:left="1191" w:hanging="281"/>
      </w:pPr>
      <w:rPr>
        <w:rFonts w:hint="default"/>
      </w:rPr>
    </w:lvl>
    <w:lvl w:ilvl="4" w:tplc="15CC9F1C">
      <w:start w:val="1"/>
      <w:numFmt w:val="bullet"/>
      <w:lvlText w:val="•"/>
      <w:lvlJc w:val="left"/>
      <w:pPr>
        <w:ind w:left="1548" w:hanging="281"/>
      </w:pPr>
      <w:rPr>
        <w:rFonts w:hint="default"/>
      </w:rPr>
    </w:lvl>
    <w:lvl w:ilvl="5" w:tplc="9EDE5380">
      <w:start w:val="1"/>
      <w:numFmt w:val="bullet"/>
      <w:lvlText w:val="•"/>
      <w:lvlJc w:val="left"/>
      <w:pPr>
        <w:ind w:left="1905" w:hanging="281"/>
      </w:pPr>
      <w:rPr>
        <w:rFonts w:hint="default"/>
      </w:rPr>
    </w:lvl>
    <w:lvl w:ilvl="6" w:tplc="AE7C63A4">
      <w:start w:val="1"/>
      <w:numFmt w:val="bullet"/>
      <w:lvlText w:val="•"/>
      <w:lvlJc w:val="left"/>
      <w:pPr>
        <w:ind w:left="2262" w:hanging="281"/>
      </w:pPr>
      <w:rPr>
        <w:rFonts w:hint="default"/>
      </w:rPr>
    </w:lvl>
    <w:lvl w:ilvl="7" w:tplc="00365BF6">
      <w:start w:val="1"/>
      <w:numFmt w:val="bullet"/>
      <w:lvlText w:val="•"/>
      <w:lvlJc w:val="left"/>
      <w:pPr>
        <w:ind w:left="2619" w:hanging="281"/>
      </w:pPr>
      <w:rPr>
        <w:rFonts w:hint="default"/>
      </w:rPr>
    </w:lvl>
    <w:lvl w:ilvl="8" w:tplc="823E21B8">
      <w:start w:val="1"/>
      <w:numFmt w:val="bullet"/>
      <w:lvlText w:val="•"/>
      <w:lvlJc w:val="left"/>
      <w:pPr>
        <w:ind w:left="2976" w:hanging="281"/>
      </w:pPr>
      <w:rPr>
        <w:rFonts w:hint="default"/>
      </w:rPr>
    </w:lvl>
  </w:abstractNum>
  <w:abstractNum w:abstractNumId="42">
    <w:nsid w:val="77565F6A"/>
    <w:multiLevelType w:val="hybridMultilevel"/>
    <w:tmpl w:val="DACEBA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78455B8"/>
    <w:multiLevelType w:val="hybridMultilevel"/>
    <w:tmpl w:val="CB620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370F7E"/>
    <w:multiLevelType w:val="singleLevel"/>
    <w:tmpl w:val="EF62114E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5">
    <w:nsid w:val="7E513F36"/>
    <w:multiLevelType w:val="hybridMultilevel"/>
    <w:tmpl w:val="B5368A20"/>
    <w:lvl w:ilvl="0" w:tplc="050CE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20"/>
  </w:num>
  <w:num w:numId="3">
    <w:abstractNumId w:val="30"/>
  </w:num>
  <w:num w:numId="4">
    <w:abstractNumId w:val="45"/>
  </w:num>
  <w:num w:numId="5">
    <w:abstractNumId w:val="8"/>
  </w:num>
  <w:num w:numId="6">
    <w:abstractNumId w:val="10"/>
  </w:num>
  <w:num w:numId="7">
    <w:abstractNumId w:val="12"/>
  </w:num>
  <w:num w:numId="8">
    <w:abstractNumId w:val="13"/>
  </w:num>
  <w:num w:numId="9">
    <w:abstractNumId w:val="9"/>
  </w:num>
  <w:num w:numId="10">
    <w:abstractNumId w:val="11"/>
  </w:num>
  <w:num w:numId="11">
    <w:abstractNumId w:val="14"/>
  </w:num>
  <w:num w:numId="12">
    <w:abstractNumId w:val="28"/>
  </w:num>
  <w:num w:numId="13">
    <w:abstractNumId w:val="35"/>
  </w:num>
  <w:num w:numId="14">
    <w:abstractNumId w:val="39"/>
  </w:num>
  <w:num w:numId="15">
    <w:abstractNumId w:val="38"/>
  </w:num>
  <w:num w:numId="16">
    <w:abstractNumId w:val="41"/>
  </w:num>
  <w:num w:numId="17">
    <w:abstractNumId w:val="15"/>
  </w:num>
  <w:num w:numId="18">
    <w:abstractNumId w:val="19"/>
  </w:num>
  <w:num w:numId="19">
    <w:abstractNumId w:val="18"/>
  </w:num>
  <w:num w:numId="20">
    <w:abstractNumId w:val="24"/>
  </w:num>
  <w:num w:numId="21">
    <w:abstractNumId w:val="32"/>
  </w:num>
  <w:num w:numId="22">
    <w:abstractNumId w:val="29"/>
  </w:num>
  <w:num w:numId="23">
    <w:abstractNumId w:val="17"/>
  </w:num>
  <w:num w:numId="24">
    <w:abstractNumId w:val="7"/>
  </w:num>
  <w:num w:numId="25">
    <w:abstractNumId w:val="42"/>
  </w:num>
  <w:num w:numId="26">
    <w:abstractNumId w:val="27"/>
  </w:num>
  <w:num w:numId="27">
    <w:abstractNumId w:val="37"/>
  </w:num>
  <w:num w:numId="28">
    <w:abstractNumId w:val="34"/>
  </w:num>
  <w:num w:numId="29">
    <w:abstractNumId w:val="22"/>
  </w:num>
  <w:num w:numId="30">
    <w:abstractNumId w:val="25"/>
  </w:num>
  <w:num w:numId="31">
    <w:abstractNumId w:val="33"/>
  </w:num>
  <w:num w:numId="32">
    <w:abstractNumId w:val="1"/>
  </w:num>
  <w:num w:numId="33">
    <w:abstractNumId w:val="2"/>
  </w:num>
  <w:num w:numId="34">
    <w:abstractNumId w:val="3"/>
  </w:num>
  <w:num w:numId="35">
    <w:abstractNumId w:val="4"/>
  </w:num>
  <w:num w:numId="36">
    <w:abstractNumId w:val="5"/>
  </w:num>
  <w:num w:numId="37">
    <w:abstractNumId w:val="6"/>
  </w:num>
  <w:num w:numId="38">
    <w:abstractNumId w:val="23"/>
  </w:num>
  <w:num w:numId="39">
    <w:abstractNumId w:val="40"/>
  </w:num>
  <w:num w:numId="40">
    <w:abstractNumId w:val="21"/>
  </w:num>
  <w:num w:numId="41">
    <w:abstractNumId w:val="31"/>
  </w:num>
  <w:num w:numId="42">
    <w:abstractNumId w:val="26"/>
  </w:num>
  <w:num w:numId="43">
    <w:abstractNumId w:val="36"/>
  </w:num>
  <w:num w:numId="44">
    <w:abstractNumId w:val="16"/>
  </w:num>
  <w:num w:numId="45">
    <w:abstractNumId w:val="44"/>
  </w:num>
  <w:num w:numId="46">
    <w:abstractNumId w:val="0"/>
    <w:lvlOverride w:ilvl="0">
      <w:lvl w:ilvl="0">
        <w:numFmt w:val="bullet"/>
        <w:lvlText w:val="—"/>
        <w:legacy w:legacy="1" w:legacySpace="0" w:legacyIndent="27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compat/>
  <w:rsids>
    <w:rsidRoot w:val="001D595E"/>
    <w:rsid w:val="000A7605"/>
    <w:rsid w:val="000D1475"/>
    <w:rsid w:val="001D595E"/>
    <w:rsid w:val="002807C0"/>
    <w:rsid w:val="006C0F21"/>
    <w:rsid w:val="008813FD"/>
    <w:rsid w:val="00ED0A9E"/>
    <w:rsid w:val="00F85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95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C0F21"/>
    <w:pPr>
      <w:keepNext/>
      <w:widowControl/>
      <w:overflowPunct/>
      <w:autoSpaceDE/>
      <w:autoSpaceDN/>
      <w:adjustRightInd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4">
    <w:name w:val="heading 4"/>
    <w:basedOn w:val="a"/>
    <w:link w:val="40"/>
    <w:qFormat/>
    <w:rsid w:val="006C0F21"/>
    <w:pPr>
      <w:overflowPunct/>
      <w:autoSpaceDE/>
      <w:autoSpaceDN/>
      <w:adjustRightInd/>
      <w:ind w:left="742"/>
      <w:outlineLvl w:val="3"/>
    </w:pPr>
    <w:rPr>
      <w:rFonts w:ascii="Book Antiqua" w:eastAsia="Book Antiqua" w:hAnsi="Book Antiqua"/>
      <w:b/>
      <w:bCs/>
      <w:kern w:val="0"/>
      <w:sz w:val="18"/>
      <w:szCs w:val="1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0F21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6C0F21"/>
    <w:rPr>
      <w:rFonts w:ascii="Book Antiqua" w:eastAsia="Book Antiqua" w:hAnsi="Book Antiqua" w:cs="Times New Roman"/>
      <w:b/>
      <w:bCs/>
      <w:sz w:val="18"/>
      <w:szCs w:val="18"/>
      <w:lang w:val="en-US"/>
    </w:rPr>
  </w:style>
  <w:style w:type="paragraph" w:styleId="2">
    <w:name w:val="Body Text Indent 2"/>
    <w:basedOn w:val="a"/>
    <w:link w:val="20"/>
    <w:unhideWhenUsed/>
    <w:rsid w:val="006C0F21"/>
    <w:pPr>
      <w:widowControl/>
      <w:overflowPunct/>
      <w:autoSpaceDE/>
      <w:autoSpaceDN/>
      <w:adjustRightInd/>
      <w:spacing w:after="120" w:line="480" w:lineRule="auto"/>
      <w:ind w:left="283"/>
    </w:pPr>
    <w:rPr>
      <w:kern w:val="0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6C0F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C0F21"/>
    <w:pPr>
      <w:widowControl/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customStyle="1" w:styleId="11">
    <w:name w:val="Абзац списка1"/>
    <w:basedOn w:val="a"/>
    <w:uiPriority w:val="99"/>
    <w:rsid w:val="006C0F21"/>
    <w:pPr>
      <w:widowControl/>
      <w:overflowPunct/>
      <w:autoSpaceDE/>
      <w:autoSpaceDN/>
      <w:adjustRightInd/>
      <w:ind w:left="720"/>
    </w:pPr>
    <w:rPr>
      <w:kern w:val="0"/>
    </w:rPr>
  </w:style>
  <w:style w:type="paragraph" w:styleId="a4">
    <w:name w:val="No Spacing"/>
    <w:uiPriority w:val="1"/>
    <w:qFormat/>
    <w:rsid w:val="006C0F21"/>
    <w:pPr>
      <w:spacing w:after="0" w:line="240" w:lineRule="auto"/>
    </w:pPr>
  </w:style>
  <w:style w:type="table" w:styleId="a5">
    <w:name w:val="Table Grid"/>
    <w:basedOn w:val="a1"/>
    <w:rsid w:val="006C0F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C0F21"/>
  </w:style>
  <w:style w:type="paragraph" w:styleId="a6">
    <w:name w:val="Normal (Web)"/>
    <w:basedOn w:val="a"/>
    <w:unhideWhenUsed/>
    <w:rsid w:val="006C0F21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character" w:styleId="a7">
    <w:name w:val="Emphasis"/>
    <w:basedOn w:val="a0"/>
    <w:uiPriority w:val="20"/>
    <w:qFormat/>
    <w:rsid w:val="006C0F21"/>
    <w:rPr>
      <w:i/>
      <w:iCs/>
    </w:rPr>
  </w:style>
  <w:style w:type="paragraph" w:styleId="a8">
    <w:name w:val="Body Text"/>
    <w:basedOn w:val="a"/>
    <w:link w:val="a9"/>
    <w:unhideWhenUsed/>
    <w:qFormat/>
    <w:rsid w:val="006C0F21"/>
    <w:pPr>
      <w:widowControl/>
      <w:overflowPunct/>
      <w:autoSpaceDE/>
      <w:autoSpaceDN/>
      <w:adjustRightInd/>
      <w:spacing w:after="120"/>
    </w:pPr>
    <w:rPr>
      <w:kern w:val="0"/>
      <w:sz w:val="24"/>
      <w:szCs w:val="24"/>
    </w:rPr>
  </w:style>
  <w:style w:type="character" w:customStyle="1" w:styleId="a9">
    <w:name w:val="Основной текст Знак"/>
    <w:basedOn w:val="a0"/>
    <w:link w:val="a8"/>
    <w:rsid w:val="006C0F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Заголовок №3_"/>
    <w:link w:val="31"/>
    <w:rsid w:val="006C0F21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rsid w:val="006C0F21"/>
    <w:pPr>
      <w:widowControl/>
      <w:shd w:val="clear" w:color="auto" w:fill="FFFFFF"/>
      <w:overflowPunct/>
      <w:autoSpaceDE/>
      <w:autoSpaceDN/>
      <w:adjustRightInd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kern w:val="0"/>
      <w:sz w:val="22"/>
      <w:szCs w:val="22"/>
      <w:lang w:eastAsia="en-US"/>
    </w:rPr>
  </w:style>
  <w:style w:type="character" w:customStyle="1" w:styleId="14">
    <w:name w:val="Основной текст (14)_"/>
    <w:link w:val="141"/>
    <w:rsid w:val="006C0F21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6C0F21"/>
    <w:pPr>
      <w:widowControl/>
      <w:shd w:val="clear" w:color="auto" w:fill="FFFFFF"/>
      <w:overflowPunct/>
      <w:autoSpaceDE/>
      <w:autoSpaceDN/>
      <w:adjustRightInd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kern w:val="0"/>
      <w:sz w:val="22"/>
      <w:szCs w:val="22"/>
      <w:lang w:eastAsia="en-US"/>
    </w:rPr>
  </w:style>
  <w:style w:type="character" w:customStyle="1" w:styleId="140">
    <w:name w:val="Основной текст (14)"/>
    <w:rsid w:val="006C0F21"/>
    <w:rPr>
      <w:i/>
      <w:iCs/>
      <w:noProof/>
      <w:sz w:val="22"/>
      <w:szCs w:val="22"/>
      <w:lang w:bidi="ar-SA"/>
    </w:rPr>
  </w:style>
  <w:style w:type="character" w:customStyle="1" w:styleId="1462">
    <w:name w:val="Основной текст (14)62"/>
    <w:rsid w:val="006C0F21"/>
    <w:rPr>
      <w:rFonts w:ascii="Times New Roman" w:hAnsi="Times New Roman" w:cs="Times New Roman"/>
      <w:i w:val="0"/>
      <w:iCs w:val="0"/>
      <w:spacing w:val="0"/>
      <w:sz w:val="22"/>
      <w:szCs w:val="22"/>
      <w:lang w:bidi="ar-SA"/>
    </w:rPr>
  </w:style>
  <w:style w:type="character" w:customStyle="1" w:styleId="1425">
    <w:name w:val="Основной текст (14)25"/>
    <w:rsid w:val="006C0F21"/>
    <w:rPr>
      <w:rFonts w:ascii="Times New Roman" w:hAnsi="Times New Roman" w:cs="Times New Roman"/>
      <w:i w:val="0"/>
      <w:iCs w:val="0"/>
      <w:noProof/>
      <w:spacing w:val="0"/>
      <w:sz w:val="22"/>
      <w:szCs w:val="22"/>
      <w:lang w:bidi="ar-SA"/>
    </w:rPr>
  </w:style>
  <w:style w:type="character" w:customStyle="1" w:styleId="36">
    <w:name w:val="Заголовок №36"/>
    <w:rsid w:val="006C0F21"/>
    <w:rPr>
      <w:rFonts w:ascii="Times New Roman" w:hAnsi="Times New Roman" w:cs="Times New Roman"/>
      <w:b w:val="0"/>
      <w:bCs w:val="0"/>
      <w:spacing w:val="0"/>
      <w:sz w:val="22"/>
      <w:szCs w:val="22"/>
      <w:lang w:bidi="ar-SA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6C0F2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a">
    <w:name w:val="header"/>
    <w:basedOn w:val="a"/>
    <w:link w:val="ab"/>
    <w:uiPriority w:val="99"/>
    <w:rsid w:val="006C0F21"/>
    <w:pPr>
      <w:widowControl/>
      <w:tabs>
        <w:tab w:val="center" w:pos="4677"/>
        <w:tab w:val="right" w:pos="9355"/>
      </w:tabs>
      <w:overflowPunct/>
      <w:autoSpaceDE/>
      <w:autoSpaceDN/>
      <w:adjustRightInd/>
    </w:pPr>
    <w:rPr>
      <w:kern w:val="0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rsid w:val="006C0F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А_основной Знак"/>
    <w:link w:val="ad"/>
    <w:locked/>
    <w:rsid w:val="006C0F21"/>
    <w:rPr>
      <w:rFonts w:eastAsia="Calibri"/>
      <w:sz w:val="28"/>
      <w:szCs w:val="28"/>
    </w:rPr>
  </w:style>
  <w:style w:type="paragraph" w:customStyle="1" w:styleId="ad">
    <w:name w:val="А_основной"/>
    <w:basedOn w:val="a"/>
    <w:link w:val="ac"/>
    <w:qFormat/>
    <w:rsid w:val="006C0F21"/>
    <w:pPr>
      <w:widowControl/>
      <w:overflowPunct/>
      <w:autoSpaceDE/>
      <w:autoSpaceDN/>
      <w:adjustRightInd/>
      <w:spacing w:line="360" w:lineRule="auto"/>
      <w:ind w:firstLine="454"/>
      <w:jc w:val="both"/>
    </w:pPr>
    <w:rPr>
      <w:rFonts w:asciiTheme="minorHAnsi" w:eastAsia="Calibri" w:hAnsiTheme="minorHAnsi" w:cstheme="minorBidi"/>
      <w:kern w:val="0"/>
      <w:sz w:val="28"/>
      <w:szCs w:val="28"/>
      <w:lang w:eastAsia="en-US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6C0F2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21">
    <w:name w:val="Абзац списка2"/>
    <w:basedOn w:val="a"/>
    <w:rsid w:val="006C0F21"/>
    <w:pPr>
      <w:overflowPunct/>
      <w:autoSpaceDE/>
      <w:autoSpaceDN/>
      <w:adjustRightInd/>
    </w:pPr>
    <w:rPr>
      <w:rFonts w:ascii="Calibri" w:hAnsi="Calibri"/>
      <w:kern w:val="0"/>
      <w:sz w:val="22"/>
      <w:szCs w:val="22"/>
      <w:lang w:val="en-US" w:eastAsia="en-US"/>
    </w:rPr>
  </w:style>
  <w:style w:type="paragraph" w:customStyle="1" w:styleId="TableParagraph">
    <w:name w:val="Table Paragraph"/>
    <w:basedOn w:val="a"/>
    <w:rsid w:val="006C0F21"/>
    <w:pPr>
      <w:overflowPunct/>
      <w:autoSpaceDE/>
      <w:autoSpaceDN/>
      <w:adjustRightInd/>
    </w:pPr>
    <w:rPr>
      <w:rFonts w:ascii="Calibri" w:hAnsi="Calibri"/>
      <w:kern w:val="0"/>
      <w:sz w:val="22"/>
      <w:szCs w:val="22"/>
      <w:lang w:val="en-US" w:eastAsia="en-US"/>
    </w:rPr>
  </w:style>
  <w:style w:type="character" w:styleId="ae">
    <w:name w:val="Strong"/>
    <w:basedOn w:val="a0"/>
    <w:uiPriority w:val="22"/>
    <w:qFormat/>
    <w:rsid w:val="006C0F21"/>
    <w:rPr>
      <w:b/>
      <w:bCs/>
    </w:rPr>
  </w:style>
  <w:style w:type="character" w:customStyle="1" w:styleId="12">
    <w:name w:val="Заголовок №1_"/>
    <w:link w:val="110"/>
    <w:locked/>
    <w:rsid w:val="006C0F21"/>
    <w:rPr>
      <w:rFonts w:ascii="Century Schoolbook" w:hAnsi="Century Schoolbook"/>
      <w:b/>
      <w:bCs/>
      <w:sz w:val="23"/>
      <w:szCs w:val="23"/>
      <w:shd w:val="clear" w:color="auto" w:fill="FFFFFF"/>
    </w:rPr>
  </w:style>
  <w:style w:type="paragraph" w:customStyle="1" w:styleId="110">
    <w:name w:val="Заголовок №11"/>
    <w:basedOn w:val="a"/>
    <w:link w:val="12"/>
    <w:rsid w:val="006C0F21"/>
    <w:pPr>
      <w:widowControl/>
      <w:shd w:val="clear" w:color="auto" w:fill="FFFFFF"/>
      <w:overflowPunct/>
      <w:autoSpaceDE/>
      <w:autoSpaceDN/>
      <w:adjustRightInd/>
      <w:spacing w:line="278" w:lineRule="exact"/>
      <w:jc w:val="center"/>
      <w:outlineLvl w:val="0"/>
    </w:pPr>
    <w:rPr>
      <w:rFonts w:ascii="Century Schoolbook" w:eastAsiaTheme="minorHAnsi" w:hAnsi="Century Schoolbook" w:cstheme="minorBidi"/>
      <w:b/>
      <w:bCs/>
      <w:kern w:val="0"/>
      <w:sz w:val="23"/>
      <w:szCs w:val="23"/>
      <w:lang w:eastAsia="en-US"/>
    </w:rPr>
  </w:style>
  <w:style w:type="character" w:styleId="af">
    <w:name w:val="Hyperlink"/>
    <w:uiPriority w:val="99"/>
    <w:unhideWhenUsed/>
    <w:rsid w:val="006C0F21"/>
    <w:rPr>
      <w:color w:val="0000FF"/>
      <w:u w:val="single"/>
    </w:rPr>
  </w:style>
  <w:style w:type="paragraph" w:styleId="af0">
    <w:name w:val="Balloon Text"/>
    <w:basedOn w:val="a"/>
    <w:link w:val="af1"/>
    <w:uiPriority w:val="99"/>
    <w:unhideWhenUsed/>
    <w:rsid w:val="006C0F21"/>
    <w:pPr>
      <w:widowControl/>
      <w:overflowPunct/>
      <w:autoSpaceDE/>
      <w:autoSpaceDN/>
      <w:adjustRightInd/>
    </w:pPr>
    <w:rPr>
      <w:rFonts w:ascii="Tahoma" w:eastAsia="Calibri" w:hAnsi="Tahoma"/>
      <w:kern w:val="0"/>
      <w:sz w:val="16"/>
      <w:szCs w:val="16"/>
      <w:lang w:eastAsia="en-US"/>
    </w:rPr>
  </w:style>
  <w:style w:type="character" w:customStyle="1" w:styleId="af1">
    <w:name w:val="Текст выноски Знак"/>
    <w:basedOn w:val="a0"/>
    <w:link w:val="af0"/>
    <w:uiPriority w:val="99"/>
    <w:rsid w:val="006C0F21"/>
    <w:rPr>
      <w:rFonts w:ascii="Tahoma" w:eastAsia="Calibri" w:hAnsi="Tahoma" w:cs="Times New Roman"/>
      <w:sz w:val="16"/>
      <w:szCs w:val="16"/>
    </w:rPr>
  </w:style>
  <w:style w:type="numbering" w:customStyle="1" w:styleId="13">
    <w:name w:val="Нет списка1"/>
    <w:next w:val="a2"/>
    <w:semiHidden/>
    <w:rsid w:val="006C0F21"/>
  </w:style>
  <w:style w:type="paragraph" w:customStyle="1" w:styleId="CM23">
    <w:name w:val="CM23"/>
    <w:basedOn w:val="a"/>
    <w:next w:val="a"/>
    <w:uiPriority w:val="99"/>
    <w:rsid w:val="00F85AF7"/>
    <w:pPr>
      <w:overflowPunct/>
      <w:spacing w:after="2733"/>
    </w:pPr>
    <w:rPr>
      <w:rFonts w:ascii="School Book C San Pin" w:hAnsi="School Book C San Pin"/>
      <w:kern w:val="0"/>
      <w:sz w:val="24"/>
      <w:szCs w:val="24"/>
    </w:rPr>
  </w:style>
  <w:style w:type="paragraph" w:customStyle="1" w:styleId="CM5">
    <w:name w:val="CM5"/>
    <w:basedOn w:val="a"/>
    <w:next w:val="a"/>
    <w:uiPriority w:val="99"/>
    <w:rsid w:val="00F85AF7"/>
    <w:pPr>
      <w:overflowPunct/>
      <w:spacing w:line="200" w:lineRule="atLeast"/>
    </w:pPr>
    <w:rPr>
      <w:rFonts w:ascii="School Book C San Pin" w:hAnsi="School Book C San Pin"/>
      <w:kern w:val="0"/>
      <w:sz w:val="24"/>
      <w:szCs w:val="24"/>
    </w:rPr>
  </w:style>
  <w:style w:type="character" w:customStyle="1" w:styleId="FontStyle29">
    <w:name w:val="Font Style29"/>
    <w:basedOn w:val="a0"/>
    <w:uiPriority w:val="99"/>
    <w:rsid w:val="00F85AF7"/>
    <w:rPr>
      <w:rFonts w:ascii="Century Schoolbook" w:hAnsi="Century Schoolbook" w:cs="Century Schoolbook" w:hint="default"/>
      <w:i/>
      <w:iCs/>
      <w:sz w:val="14"/>
      <w:szCs w:val="14"/>
    </w:rPr>
  </w:style>
  <w:style w:type="paragraph" w:styleId="af2">
    <w:name w:val="footer"/>
    <w:basedOn w:val="a"/>
    <w:link w:val="af3"/>
    <w:uiPriority w:val="99"/>
    <w:unhideWhenUsed/>
    <w:rsid w:val="00F85AF7"/>
    <w:pPr>
      <w:widowControl/>
      <w:tabs>
        <w:tab w:val="center" w:pos="4677"/>
        <w:tab w:val="right" w:pos="9355"/>
      </w:tabs>
      <w:overflowPunct/>
      <w:autoSpaceDE/>
      <w:autoSpaceDN/>
      <w:adjustRightInd/>
    </w:pPr>
    <w:rPr>
      <w:kern w:val="0"/>
      <w:sz w:val="24"/>
      <w:szCs w:val="24"/>
    </w:rPr>
  </w:style>
  <w:style w:type="character" w:customStyle="1" w:styleId="af3">
    <w:name w:val="Нижний колонтитул Знак"/>
    <w:basedOn w:val="a0"/>
    <w:link w:val="af2"/>
    <w:uiPriority w:val="99"/>
    <w:rsid w:val="00F85AF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43</Pages>
  <Words>9215</Words>
  <Characters>52526</Characters>
  <Application>Microsoft Office Word</Application>
  <DocSecurity>0</DocSecurity>
  <Lines>437</Lines>
  <Paragraphs>123</Paragraphs>
  <ScaleCrop>false</ScaleCrop>
  <Company/>
  <LinksUpToDate>false</LinksUpToDate>
  <CharactersWithSpaces>61618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Польз3</dc:creator>
  <cp:lastModifiedBy>User</cp:lastModifiedBy>
  <cp:revision>4</cp:revision>
  <dcterms:created xsi:type="dcterms:W3CDTF">2021-08-31T08:44:00Z</dcterms:created>
  <dcterms:modified xsi:type="dcterms:W3CDTF">2021-09-07T14:51:00Z</dcterms:modified>
</cp:coreProperties>
</file>